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040" w:rsidRPr="00B1397E" w:rsidRDefault="007E4FE6" w:rsidP="00EC23F0">
      <w:pPr>
        <w:rPr>
          <w:lang w:val="de-DE"/>
        </w:rPr>
      </w:pPr>
      <w:bookmarkStart w:id="0" w:name="_Toc259632674"/>
      <w:bookmarkStart w:id="1" w:name="_Toc259632705"/>
      <w:bookmarkStart w:id="2" w:name="_Toc259633361"/>
      <w:bookmarkStart w:id="3" w:name="_Toc259633970"/>
      <w:bookmarkStart w:id="4" w:name="_Toc259634365"/>
      <w:bookmarkStart w:id="5" w:name="_Toc259634570"/>
      <w:bookmarkStart w:id="6" w:name="_Toc259636656"/>
      <w:bookmarkStart w:id="7" w:name="_Toc259650900"/>
      <w:bookmarkStart w:id="8" w:name="_Toc260204337"/>
      <w:bookmarkStart w:id="9" w:name="_Toc260204374"/>
      <w:bookmarkStart w:id="10" w:name="_Toc260205210"/>
      <w:bookmarkStart w:id="11" w:name="_Toc260206415"/>
      <w:bookmarkStart w:id="12" w:name="_Toc260206490"/>
      <w:bookmarkStart w:id="13" w:name="_Toc260235700"/>
      <w:bookmarkStart w:id="14" w:name="_Toc260236749"/>
      <w:bookmarkStart w:id="15" w:name="_Toc260237259"/>
      <w:bookmarkStart w:id="16" w:name="_Toc260237949"/>
      <w:bookmarkStart w:id="17" w:name="_Toc263027639"/>
      <w:bookmarkStart w:id="18" w:name="_Toc263028018"/>
      <w:bookmarkStart w:id="19" w:name="_Toc263028046"/>
      <w:bookmarkStart w:id="20" w:name="_Toc319300509"/>
      <w:bookmarkStart w:id="21" w:name="_Toc319300572"/>
      <w:r>
        <w:rPr>
          <w:noProof/>
          <w:lang w:val="de-DE" w:eastAsia="de-DE" w:bidi="ar-SA"/>
        </w:rPr>
        <w:drawing>
          <wp:anchor distT="0" distB="0" distL="114300" distR="114300" simplePos="0" relativeHeight="251643392" behindDoc="0" locked="0" layoutInCell="1" allowOverlap="1">
            <wp:simplePos x="0" y="0"/>
            <wp:positionH relativeFrom="column">
              <wp:posOffset>-81915</wp:posOffset>
            </wp:positionH>
            <wp:positionV relativeFrom="paragraph">
              <wp:posOffset>-85725</wp:posOffset>
            </wp:positionV>
            <wp:extent cx="2701290" cy="1600200"/>
            <wp:effectExtent l="19050" t="0" r="3810" b="0"/>
            <wp:wrapNone/>
            <wp:docPr id="4" name="Bild 4" descr="BAMF_C_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MF_C_L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1290" cy="1600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:rsidR="00D84040" w:rsidRPr="00B1397E" w:rsidRDefault="00D84040" w:rsidP="00EC23F0">
      <w:pPr>
        <w:rPr>
          <w:lang w:val="de-DE"/>
        </w:rPr>
      </w:pPr>
    </w:p>
    <w:p w:rsidR="00D84040" w:rsidRPr="00B1397E" w:rsidRDefault="00D84040" w:rsidP="00EC23F0">
      <w:pPr>
        <w:rPr>
          <w:lang w:val="de-DE"/>
        </w:rPr>
      </w:pPr>
    </w:p>
    <w:p w:rsidR="00D84040" w:rsidRPr="00B1397E" w:rsidRDefault="00D84040" w:rsidP="00EC23F0">
      <w:pPr>
        <w:rPr>
          <w:lang w:val="de-DE"/>
        </w:rPr>
      </w:pPr>
    </w:p>
    <w:p w:rsidR="00D84040" w:rsidRPr="00B1397E" w:rsidRDefault="00D84040" w:rsidP="00EC23F0">
      <w:pPr>
        <w:rPr>
          <w:lang w:val="de-DE"/>
        </w:rPr>
      </w:pPr>
    </w:p>
    <w:p w:rsidR="00D84040" w:rsidRPr="00B1397E" w:rsidRDefault="00D84040" w:rsidP="00EC23F0">
      <w:pPr>
        <w:rPr>
          <w:lang w:val="de-DE"/>
        </w:rPr>
      </w:pPr>
    </w:p>
    <w:p w:rsidR="00D84040" w:rsidRPr="00B1397E" w:rsidRDefault="00D84040" w:rsidP="00EC23F0">
      <w:pPr>
        <w:rPr>
          <w:lang w:val="de-DE"/>
        </w:rPr>
      </w:pPr>
    </w:p>
    <w:p w:rsidR="00D84040" w:rsidRPr="00B1397E" w:rsidRDefault="00D84040" w:rsidP="00EC23F0">
      <w:pPr>
        <w:rPr>
          <w:lang w:val="de-DE"/>
        </w:rPr>
      </w:pPr>
    </w:p>
    <w:p w:rsidR="00D84040" w:rsidRPr="00B1397E" w:rsidRDefault="00BA1B08" w:rsidP="00D15D14">
      <w:pPr>
        <w:spacing w:after="120" w:line="240" w:lineRule="atLeast"/>
        <w:jc w:val="both"/>
        <w:rPr>
          <w:b/>
          <w:color w:val="211E1E"/>
          <w:sz w:val="60"/>
          <w:szCs w:val="60"/>
          <w:lang w:val="de-DE"/>
        </w:rPr>
      </w:pPr>
      <w:r w:rsidRPr="00BA1B08">
        <w:rPr>
          <w:noProof/>
          <w:sz w:val="24"/>
          <w:szCs w:val="24"/>
          <w:lang w:val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92.8pt;margin-top:4.5pt;width:330.5pt;height:89.45pt;z-index:251644416;mso-height-percent:200;mso-height-percent:200;mso-width-relative:margin;mso-height-relative:margin">
            <v:textbox style="mso-next-textbox:#_x0000_s1026;mso-fit-shape-to-text:t">
              <w:txbxContent>
                <w:p w:rsidR="007A7F2B" w:rsidRPr="00805A82" w:rsidRDefault="007A7F2B" w:rsidP="00FC7821">
                  <w:pPr>
                    <w:spacing w:after="360" w:line="240" w:lineRule="atLeast"/>
                    <w:jc w:val="center"/>
                    <w:rPr>
                      <w:b/>
                      <w:color w:val="211E1E"/>
                      <w:sz w:val="60"/>
                      <w:szCs w:val="60"/>
                      <w:lang w:val="de-DE"/>
                    </w:rPr>
                  </w:pPr>
                  <w:r>
                    <w:rPr>
                      <w:b/>
                      <w:color w:val="211E1E"/>
                      <w:sz w:val="60"/>
                      <w:szCs w:val="60"/>
                      <w:lang w:val="de-DE"/>
                    </w:rPr>
                    <w:t xml:space="preserve">Fachliches </w:t>
                  </w:r>
                  <w:r w:rsidRPr="00805A82">
                    <w:rPr>
                      <w:b/>
                      <w:color w:val="211E1E"/>
                      <w:sz w:val="60"/>
                      <w:szCs w:val="60"/>
                      <w:lang w:val="de-DE"/>
                    </w:rPr>
                    <w:t>Testkonzept</w:t>
                  </w:r>
                </w:p>
                <w:p w:rsidR="007A7F2B" w:rsidRPr="00805A82" w:rsidRDefault="007A7F2B" w:rsidP="00FC7821">
                  <w:pPr>
                    <w:pStyle w:val="berschrift7"/>
                    <w:spacing w:after="120" w:line="240" w:lineRule="atLeast"/>
                    <w:jc w:val="center"/>
                    <w:rPr>
                      <w:rFonts w:ascii="Times New Roman" w:hAnsi="Times New Roman"/>
                      <w:b/>
                      <w:bCs/>
                      <w:i w:val="0"/>
                      <w:sz w:val="40"/>
                      <w:szCs w:val="40"/>
                      <w:vertAlign w:val="subscript"/>
                      <w:lang w:val="de-DE"/>
                    </w:rPr>
                  </w:pPr>
                  <w:r>
                    <w:rPr>
                      <w:rFonts w:ascii="Times New Roman" w:hAnsi="Times New Roman"/>
                      <w:b/>
                      <w:i w:val="0"/>
                      <w:sz w:val="40"/>
                      <w:szCs w:val="40"/>
                      <w:lang w:val="de-DE"/>
                    </w:rPr>
                    <w:t>Anschluss XAusländer für Träger der Grundsicherung</w:t>
                  </w:r>
                </w:p>
              </w:txbxContent>
            </v:textbox>
          </v:shape>
        </w:pict>
      </w:r>
    </w:p>
    <w:p w:rsidR="00D84040" w:rsidRPr="00B1397E" w:rsidRDefault="00D84040" w:rsidP="00EC23F0">
      <w:pPr>
        <w:rPr>
          <w:lang w:val="de-DE"/>
        </w:rPr>
      </w:pPr>
    </w:p>
    <w:p w:rsidR="00B64630" w:rsidRPr="00B1397E" w:rsidRDefault="00B64630" w:rsidP="004100C9">
      <w:pPr>
        <w:spacing w:after="120" w:line="240" w:lineRule="atLeast"/>
        <w:jc w:val="center"/>
        <w:rPr>
          <w:b/>
          <w:bCs/>
          <w:sz w:val="36"/>
          <w:vertAlign w:val="subscript"/>
          <w:lang w:val="de-DE"/>
        </w:rPr>
      </w:pPr>
    </w:p>
    <w:p w:rsidR="00FC7821" w:rsidRPr="00B1397E" w:rsidRDefault="00FC7821" w:rsidP="004100C9">
      <w:pPr>
        <w:spacing w:after="120" w:line="240" w:lineRule="atLeast"/>
        <w:jc w:val="center"/>
        <w:rPr>
          <w:b/>
          <w:bCs/>
          <w:sz w:val="36"/>
          <w:vertAlign w:val="subscript"/>
          <w:lang w:val="de-DE"/>
        </w:rPr>
      </w:pPr>
    </w:p>
    <w:p w:rsidR="00D84040" w:rsidRPr="00B1397E" w:rsidRDefault="00BA1B08" w:rsidP="00D15D14">
      <w:pPr>
        <w:spacing w:after="120" w:line="240" w:lineRule="atLeast"/>
        <w:jc w:val="both"/>
        <w:rPr>
          <w:b/>
          <w:bCs/>
          <w:sz w:val="36"/>
          <w:vertAlign w:val="subscript"/>
          <w:lang w:val="de-DE"/>
        </w:rPr>
      </w:pPr>
      <w:r w:rsidRPr="00BA1B08">
        <w:rPr>
          <w:b/>
          <w:bCs/>
          <w:noProof/>
          <w:sz w:val="20"/>
          <w:vertAlign w:val="subscript"/>
          <w:lang w:val="de-DE"/>
        </w:rPr>
        <w:pict>
          <v:rect id="_x0000_s1027" style="position:absolute;left:0;text-align:left;margin-left:82.2pt;margin-top:8.55pt;width:27pt;height:99pt;z-index:-251644416;mso-wrap-edited:f" wrapcoords="-600 0 -600 21600 22200 21600 22200 0 -600 0" fillcolor="black"/>
        </w:pict>
      </w:r>
    </w:p>
    <w:p w:rsidR="00D84040" w:rsidRPr="00B1397E" w:rsidRDefault="00D84040" w:rsidP="00D15D14">
      <w:pPr>
        <w:spacing w:after="120" w:line="240" w:lineRule="atLeast"/>
        <w:jc w:val="both"/>
        <w:rPr>
          <w:b/>
          <w:bCs/>
          <w:sz w:val="32"/>
          <w:szCs w:val="32"/>
          <w:vertAlign w:val="subscript"/>
          <w:lang w:val="de-DE"/>
        </w:rPr>
      </w:pPr>
    </w:p>
    <w:p w:rsidR="00FC7821" w:rsidRPr="00B1397E" w:rsidRDefault="00FC7821" w:rsidP="00D15D14">
      <w:pPr>
        <w:spacing w:after="120" w:line="240" w:lineRule="atLeast"/>
        <w:jc w:val="both"/>
        <w:rPr>
          <w:b/>
          <w:bCs/>
          <w:sz w:val="32"/>
          <w:szCs w:val="32"/>
          <w:vertAlign w:val="subscript"/>
          <w:lang w:val="de-DE"/>
        </w:rPr>
      </w:pPr>
    </w:p>
    <w:p w:rsidR="00DB2ED9" w:rsidRPr="00B1397E" w:rsidRDefault="00DB2ED9" w:rsidP="00D15D14">
      <w:pPr>
        <w:spacing w:after="120" w:line="240" w:lineRule="atLeast"/>
        <w:jc w:val="both"/>
        <w:rPr>
          <w:color w:val="211D1E"/>
          <w:sz w:val="28"/>
          <w:szCs w:val="28"/>
          <w:lang w:val="de-DE"/>
        </w:rPr>
      </w:pPr>
    </w:p>
    <w:p w:rsidR="00AF6A77" w:rsidRPr="00B1397E" w:rsidRDefault="00BA1B08" w:rsidP="00D15D14">
      <w:pPr>
        <w:spacing w:after="120" w:line="240" w:lineRule="atLeast"/>
        <w:jc w:val="both"/>
        <w:rPr>
          <w:color w:val="211D1E"/>
          <w:sz w:val="28"/>
          <w:szCs w:val="28"/>
          <w:lang w:val="de-DE"/>
        </w:rPr>
      </w:pPr>
      <w:r>
        <w:rPr>
          <w:noProof/>
          <w:color w:val="211D1E"/>
          <w:sz w:val="28"/>
          <w:szCs w:val="28"/>
          <w:lang w:val="de-DE"/>
        </w:rPr>
        <w:pict>
          <v:rect id="_x0000_s1028" style="position:absolute;left:0;text-align:left;margin-left:-70.65pt;margin-top:8.2pt;width:153pt;height:1in;z-index:-251643392;mso-wrap-edited:f" wrapcoords="-106 0 -106 21375 21600 21375 21600 0 -106 0" fillcolor="red" stroked="f">
            <o:lock v:ext="edit" aspectratio="t"/>
          </v:rect>
        </w:pict>
      </w:r>
    </w:p>
    <w:p w:rsidR="00D84040" w:rsidRPr="00B1397E" w:rsidRDefault="00D84040" w:rsidP="00D15D14">
      <w:pPr>
        <w:spacing w:after="120" w:line="240" w:lineRule="atLeast"/>
        <w:jc w:val="both"/>
        <w:rPr>
          <w:b/>
          <w:bCs/>
          <w:sz w:val="28"/>
          <w:lang w:val="de-DE"/>
        </w:rPr>
      </w:pPr>
    </w:p>
    <w:p w:rsidR="00D84040" w:rsidRPr="00B1397E" w:rsidRDefault="00D84040" w:rsidP="00D15D14">
      <w:pPr>
        <w:spacing w:after="120" w:line="240" w:lineRule="atLeast"/>
        <w:jc w:val="both"/>
        <w:rPr>
          <w:sz w:val="28"/>
          <w:lang w:val="de-DE"/>
        </w:rPr>
      </w:pPr>
    </w:p>
    <w:p w:rsidR="00D84040" w:rsidRPr="00B1397E" w:rsidRDefault="00D84040" w:rsidP="00D15D14">
      <w:pPr>
        <w:spacing w:after="120" w:line="240" w:lineRule="atLeast"/>
        <w:jc w:val="both"/>
        <w:rPr>
          <w:sz w:val="28"/>
          <w:lang w:val="de-DE"/>
        </w:rPr>
      </w:pPr>
    </w:p>
    <w:p w:rsidR="00D84040" w:rsidRPr="00B1397E" w:rsidRDefault="00D84040" w:rsidP="00D15D14">
      <w:pPr>
        <w:spacing w:after="120" w:line="240" w:lineRule="atLeast"/>
        <w:jc w:val="both"/>
        <w:rPr>
          <w:sz w:val="28"/>
          <w:lang w:val="de-DE"/>
        </w:rPr>
      </w:pPr>
    </w:p>
    <w:p w:rsidR="00D84040" w:rsidRPr="00B1397E" w:rsidRDefault="00D84040" w:rsidP="00D15D14">
      <w:pPr>
        <w:spacing w:after="120" w:line="240" w:lineRule="atLeast"/>
        <w:jc w:val="both"/>
        <w:rPr>
          <w:color w:val="211D1E"/>
          <w:sz w:val="28"/>
          <w:szCs w:val="28"/>
          <w:lang w:val="de-DE"/>
        </w:rPr>
      </w:pPr>
    </w:p>
    <w:p w:rsidR="00D84040" w:rsidRPr="00B1397E" w:rsidRDefault="00BA1B08" w:rsidP="00D15D14">
      <w:pPr>
        <w:spacing w:after="120" w:line="240" w:lineRule="atLeast"/>
        <w:jc w:val="both"/>
        <w:rPr>
          <w:sz w:val="36"/>
          <w:vertAlign w:val="subscript"/>
          <w:lang w:val="de-DE"/>
        </w:rPr>
      </w:pPr>
      <w:r w:rsidRPr="00BA1B08">
        <w:rPr>
          <w:noProof/>
          <w:lang w:val="de-DE"/>
        </w:rPr>
        <w:pict>
          <v:rect id="_x0000_s1029" style="position:absolute;left:0;text-align:left;margin-left:64.35pt;margin-top:12.4pt;width:207pt;height:81pt;z-index:-251642368;mso-wrap-edited:f" wrapcoords="-75 0 -75 21400 21600 21400 21600 0 -75 0" fillcolor="#fc0" stroked="f"/>
        </w:pict>
      </w:r>
    </w:p>
    <w:p w:rsidR="00D84040" w:rsidRPr="00B1397E" w:rsidRDefault="00D84040" w:rsidP="00D15D14">
      <w:pPr>
        <w:spacing w:after="120" w:line="240" w:lineRule="atLeast"/>
        <w:jc w:val="both"/>
        <w:rPr>
          <w:sz w:val="36"/>
          <w:vertAlign w:val="subscript"/>
          <w:lang w:val="de-DE"/>
        </w:rPr>
      </w:pPr>
    </w:p>
    <w:p w:rsidR="00D84040" w:rsidRPr="00B1397E" w:rsidRDefault="00D84040" w:rsidP="00D15D14">
      <w:pPr>
        <w:spacing w:after="120" w:line="240" w:lineRule="atLeast"/>
        <w:jc w:val="both"/>
        <w:rPr>
          <w:sz w:val="36"/>
          <w:vertAlign w:val="subscript"/>
          <w:lang w:val="de-DE"/>
        </w:rPr>
      </w:pPr>
    </w:p>
    <w:p w:rsidR="00D84040" w:rsidRPr="00B1397E" w:rsidRDefault="00D84040" w:rsidP="00D15D14">
      <w:pPr>
        <w:spacing w:after="120" w:line="240" w:lineRule="atLeast"/>
        <w:jc w:val="both"/>
        <w:rPr>
          <w:sz w:val="36"/>
          <w:vertAlign w:val="subscript"/>
          <w:lang w:val="de-DE"/>
        </w:rPr>
      </w:pPr>
    </w:p>
    <w:p w:rsidR="001F6B76" w:rsidRPr="00B1397E" w:rsidRDefault="001F6B76" w:rsidP="00D15D14">
      <w:pPr>
        <w:pStyle w:val="Inhaltsverzeichnisberschrift"/>
        <w:spacing w:before="0" w:after="240" w:line="240" w:lineRule="atLeast"/>
        <w:jc w:val="both"/>
        <w:rPr>
          <w:lang w:val="de-DE"/>
        </w:rPr>
      </w:pPr>
    </w:p>
    <w:p w:rsidR="001F6B76" w:rsidRPr="00B1397E" w:rsidRDefault="001F6B76" w:rsidP="00D15D14">
      <w:pPr>
        <w:pStyle w:val="Inhaltsverzeichnisberschrift"/>
        <w:spacing w:before="0" w:after="240" w:line="240" w:lineRule="atLeast"/>
        <w:jc w:val="both"/>
        <w:rPr>
          <w:lang w:val="de-DE"/>
        </w:rPr>
      </w:pPr>
    </w:p>
    <w:p w:rsidR="001F6B76" w:rsidRPr="00B1397E" w:rsidRDefault="001F6B76" w:rsidP="00D15D14">
      <w:pPr>
        <w:jc w:val="both"/>
        <w:rPr>
          <w:lang w:val="de-DE"/>
        </w:rPr>
      </w:pPr>
    </w:p>
    <w:p w:rsidR="001F6B76" w:rsidRPr="00B1397E" w:rsidRDefault="001F6B76" w:rsidP="00D15D14">
      <w:pPr>
        <w:pStyle w:val="Inhaltsverzeichnisberschrift"/>
        <w:spacing w:before="0" w:after="240" w:line="240" w:lineRule="atLeast"/>
        <w:jc w:val="both"/>
        <w:rPr>
          <w:lang w:val="de-DE"/>
        </w:rPr>
      </w:pPr>
    </w:p>
    <w:p w:rsidR="00AF6A77" w:rsidRPr="00B1397E" w:rsidRDefault="001F6B76" w:rsidP="00D15D14">
      <w:pPr>
        <w:pStyle w:val="Inhaltsverzeichnisberschrift"/>
        <w:spacing w:before="0" w:after="240" w:line="240" w:lineRule="atLeast"/>
        <w:rPr>
          <w:lang w:val="de-DE"/>
        </w:rPr>
      </w:pPr>
      <w:r w:rsidRPr="00B1397E">
        <w:rPr>
          <w:sz w:val="24"/>
          <w:szCs w:val="24"/>
          <w:lang w:val="de-DE"/>
        </w:rPr>
        <w:t xml:space="preserve">Stand: </w:t>
      </w:r>
      <w:r w:rsidR="00D117D6">
        <w:rPr>
          <w:sz w:val="24"/>
          <w:szCs w:val="24"/>
          <w:lang w:val="de-DE"/>
        </w:rPr>
        <w:t>März</w:t>
      </w:r>
      <w:r w:rsidR="004100C9">
        <w:rPr>
          <w:sz w:val="24"/>
          <w:szCs w:val="24"/>
          <w:lang w:val="de-DE"/>
        </w:rPr>
        <w:t xml:space="preserve"> 2016</w:t>
      </w:r>
      <w:r w:rsidR="00D117D6">
        <w:rPr>
          <w:sz w:val="24"/>
          <w:szCs w:val="24"/>
          <w:lang w:val="de-DE"/>
        </w:rPr>
        <w:tab/>
      </w:r>
      <w:r w:rsidR="00D117D6">
        <w:rPr>
          <w:sz w:val="24"/>
          <w:szCs w:val="24"/>
          <w:lang w:val="de-DE"/>
        </w:rPr>
        <w:tab/>
      </w:r>
      <w:r w:rsidR="00D117D6">
        <w:rPr>
          <w:sz w:val="24"/>
          <w:szCs w:val="24"/>
          <w:lang w:val="de-DE"/>
        </w:rPr>
        <w:tab/>
      </w:r>
      <w:r w:rsidR="00D117D6">
        <w:rPr>
          <w:sz w:val="24"/>
          <w:szCs w:val="24"/>
          <w:lang w:val="de-DE"/>
        </w:rPr>
        <w:tab/>
      </w:r>
      <w:r w:rsidR="00D117D6">
        <w:rPr>
          <w:sz w:val="24"/>
          <w:szCs w:val="24"/>
          <w:lang w:val="de-DE"/>
        </w:rPr>
        <w:tab/>
      </w:r>
      <w:r w:rsidR="00D117D6">
        <w:rPr>
          <w:sz w:val="24"/>
          <w:szCs w:val="24"/>
          <w:lang w:val="de-DE"/>
        </w:rPr>
        <w:tab/>
      </w:r>
      <w:r w:rsidR="00D117D6">
        <w:rPr>
          <w:sz w:val="24"/>
          <w:szCs w:val="24"/>
          <w:lang w:val="de-DE"/>
        </w:rPr>
        <w:tab/>
      </w:r>
      <w:r w:rsidR="00D117D6">
        <w:rPr>
          <w:sz w:val="24"/>
          <w:szCs w:val="24"/>
          <w:lang w:val="de-DE"/>
        </w:rPr>
        <w:tab/>
      </w:r>
      <w:r w:rsidR="00D117D6">
        <w:rPr>
          <w:sz w:val="24"/>
          <w:szCs w:val="24"/>
          <w:lang w:val="de-DE"/>
        </w:rPr>
        <w:tab/>
        <w:t>Version 1.</w:t>
      </w:r>
      <w:r w:rsidR="00472A74">
        <w:rPr>
          <w:sz w:val="24"/>
          <w:szCs w:val="24"/>
          <w:lang w:val="de-DE"/>
        </w:rPr>
        <w:t>0</w:t>
      </w:r>
      <w:r w:rsidR="00DB2ED9" w:rsidRPr="00B1397E">
        <w:rPr>
          <w:lang w:val="de-DE"/>
        </w:rPr>
        <w:br w:type="page"/>
      </w:r>
      <w:r w:rsidR="00AF6A77" w:rsidRPr="00B1397E">
        <w:rPr>
          <w:lang w:val="de-DE"/>
        </w:rPr>
        <w:lastRenderedPageBreak/>
        <w:t>Inhalt</w:t>
      </w:r>
    </w:p>
    <w:p w:rsidR="00F04028" w:rsidRDefault="00BA1B08">
      <w:pPr>
        <w:pStyle w:val="Verzeichnis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lang w:val="de-DE" w:eastAsia="de-DE" w:bidi="ar-SA"/>
        </w:rPr>
      </w:pPr>
      <w:r w:rsidRPr="00B1397E">
        <w:rPr>
          <w:lang w:val="de-DE"/>
        </w:rPr>
        <w:fldChar w:fldCharType="begin"/>
      </w:r>
      <w:r w:rsidR="003A57A1" w:rsidRPr="00B1397E">
        <w:rPr>
          <w:lang w:val="de-DE"/>
        </w:rPr>
        <w:instrText xml:space="preserve"> TOC \o "1-4" \h \z \u </w:instrText>
      </w:r>
      <w:r w:rsidRPr="00B1397E">
        <w:rPr>
          <w:lang w:val="de-DE"/>
        </w:rPr>
        <w:fldChar w:fldCharType="separate"/>
      </w:r>
      <w:hyperlink w:anchor="_Toc446149745" w:history="1">
        <w:r w:rsidR="00F04028" w:rsidRPr="00DA2BFC">
          <w:rPr>
            <w:rStyle w:val="Hyperlink"/>
            <w:noProof/>
            <w:lang w:val="de-DE"/>
          </w:rPr>
          <w:t>Hinweis zur Verwendung dieses Testkonzeptes</w:t>
        </w:r>
        <w:r w:rsidR="00F040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04028">
          <w:rPr>
            <w:noProof/>
            <w:webHidden/>
          </w:rPr>
          <w:instrText xml:space="preserve"> PAGEREF _Toc446149745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0402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04028" w:rsidRDefault="00BA1B08">
      <w:pPr>
        <w:pStyle w:val="Verzeichnis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lang w:val="de-DE" w:eastAsia="de-DE" w:bidi="ar-SA"/>
        </w:rPr>
      </w:pPr>
      <w:hyperlink w:anchor="_Toc446149746" w:history="1">
        <w:r w:rsidR="00F04028" w:rsidRPr="00DA2BFC">
          <w:rPr>
            <w:rStyle w:val="Hyperlink"/>
            <w:noProof/>
            <w:lang w:val="de-DE"/>
          </w:rPr>
          <w:t>Einleitung</w:t>
        </w:r>
        <w:r w:rsidR="00F040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04028">
          <w:rPr>
            <w:noProof/>
            <w:webHidden/>
          </w:rPr>
          <w:instrText xml:space="preserve"> PAGEREF _Toc446149746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0402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04028" w:rsidRDefault="00BA1B08">
      <w:pPr>
        <w:pStyle w:val="Verzeichnis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lang w:val="de-DE" w:eastAsia="de-DE" w:bidi="ar-SA"/>
        </w:rPr>
      </w:pPr>
      <w:hyperlink w:anchor="_Toc446149747" w:history="1">
        <w:r w:rsidR="00F04028" w:rsidRPr="00DA2BFC">
          <w:rPr>
            <w:rStyle w:val="Hyperlink"/>
            <w:noProof/>
            <w:lang w:val="de-DE"/>
          </w:rPr>
          <w:t>Testvoraussetzungen und -umfang</w:t>
        </w:r>
        <w:r w:rsidR="00F040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04028">
          <w:rPr>
            <w:noProof/>
            <w:webHidden/>
          </w:rPr>
          <w:instrText xml:space="preserve"> PAGEREF _Toc446149747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0402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04028" w:rsidRDefault="00BA1B08">
      <w:pPr>
        <w:pStyle w:val="Verzeichnis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lang w:val="de-DE" w:eastAsia="de-DE" w:bidi="ar-SA"/>
        </w:rPr>
      </w:pPr>
      <w:hyperlink w:anchor="_Toc446149748" w:history="1">
        <w:r w:rsidR="00F04028" w:rsidRPr="00DA2BFC">
          <w:rPr>
            <w:rStyle w:val="Hyperlink"/>
            <w:noProof/>
            <w:lang w:val="de-DE"/>
          </w:rPr>
          <w:t>Testvorbereitung</w:t>
        </w:r>
        <w:r w:rsidR="00F040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04028">
          <w:rPr>
            <w:noProof/>
            <w:webHidden/>
          </w:rPr>
          <w:instrText xml:space="preserve"> PAGEREF _Toc446149748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0402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04028" w:rsidRDefault="00BA1B08">
      <w:pPr>
        <w:pStyle w:val="Verzeichnis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lang w:val="de-DE" w:eastAsia="de-DE" w:bidi="ar-SA"/>
        </w:rPr>
      </w:pPr>
      <w:hyperlink w:anchor="_Toc446149749" w:history="1">
        <w:r w:rsidR="00F04028" w:rsidRPr="00DA2BFC">
          <w:rPr>
            <w:rStyle w:val="Hyperlink"/>
            <w:noProof/>
            <w:lang w:val="de-DE"/>
          </w:rPr>
          <w:t>Testdurchführung und -dokumentation</w:t>
        </w:r>
        <w:r w:rsidR="00F040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04028">
          <w:rPr>
            <w:noProof/>
            <w:webHidden/>
          </w:rPr>
          <w:instrText xml:space="preserve"> PAGEREF _Toc446149749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0402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04028" w:rsidRDefault="00BA1B08">
      <w:pPr>
        <w:pStyle w:val="Verzeichnis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lang w:val="de-DE" w:eastAsia="de-DE" w:bidi="ar-SA"/>
        </w:rPr>
      </w:pPr>
      <w:hyperlink w:anchor="_Toc446149750" w:history="1">
        <w:r w:rsidR="00F04028" w:rsidRPr="00DA2BFC">
          <w:rPr>
            <w:rStyle w:val="Hyperlink"/>
            <w:noProof/>
            <w:lang w:val="de-DE"/>
          </w:rPr>
          <w:t>Testabschluss</w:t>
        </w:r>
        <w:r w:rsidR="00F040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04028">
          <w:rPr>
            <w:noProof/>
            <w:webHidden/>
          </w:rPr>
          <w:instrText xml:space="preserve"> PAGEREF _Toc446149750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04028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04028" w:rsidRDefault="00BA1B08">
      <w:pPr>
        <w:pStyle w:val="Verzeichnis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lang w:val="de-DE" w:eastAsia="de-DE" w:bidi="ar-SA"/>
        </w:rPr>
      </w:pPr>
      <w:hyperlink w:anchor="_Toc446149751" w:history="1">
        <w:r w:rsidR="00F04028" w:rsidRPr="00DA2BFC">
          <w:rPr>
            <w:rStyle w:val="Hyperlink"/>
            <w:noProof/>
            <w:lang w:val="de-DE"/>
          </w:rPr>
          <w:t>Testfälle</w:t>
        </w:r>
        <w:r w:rsidR="00F040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04028">
          <w:rPr>
            <w:noProof/>
            <w:webHidden/>
          </w:rPr>
          <w:instrText xml:space="preserve"> PAGEREF _Toc446149751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04028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F04028" w:rsidRDefault="00BA1B08">
      <w:pPr>
        <w:pStyle w:val="Verzeichnis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lang w:val="de-DE" w:eastAsia="de-DE" w:bidi="ar-SA"/>
        </w:rPr>
      </w:pPr>
      <w:hyperlink w:anchor="_Toc446149752" w:history="1">
        <w:r w:rsidR="00F04028" w:rsidRPr="00DA2BFC">
          <w:rPr>
            <w:rStyle w:val="Hyperlink"/>
            <w:noProof/>
            <w:lang w:val="de-DE"/>
          </w:rPr>
          <w:t>Meldung des Trägers der Grundsicherung zur Verpflichtung</w:t>
        </w:r>
        <w:r w:rsidR="00F040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04028">
          <w:rPr>
            <w:noProof/>
            <w:webHidden/>
          </w:rPr>
          <w:instrText xml:space="preserve"> PAGEREF _Toc446149752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04028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F04028" w:rsidRDefault="00BA1B08">
      <w:pPr>
        <w:pStyle w:val="Verzeichnis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lang w:val="de-DE" w:eastAsia="de-DE" w:bidi="ar-SA"/>
        </w:rPr>
      </w:pPr>
      <w:hyperlink w:anchor="_Toc446149753" w:history="1">
        <w:r w:rsidR="00F04028" w:rsidRPr="00DA2BFC">
          <w:rPr>
            <w:rStyle w:val="Hyperlink"/>
            <w:noProof/>
            <w:lang w:val="de-DE"/>
          </w:rPr>
          <w:t>Einfache Kommunikation – keine Dublette</w:t>
        </w:r>
        <w:r w:rsidR="00F040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04028">
          <w:rPr>
            <w:noProof/>
            <w:webHidden/>
          </w:rPr>
          <w:instrText xml:space="preserve"> PAGEREF _Toc446149753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04028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F04028" w:rsidRDefault="00BA1B08">
      <w:pPr>
        <w:pStyle w:val="Verzeichnis4"/>
        <w:tabs>
          <w:tab w:val="left" w:pos="1931"/>
          <w:tab w:val="right" w:leader="dot" w:pos="9628"/>
        </w:tabs>
        <w:rPr>
          <w:rFonts w:asciiTheme="minorHAnsi" w:eastAsiaTheme="minorEastAsia" w:hAnsiTheme="minorHAnsi" w:cstheme="minorBidi"/>
          <w:noProof/>
          <w:lang w:val="de-DE" w:eastAsia="de-DE" w:bidi="ar-SA"/>
        </w:rPr>
      </w:pPr>
      <w:hyperlink w:anchor="_Toc446149754" w:history="1">
        <w:r w:rsidR="00F04028" w:rsidRPr="00DA2BFC">
          <w:rPr>
            <w:rStyle w:val="Hyperlink"/>
            <w:noProof/>
            <w:lang w:val="de-DE"/>
          </w:rPr>
          <w:t>M(TGS)1-1</w:t>
        </w:r>
        <w:r w:rsidR="00F04028">
          <w:rPr>
            <w:rFonts w:asciiTheme="minorHAnsi" w:eastAsiaTheme="minorEastAsia" w:hAnsiTheme="minorHAnsi" w:cstheme="minorBidi"/>
            <w:noProof/>
            <w:lang w:val="de-DE" w:eastAsia="de-DE" w:bidi="ar-SA"/>
          </w:rPr>
          <w:tab/>
        </w:r>
        <w:r w:rsidR="00F04028" w:rsidRPr="00DA2BFC">
          <w:rPr>
            <w:rStyle w:val="Hyperlink"/>
            <w:noProof/>
            <w:lang w:val="de-DE"/>
          </w:rPr>
          <w:t>Testfall: Teilnahmeverpflichtung übermitteln</w:t>
        </w:r>
        <w:r w:rsidR="00F040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04028">
          <w:rPr>
            <w:noProof/>
            <w:webHidden/>
          </w:rPr>
          <w:instrText xml:space="preserve"> PAGEREF _Toc446149754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04028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F04028" w:rsidRDefault="00BA1B08">
      <w:pPr>
        <w:pStyle w:val="Verzeichnis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lang w:val="de-DE" w:eastAsia="de-DE" w:bidi="ar-SA"/>
        </w:rPr>
      </w:pPr>
      <w:hyperlink w:anchor="_Toc446149755" w:history="1">
        <w:r w:rsidR="00F04028" w:rsidRPr="00DA2BFC">
          <w:rPr>
            <w:rStyle w:val="Hyperlink"/>
            <w:noProof/>
            <w:lang w:val="de-DE"/>
          </w:rPr>
          <w:t>Kommunikation bei Vorliegen einer Dublette</w:t>
        </w:r>
        <w:r w:rsidR="00F040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04028">
          <w:rPr>
            <w:noProof/>
            <w:webHidden/>
          </w:rPr>
          <w:instrText xml:space="preserve"> PAGEREF _Toc446149755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04028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F04028" w:rsidRDefault="00BA1B08">
      <w:pPr>
        <w:pStyle w:val="Verzeichnis4"/>
        <w:tabs>
          <w:tab w:val="left" w:pos="1931"/>
          <w:tab w:val="right" w:leader="dot" w:pos="9628"/>
        </w:tabs>
        <w:rPr>
          <w:rFonts w:asciiTheme="minorHAnsi" w:eastAsiaTheme="minorEastAsia" w:hAnsiTheme="minorHAnsi" w:cstheme="minorBidi"/>
          <w:noProof/>
          <w:lang w:val="de-DE" w:eastAsia="de-DE" w:bidi="ar-SA"/>
        </w:rPr>
      </w:pPr>
      <w:hyperlink w:anchor="_Toc446149756" w:history="1">
        <w:r w:rsidR="00F04028" w:rsidRPr="00DA2BFC">
          <w:rPr>
            <w:rStyle w:val="Hyperlink"/>
            <w:noProof/>
            <w:lang w:val="de-DE"/>
          </w:rPr>
          <w:t>M(TGS)2-1</w:t>
        </w:r>
        <w:r w:rsidR="00F04028">
          <w:rPr>
            <w:rFonts w:asciiTheme="minorHAnsi" w:eastAsiaTheme="minorEastAsia" w:hAnsiTheme="minorHAnsi" w:cstheme="minorBidi"/>
            <w:noProof/>
            <w:lang w:val="de-DE" w:eastAsia="de-DE" w:bidi="ar-SA"/>
          </w:rPr>
          <w:tab/>
        </w:r>
        <w:r w:rsidR="00F04028" w:rsidRPr="00DA2BFC">
          <w:rPr>
            <w:rStyle w:val="Hyperlink"/>
            <w:noProof/>
            <w:lang w:val="de-DE"/>
          </w:rPr>
          <w:t>Testfall: Rückmeldung Dublette / Personenidentität (Schlüssel 17001)</w:t>
        </w:r>
        <w:r w:rsidR="00F040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04028">
          <w:rPr>
            <w:noProof/>
            <w:webHidden/>
          </w:rPr>
          <w:instrText xml:space="preserve"> PAGEREF _Toc446149756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04028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F04028" w:rsidRDefault="00BA1B08">
      <w:pPr>
        <w:pStyle w:val="Verzeichnis4"/>
        <w:tabs>
          <w:tab w:val="left" w:pos="1931"/>
          <w:tab w:val="right" w:leader="dot" w:pos="9628"/>
        </w:tabs>
        <w:rPr>
          <w:rFonts w:asciiTheme="minorHAnsi" w:eastAsiaTheme="minorEastAsia" w:hAnsiTheme="minorHAnsi" w:cstheme="minorBidi"/>
          <w:noProof/>
          <w:lang w:val="de-DE" w:eastAsia="de-DE" w:bidi="ar-SA"/>
        </w:rPr>
      </w:pPr>
      <w:hyperlink w:anchor="_Toc446149757" w:history="1">
        <w:r w:rsidR="00F04028" w:rsidRPr="00DA2BFC">
          <w:rPr>
            <w:rStyle w:val="Hyperlink"/>
            <w:noProof/>
            <w:lang w:val="de-DE"/>
          </w:rPr>
          <w:t>M(TGS)2-2</w:t>
        </w:r>
        <w:r w:rsidR="00F04028">
          <w:rPr>
            <w:rFonts w:asciiTheme="minorHAnsi" w:eastAsiaTheme="minorEastAsia" w:hAnsiTheme="minorHAnsi" w:cstheme="minorBidi"/>
            <w:noProof/>
            <w:lang w:val="de-DE" w:eastAsia="de-DE" w:bidi="ar-SA"/>
          </w:rPr>
          <w:tab/>
        </w:r>
        <w:r w:rsidR="00F04028" w:rsidRPr="00DA2BFC">
          <w:rPr>
            <w:rStyle w:val="Hyperlink"/>
            <w:noProof/>
            <w:lang w:val="de-DE"/>
          </w:rPr>
          <w:t>Testfall: Rückmeldung Dublette / zufällige Namensgleichheit</w:t>
        </w:r>
        <w:r w:rsidR="00F040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04028">
          <w:rPr>
            <w:noProof/>
            <w:webHidden/>
          </w:rPr>
          <w:instrText xml:space="preserve"> PAGEREF _Toc446149757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04028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F04028" w:rsidRDefault="00BA1B08">
      <w:pPr>
        <w:pStyle w:val="Verzeichnis4"/>
        <w:tabs>
          <w:tab w:val="left" w:pos="1931"/>
          <w:tab w:val="right" w:leader="dot" w:pos="9628"/>
        </w:tabs>
        <w:rPr>
          <w:rFonts w:asciiTheme="minorHAnsi" w:eastAsiaTheme="minorEastAsia" w:hAnsiTheme="minorHAnsi" w:cstheme="minorBidi"/>
          <w:noProof/>
          <w:lang w:val="de-DE" w:eastAsia="de-DE" w:bidi="ar-SA"/>
        </w:rPr>
      </w:pPr>
      <w:hyperlink w:anchor="_Toc446149758" w:history="1">
        <w:r w:rsidR="00F04028" w:rsidRPr="00DA2BFC">
          <w:rPr>
            <w:rStyle w:val="Hyperlink"/>
            <w:noProof/>
            <w:lang w:val="de-DE"/>
          </w:rPr>
          <w:t>M(TGS)2-3</w:t>
        </w:r>
        <w:r w:rsidR="00F04028">
          <w:rPr>
            <w:rFonts w:asciiTheme="minorHAnsi" w:eastAsiaTheme="minorEastAsia" w:hAnsiTheme="minorHAnsi" w:cstheme="minorBidi"/>
            <w:noProof/>
            <w:lang w:val="de-DE" w:eastAsia="de-DE" w:bidi="ar-SA"/>
          </w:rPr>
          <w:tab/>
        </w:r>
        <w:r w:rsidR="00F04028" w:rsidRPr="00DA2BFC">
          <w:rPr>
            <w:rStyle w:val="Hyperlink"/>
            <w:noProof/>
            <w:lang w:val="de-DE"/>
          </w:rPr>
          <w:t>Testfall: Rückmeldung Dublette / Teilnehmeridentifizierung über BAMF-Kennziffer</w:t>
        </w:r>
        <w:r w:rsidR="00F040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04028">
          <w:rPr>
            <w:noProof/>
            <w:webHidden/>
          </w:rPr>
          <w:instrText xml:space="preserve"> PAGEREF _Toc446149758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04028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F04028" w:rsidRDefault="00BA1B08">
      <w:pPr>
        <w:pStyle w:val="Verzeichnis4"/>
        <w:tabs>
          <w:tab w:val="left" w:pos="1931"/>
          <w:tab w:val="right" w:leader="dot" w:pos="9628"/>
        </w:tabs>
        <w:rPr>
          <w:rFonts w:asciiTheme="minorHAnsi" w:eastAsiaTheme="minorEastAsia" w:hAnsiTheme="minorHAnsi" w:cstheme="minorBidi"/>
          <w:noProof/>
          <w:lang w:val="de-DE" w:eastAsia="de-DE" w:bidi="ar-SA"/>
        </w:rPr>
      </w:pPr>
      <w:hyperlink w:anchor="_Toc446149759" w:history="1">
        <w:r w:rsidR="00F04028" w:rsidRPr="00DA2BFC">
          <w:rPr>
            <w:rStyle w:val="Hyperlink"/>
            <w:noProof/>
            <w:lang w:val="de-DE"/>
          </w:rPr>
          <w:t>M(TGS)2-4</w:t>
        </w:r>
        <w:r w:rsidR="00F04028">
          <w:rPr>
            <w:rFonts w:asciiTheme="minorHAnsi" w:eastAsiaTheme="minorEastAsia" w:hAnsiTheme="minorHAnsi" w:cstheme="minorBidi"/>
            <w:noProof/>
            <w:lang w:val="de-DE" w:eastAsia="de-DE" w:bidi="ar-SA"/>
          </w:rPr>
          <w:tab/>
        </w:r>
        <w:r w:rsidR="00F04028" w:rsidRPr="00DA2BFC">
          <w:rPr>
            <w:rStyle w:val="Hyperlink"/>
            <w:noProof/>
            <w:lang w:val="de-DE"/>
          </w:rPr>
          <w:t>Testfall: Rückmeldung Verpflichtung nicht möglich/ Ablehnungsgrund Teilnehmer hat bereits teilgenommen (Schlüssel 17050)</w:t>
        </w:r>
        <w:r w:rsidR="00F040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04028">
          <w:rPr>
            <w:noProof/>
            <w:webHidden/>
          </w:rPr>
          <w:instrText xml:space="preserve"> PAGEREF _Toc446149759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04028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F04028" w:rsidRDefault="00BA1B08">
      <w:pPr>
        <w:pStyle w:val="Verzeichnis4"/>
        <w:tabs>
          <w:tab w:val="left" w:pos="1931"/>
          <w:tab w:val="right" w:leader="dot" w:pos="9628"/>
        </w:tabs>
        <w:rPr>
          <w:rFonts w:asciiTheme="minorHAnsi" w:eastAsiaTheme="minorEastAsia" w:hAnsiTheme="minorHAnsi" w:cstheme="minorBidi"/>
          <w:noProof/>
          <w:lang w:val="de-DE" w:eastAsia="de-DE" w:bidi="ar-SA"/>
        </w:rPr>
      </w:pPr>
      <w:hyperlink w:anchor="_Toc446149760" w:history="1">
        <w:r w:rsidR="00F04028" w:rsidRPr="00DA2BFC">
          <w:rPr>
            <w:rStyle w:val="Hyperlink"/>
            <w:noProof/>
            <w:lang w:val="de-DE"/>
          </w:rPr>
          <w:t>M(TGS)2-5</w:t>
        </w:r>
        <w:r w:rsidR="00F04028">
          <w:rPr>
            <w:rFonts w:asciiTheme="minorHAnsi" w:eastAsiaTheme="minorEastAsia" w:hAnsiTheme="minorHAnsi" w:cstheme="minorBidi"/>
            <w:noProof/>
            <w:lang w:val="de-DE" w:eastAsia="de-DE" w:bidi="ar-SA"/>
          </w:rPr>
          <w:tab/>
        </w:r>
        <w:r w:rsidR="00F04028" w:rsidRPr="00DA2BFC">
          <w:rPr>
            <w:rStyle w:val="Hyperlink"/>
            <w:noProof/>
            <w:lang w:val="de-DE"/>
          </w:rPr>
          <w:t>Testfall: Rückmeldung Verpflichtung nicht möglich/ Ablehnungsgrund Teilnehmer ist bereits verpflichtet (Schlüssel 17109)</w:t>
        </w:r>
        <w:r w:rsidR="00F040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04028">
          <w:rPr>
            <w:noProof/>
            <w:webHidden/>
          </w:rPr>
          <w:instrText xml:space="preserve"> PAGEREF _Toc446149760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04028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F04028" w:rsidRDefault="00BA1B08">
      <w:pPr>
        <w:pStyle w:val="Verzeichnis4"/>
        <w:tabs>
          <w:tab w:val="left" w:pos="1931"/>
          <w:tab w:val="right" w:leader="dot" w:pos="9628"/>
        </w:tabs>
        <w:rPr>
          <w:rFonts w:asciiTheme="minorHAnsi" w:eastAsiaTheme="minorEastAsia" w:hAnsiTheme="minorHAnsi" w:cstheme="minorBidi"/>
          <w:noProof/>
          <w:lang w:val="de-DE" w:eastAsia="de-DE" w:bidi="ar-SA"/>
        </w:rPr>
      </w:pPr>
      <w:hyperlink w:anchor="_Toc446149761" w:history="1">
        <w:r w:rsidR="00F04028" w:rsidRPr="00DA2BFC">
          <w:rPr>
            <w:rStyle w:val="Hyperlink"/>
            <w:noProof/>
            <w:lang w:val="de-DE"/>
          </w:rPr>
          <w:t>M(TGS)2-6</w:t>
        </w:r>
        <w:r w:rsidR="00F04028">
          <w:rPr>
            <w:rFonts w:asciiTheme="minorHAnsi" w:eastAsiaTheme="minorEastAsia" w:hAnsiTheme="minorHAnsi" w:cstheme="minorBidi"/>
            <w:noProof/>
            <w:lang w:val="de-DE" w:eastAsia="de-DE" w:bidi="ar-SA"/>
          </w:rPr>
          <w:tab/>
        </w:r>
        <w:r w:rsidR="00F04028" w:rsidRPr="00DA2BFC">
          <w:rPr>
            <w:rStyle w:val="Hyperlink"/>
            <w:noProof/>
            <w:lang w:val="de-DE"/>
          </w:rPr>
          <w:t>Testfall: Rückmeldung Verpflichtung nicht möglich/ Ablehnungsgrund Person ist Spätaussiedler (Schlüssel 17110)</w:t>
        </w:r>
        <w:r w:rsidR="00F040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04028">
          <w:rPr>
            <w:noProof/>
            <w:webHidden/>
          </w:rPr>
          <w:instrText xml:space="preserve"> PAGEREF _Toc446149761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04028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F04028" w:rsidRDefault="00BA1B08">
      <w:pPr>
        <w:pStyle w:val="Verzeichnis4"/>
        <w:tabs>
          <w:tab w:val="left" w:pos="1931"/>
          <w:tab w:val="right" w:leader="dot" w:pos="9628"/>
        </w:tabs>
        <w:rPr>
          <w:rFonts w:asciiTheme="minorHAnsi" w:eastAsiaTheme="minorEastAsia" w:hAnsiTheme="minorHAnsi" w:cstheme="minorBidi"/>
          <w:noProof/>
          <w:lang w:val="de-DE" w:eastAsia="de-DE" w:bidi="ar-SA"/>
        </w:rPr>
      </w:pPr>
      <w:hyperlink w:anchor="_Toc446149762" w:history="1">
        <w:r w:rsidR="00F04028" w:rsidRPr="00DA2BFC">
          <w:rPr>
            <w:rStyle w:val="Hyperlink"/>
            <w:noProof/>
            <w:lang w:val="de-DE"/>
          </w:rPr>
          <w:t>M(TGS)2-7</w:t>
        </w:r>
        <w:r w:rsidR="00F04028">
          <w:rPr>
            <w:rFonts w:asciiTheme="minorHAnsi" w:eastAsiaTheme="minorEastAsia" w:hAnsiTheme="minorHAnsi" w:cstheme="minorBidi"/>
            <w:noProof/>
            <w:lang w:val="de-DE" w:eastAsia="de-DE" w:bidi="ar-SA"/>
          </w:rPr>
          <w:tab/>
        </w:r>
        <w:r w:rsidR="00F04028" w:rsidRPr="00DA2BFC">
          <w:rPr>
            <w:rStyle w:val="Hyperlink"/>
            <w:noProof/>
            <w:lang w:val="de-DE"/>
          </w:rPr>
          <w:t>Testfall: Rückmeldung Verpflichtung nicht möglich/ Ablehnungsgrund Person hat deutsche Staatsangehörigkeit (Schlüssel 17112)</w:t>
        </w:r>
        <w:r w:rsidR="00F040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04028">
          <w:rPr>
            <w:noProof/>
            <w:webHidden/>
          </w:rPr>
          <w:instrText xml:space="preserve"> PAGEREF _Toc446149762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04028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F04028" w:rsidRDefault="00BA1B08">
      <w:pPr>
        <w:pStyle w:val="Verzeichnis4"/>
        <w:tabs>
          <w:tab w:val="left" w:pos="1931"/>
          <w:tab w:val="right" w:leader="dot" w:pos="9628"/>
        </w:tabs>
        <w:rPr>
          <w:rFonts w:asciiTheme="minorHAnsi" w:eastAsiaTheme="minorEastAsia" w:hAnsiTheme="minorHAnsi" w:cstheme="minorBidi"/>
          <w:noProof/>
          <w:lang w:val="de-DE" w:eastAsia="de-DE" w:bidi="ar-SA"/>
        </w:rPr>
      </w:pPr>
      <w:hyperlink w:anchor="_Toc446149763" w:history="1">
        <w:r w:rsidR="00F04028" w:rsidRPr="00DA2BFC">
          <w:rPr>
            <w:rStyle w:val="Hyperlink"/>
            <w:noProof/>
            <w:lang w:val="de-DE"/>
          </w:rPr>
          <w:t>M(TGS)2-8</w:t>
        </w:r>
        <w:r w:rsidR="00F04028">
          <w:rPr>
            <w:rFonts w:asciiTheme="minorHAnsi" w:eastAsiaTheme="minorEastAsia" w:hAnsiTheme="minorHAnsi" w:cstheme="minorBidi"/>
            <w:noProof/>
            <w:lang w:val="de-DE" w:eastAsia="de-DE" w:bidi="ar-SA"/>
          </w:rPr>
          <w:tab/>
        </w:r>
        <w:r w:rsidR="00F04028" w:rsidRPr="00DA2BFC">
          <w:rPr>
            <w:rStyle w:val="Hyperlink"/>
            <w:noProof/>
            <w:lang w:val="de-DE"/>
          </w:rPr>
          <w:t>Testfall: Rückmeldung Ablösen einer Berechtigung</w:t>
        </w:r>
        <w:r w:rsidR="00F040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04028">
          <w:rPr>
            <w:noProof/>
            <w:webHidden/>
          </w:rPr>
          <w:instrText xml:space="preserve"> PAGEREF _Toc446149763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04028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F04028" w:rsidRDefault="00BA1B08">
      <w:pPr>
        <w:pStyle w:val="Verzeichnis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lang w:val="de-DE" w:eastAsia="de-DE" w:bidi="ar-SA"/>
        </w:rPr>
      </w:pPr>
      <w:hyperlink w:anchor="_Toc446149764" w:history="1">
        <w:r w:rsidR="00F04028" w:rsidRPr="00DA2BFC">
          <w:rPr>
            <w:rStyle w:val="Hyperlink"/>
            <w:noProof/>
            <w:lang w:val="de-DE"/>
          </w:rPr>
          <w:t>Übernahme einer Verpflichtung der Ausländerbehörde durch einen Träger der Grundsicherung</w:t>
        </w:r>
        <w:r w:rsidR="00F040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04028">
          <w:rPr>
            <w:noProof/>
            <w:webHidden/>
          </w:rPr>
          <w:instrText xml:space="preserve"> PAGEREF _Toc446149764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04028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F04028" w:rsidRDefault="00BA1B08">
      <w:pPr>
        <w:pStyle w:val="Verzeichnis4"/>
        <w:tabs>
          <w:tab w:val="left" w:pos="1931"/>
          <w:tab w:val="right" w:leader="dot" w:pos="9628"/>
        </w:tabs>
        <w:rPr>
          <w:rFonts w:asciiTheme="minorHAnsi" w:eastAsiaTheme="minorEastAsia" w:hAnsiTheme="minorHAnsi" w:cstheme="minorBidi"/>
          <w:noProof/>
          <w:lang w:val="de-DE" w:eastAsia="de-DE" w:bidi="ar-SA"/>
        </w:rPr>
      </w:pPr>
      <w:hyperlink w:anchor="_Toc446149765" w:history="1">
        <w:r w:rsidR="00F04028" w:rsidRPr="00DA2BFC">
          <w:rPr>
            <w:rStyle w:val="Hyperlink"/>
            <w:noProof/>
            <w:lang w:val="de-DE"/>
          </w:rPr>
          <w:t>M(TGS)3-1</w:t>
        </w:r>
        <w:r w:rsidR="00F04028">
          <w:rPr>
            <w:rFonts w:asciiTheme="minorHAnsi" w:eastAsiaTheme="minorEastAsia" w:hAnsiTheme="minorHAnsi" w:cstheme="minorBidi"/>
            <w:noProof/>
            <w:lang w:val="de-DE" w:eastAsia="de-DE" w:bidi="ar-SA"/>
          </w:rPr>
          <w:tab/>
        </w:r>
        <w:r w:rsidR="00F04028" w:rsidRPr="00DA2BFC">
          <w:rPr>
            <w:rStyle w:val="Hyperlink"/>
            <w:noProof/>
            <w:lang w:val="de-DE"/>
          </w:rPr>
          <w:t>Testfall: Übernahme der Verpflichtung einer Ausländerbehörde</w:t>
        </w:r>
        <w:r w:rsidR="00F040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04028">
          <w:rPr>
            <w:noProof/>
            <w:webHidden/>
          </w:rPr>
          <w:instrText xml:space="preserve"> PAGEREF _Toc446149765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04028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F04028" w:rsidRDefault="00BA1B08">
      <w:pPr>
        <w:pStyle w:val="Verzeichnis4"/>
        <w:tabs>
          <w:tab w:val="left" w:pos="1931"/>
          <w:tab w:val="right" w:leader="dot" w:pos="9628"/>
        </w:tabs>
        <w:rPr>
          <w:rFonts w:asciiTheme="minorHAnsi" w:eastAsiaTheme="minorEastAsia" w:hAnsiTheme="minorHAnsi" w:cstheme="minorBidi"/>
          <w:noProof/>
          <w:lang w:val="de-DE" w:eastAsia="de-DE" w:bidi="ar-SA"/>
        </w:rPr>
      </w:pPr>
      <w:hyperlink w:anchor="_Toc446149766" w:history="1">
        <w:r w:rsidR="00F04028" w:rsidRPr="00DA2BFC">
          <w:rPr>
            <w:rStyle w:val="Hyperlink"/>
            <w:noProof/>
            <w:lang w:val="de-DE"/>
          </w:rPr>
          <w:t>M(TGS)3-2</w:t>
        </w:r>
        <w:r w:rsidR="00F04028">
          <w:rPr>
            <w:rFonts w:asciiTheme="minorHAnsi" w:eastAsiaTheme="minorEastAsia" w:hAnsiTheme="minorHAnsi" w:cstheme="minorBidi"/>
            <w:noProof/>
            <w:lang w:val="de-DE" w:eastAsia="de-DE" w:bidi="ar-SA"/>
          </w:rPr>
          <w:tab/>
        </w:r>
        <w:r w:rsidR="00F04028" w:rsidRPr="00DA2BFC">
          <w:rPr>
            <w:rStyle w:val="Hyperlink"/>
            <w:noProof/>
            <w:lang w:val="de-DE"/>
          </w:rPr>
          <w:t>Testfall: Übernahme der Verpflichtung einer Ausländerbehörde / Übernahme nicht möglich, da keine Verpflichtung vorliegt</w:t>
        </w:r>
        <w:r w:rsidR="00F040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04028">
          <w:rPr>
            <w:noProof/>
            <w:webHidden/>
          </w:rPr>
          <w:instrText xml:space="preserve"> PAGEREF _Toc446149766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04028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F04028" w:rsidRDefault="00BA1B08">
      <w:pPr>
        <w:pStyle w:val="Verzeichnis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lang w:val="de-DE" w:eastAsia="de-DE" w:bidi="ar-SA"/>
        </w:rPr>
      </w:pPr>
      <w:hyperlink w:anchor="_Toc446149767" w:history="1">
        <w:r w:rsidR="00F04028" w:rsidRPr="00DA2BFC">
          <w:rPr>
            <w:rStyle w:val="Hyperlink"/>
            <w:noProof/>
            <w:lang w:val="de-DE"/>
          </w:rPr>
          <w:t>Auskunftsersuchen der Träger der Grundsicherung</w:t>
        </w:r>
        <w:r w:rsidR="00F040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04028">
          <w:rPr>
            <w:noProof/>
            <w:webHidden/>
          </w:rPr>
          <w:instrText xml:space="preserve"> PAGEREF _Toc446149767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04028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F04028" w:rsidRDefault="00BA1B08">
      <w:pPr>
        <w:pStyle w:val="Verzeichnis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lang w:val="de-DE" w:eastAsia="de-DE" w:bidi="ar-SA"/>
        </w:rPr>
      </w:pPr>
      <w:hyperlink w:anchor="_Toc446149768" w:history="1">
        <w:r w:rsidR="00F04028" w:rsidRPr="00DA2BFC">
          <w:rPr>
            <w:rStyle w:val="Hyperlink"/>
            <w:noProof/>
            <w:lang w:val="de-DE"/>
          </w:rPr>
          <w:t>Auskunftsersuchen zum Vorliegen einer Berechtigung bzw. Verpflichtung</w:t>
        </w:r>
        <w:r w:rsidR="00F040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04028">
          <w:rPr>
            <w:noProof/>
            <w:webHidden/>
          </w:rPr>
          <w:instrText xml:space="preserve"> PAGEREF _Toc446149768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04028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F04028" w:rsidRDefault="00BA1B08">
      <w:pPr>
        <w:pStyle w:val="Verzeichnis4"/>
        <w:tabs>
          <w:tab w:val="left" w:pos="1931"/>
          <w:tab w:val="right" w:leader="dot" w:pos="9628"/>
        </w:tabs>
        <w:rPr>
          <w:rFonts w:asciiTheme="minorHAnsi" w:eastAsiaTheme="minorEastAsia" w:hAnsiTheme="minorHAnsi" w:cstheme="minorBidi"/>
          <w:noProof/>
          <w:lang w:val="de-DE" w:eastAsia="de-DE" w:bidi="ar-SA"/>
        </w:rPr>
      </w:pPr>
      <w:hyperlink w:anchor="_Toc446149769" w:history="1">
        <w:r w:rsidR="00F04028" w:rsidRPr="00DA2BFC">
          <w:rPr>
            <w:rStyle w:val="Hyperlink"/>
            <w:noProof/>
            <w:lang w:val="de-DE"/>
          </w:rPr>
          <w:t>M(TGS)4-1</w:t>
        </w:r>
        <w:r w:rsidR="00F04028">
          <w:rPr>
            <w:rFonts w:asciiTheme="minorHAnsi" w:eastAsiaTheme="minorEastAsia" w:hAnsiTheme="minorHAnsi" w:cstheme="minorBidi"/>
            <w:noProof/>
            <w:lang w:val="de-DE" w:eastAsia="de-DE" w:bidi="ar-SA"/>
          </w:rPr>
          <w:tab/>
        </w:r>
        <w:r w:rsidR="00F04028" w:rsidRPr="00DA2BFC">
          <w:rPr>
            <w:rStyle w:val="Hyperlink"/>
            <w:noProof/>
            <w:lang w:val="de-DE"/>
          </w:rPr>
          <w:t>Testfall: Auskunft vorliegende Berechtigung bzw. Verpflichtung / Personenidentität</w:t>
        </w:r>
        <w:r w:rsidR="00F040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04028">
          <w:rPr>
            <w:noProof/>
            <w:webHidden/>
          </w:rPr>
          <w:instrText xml:space="preserve"> PAGEREF _Toc446149769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04028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F04028" w:rsidRDefault="00BA1B08">
      <w:pPr>
        <w:pStyle w:val="Verzeichnis4"/>
        <w:tabs>
          <w:tab w:val="left" w:pos="1931"/>
          <w:tab w:val="right" w:leader="dot" w:pos="9628"/>
        </w:tabs>
        <w:rPr>
          <w:rFonts w:asciiTheme="minorHAnsi" w:eastAsiaTheme="minorEastAsia" w:hAnsiTheme="minorHAnsi" w:cstheme="minorBidi"/>
          <w:noProof/>
          <w:lang w:val="de-DE" w:eastAsia="de-DE" w:bidi="ar-SA"/>
        </w:rPr>
      </w:pPr>
      <w:hyperlink w:anchor="_Toc446149770" w:history="1">
        <w:r w:rsidR="00F04028" w:rsidRPr="00DA2BFC">
          <w:rPr>
            <w:rStyle w:val="Hyperlink"/>
            <w:noProof/>
            <w:lang w:val="de-DE"/>
          </w:rPr>
          <w:t>M(TGS)4-2</w:t>
        </w:r>
        <w:r w:rsidR="00F04028">
          <w:rPr>
            <w:rFonts w:asciiTheme="minorHAnsi" w:eastAsiaTheme="minorEastAsia" w:hAnsiTheme="minorHAnsi" w:cstheme="minorBidi"/>
            <w:noProof/>
            <w:lang w:val="de-DE" w:eastAsia="de-DE" w:bidi="ar-SA"/>
          </w:rPr>
          <w:tab/>
        </w:r>
        <w:r w:rsidR="00F04028" w:rsidRPr="00DA2BFC">
          <w:rPr>
            <w:rStyle w:val="Hyperlink"/>
            <w:noProof/>
            <w:lang w:val="de-DE"/>
          </w:rPr>
          <w:t>Testfall: Auskunft vorliegende Berechtigung bzw. Verpflichtung / zufällige Namensgleichheit</w:t>
        </w:r>
        <w:r w:rsidR="00F040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04028">
          <w:rPr>
            <w:noProof/>
            <w:webHidden/>
          </w:rPr>
          <w:instrText xml:space="preserve"> PAGEREF _Toc446149770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04028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F04028" w:rsidRDefault="00BA1B08">
      <w:pPr>
        <w:pStyle w:val="Verzeichnis4"/>
        <w:tabs>
          <w:tab w:val="left" w:pos="1931"/>
          <w:tab w:val="right" w:leader="dot" w:pos="9628"/>
        </w:tabs>
        <w:rPr>
          <w:rFonts w:asciiTheme="minorHAnsi" w:eastAsiaTheme="minorEastAsia" w:hAnsiTheme="minorHAnsi" w:cstheme="minorBidi"/>
          <w:noProof/>
          <w:lang w:val="de-DE" w:eastAsia="de-DE" w:bidi="ar-SA"/>
        </w:rPr>
      </w:pPr>
      <w:hyperlink w:anchor="_Toc446149771" w:history="1">
        <w:r w:rsidR="00F04028" w:rsidRPr="00DA2BFC">
          <w:rPr>
            <w:rStyle w:val="Hyperlink"/>
            <w:noProof/>
            <w:lang w:val="de-DE"/>
          </w:rPr>
          <w:t>M(TGS)4-3</w:t>
        </w:r>
        <w:r w:rsidR="00F04028">
          <w:rPr>
            <w:rFonts w:asciiTheme="minorHAnsi" w:eastAsiaTheme="minorEastAsia" w:hAnsiTheme="minorHAnsi" w:cstheme="minorBidi"/>
            <w:noProof/>
            <w:lang w:val="de-DE" w:eastAsia="de-DE" w:bidi="ar-SA"/>
          </w:rPr>
          <w:tab/>
        </w:r>
        <w:r w:rsidR="00F04028" w:rsidRPr="00DA2BFC">
          <w:rPr>
            <w:rStyle w:val="Hyperlink"/>
            <w:noProof/>
            <w:lang w:val="de-DE"/>
          </w:rPr>
          <w:t>Testfall: Auskunft vorliegende Berechtigung bzw. Verpflichtung / Teilnehmeridentifizierung über BAMF-Kennziffer</w:t>
        </w:r>
        <w:r w:rsidR="00F040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04028">
          <w:rPr>
            <w:noProof/>
            <w:webHidden/>
          </w:rPr>
          <w:instrText xml:space="preserve"> PAGEREF _Toc446149771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04028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F04028" w:rsidRDefault="00BA1B08">
      <w:pPr>
        <w:pStyle w:val="Verzeichnis4"/>
        <w:tabs>
          <w:tab w:val="left" w:pos="1931"/>
          <w:tab w:val="right" w:leader="dot" w:pos="9628"/>
        </w:tabs>
        <w:rPr>
          <w:rFonts w:asciiTheme="minorHAnsi" w:eastAsiaTheme="minorEastAsia" w:hAnsiTheme="minorHAnsi" w:cstheme="minorBidi"/>
          <w:noProof/>
          <w:lang w:val="de-DE" w:eastAsia="de-DE" w:bidi="ar-SA"/>
        </w:rPr>
      </w:pPr>
      <w:hyperlink w:anchor="_Toc446149772" w:history="1">
        <w:r w:rsidR="00F04028" w:rsidRPr="00DA2BFC">
          <w:rPr>
            <w:rStyle w:val="Hyperlink"/>
            <w:noProof/>
            <w:lang w:val="de-DE"/>
          </w:rPr>
          <w:t>M(TGS)4-4</w:t>
        </w:r>
        <w:r w:rsidR="00F04028">
          <w:rPr>
            <w:rFonts w:asciiTheme="minorHAnsi" w:eastAsiaTheme="minorEastAsia" w:hAnsiTheme="minorHAnsi" w:cstheme="minorBidi"/>
            <w:noProof/>
            <w:lang w:val="de-DE" w:eastAsia="de-DE" w:bidi="ar-SA"/>
          </w:rPr>
          <w:tab/>
        </w:r>
        <w:r w:rsidR="00F04028" w:rsidRPr="00DA2BFC">
          <w:rPr>
            <w:rStyle w:val="Hyperlink"/>
            <w:noProof/>
            <w:lang w:val="de-DE"/>
          </w:rPr>
          <w:t>Testfall: Auskunft vorliegende Berechtigung bzw. Verpflichtung / nicht möglich</w:t>
        </w:r>
        <w:r w:rsidR="00F040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04028">
          <w:rPr>
            <w:noProof/>
            <w:webHidden/>
          </w:rPr>
          <w:instrText xml:space="preserve"> PAGEREF _Toc446149772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04028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F04028" w:rsidRDefault="00BA1B08">
      <w:pPr>
        <w:pStyle w:val="Verzeichnis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lang w:val="de-DE" w:eastAsia="de-DE" w:bidi="ar-SA"/>
        </w:rPr>
      </w:pPr>
      <w:hyperlink w:anchor="_Toc446149773" w:history="1">
        <w:r w:rsidR="00F04028" w:rsidRPr="00DA2BFC">
          <w:rPr>
            <w:rStyle w:val="Hyperlink"/>
            <w:noProof/>
            <w:lang w:val="de-DE"/>
          </w:rPr>
          <w:t>Auskunftsersuchen zur Anmeldung bzw. Kursteilnahme Verpflichteter</w:t>
        </w:r>
        <w:r w:rsidR="00F040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04028">
          <w:rPr>
            <w:noProof/>
            <w:webHidden/>
          </w:rPr>
          <w:instrText xml:space="preserve"> PAGEREF _Toc446149773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04028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F04028" w:rsidRDefault="00BA1B08">
      <w:pPr>
        <w:pStyle w:val="Verzeichnis4"/>
        <w:tabs>
          <w:tab w:val="left" w:pos="1931"/>
          <w:tab w:val="right" w:leader="dot" w:pos="9628"/>
        </w:tabs>
        <w:rPr>
          <w:rFonts w:asciiTheme="minorHAnsi" w:eastAsiaTheme="minorEastAsia" w:hAnsiTheme="minorHAnsi" w:cstheme="minorBidi"/>
          <w:noProof/>
          <w:lang w:val="de-DE" w:eastAsia="de-DE" w:bidi="ar-SA"/>
        </w:rPr>
      </w:pPr>
      <w:hyperlink w:anchor="_Toc446149774" w:history="1">
        <w:r w:rsidR="00F04028" w:rsidRPr="00DA2BFC">
          <w:rPr>
            <w:rStyle w:val="Hyperlink"/>
            <w:noProof/>
            <w:lang w:val="de-DE"/>
          </w:rPr>
          <w:t>M(TGS)5-1</w:t>
        </w:r>
        <w:r w:rsidR="00F04028">
          <w:rPr>
            <w:rFonts w:asciiTheme="minorHAnsi" w:eastAsiaTheme="minorEastAsia" w:hAnsiTheme="minorHAnsi" w:cstheme="minorBidi"/>
            <w:noProof/>
            <w:lang w:val="de-DE" w:eastAsia="de-DE" w:bidi="ar-SA"/>
          </w:rPr>
          <w:tab/>
        </w:r>
        <w:r w:rsidR="00F04028" w:rsidRPr="00DA2BFC">
          <w:rPr>
            <w:rStyle w:val="Hyperlink"/>
            <w:noProof/>
            <w:lang w:val="de-DE"/>
          </w:rPr>
          <w:t>Testfall: Auskunft Anmeldung bzw. Kursteilnahme Verpflichteter</w:t>
        </w:r>
        <w:r w:rsidR="00F040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04028">
          <w:rPr>
            <w:noProof/>
            <w:webHidden/>
          </w:rPr>
          <w:instrText xml:space="preserve"> PAGEREF _Toc446149774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04028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F04028" w:rsidRDefault="00BA1B08">
      <w:pPr>
        <w:pStyle w:val="Verzeichnis4"/>
        <w:tabs>
          <w:tab w:val="left" w:pos="1931"/>
          <w:tab w:val="right" w:leader="dot" w:pos="9628"/>
        </w:tabs>
        <w:rPr>
          <w:rFonts w:asciiTheme="minorHAnsi" w:eastAsiaTheme="minorEastAsia" w:hAnsiTheme="minorHAnsi" w:cstheme="minorBidi"/>
          <w:noProof/>
          <w:lang w:val="de-DE" w:eastAsia="de-DE" w:bidi="ar-SA"/>
        </w:rPr>
      </w:pPr>
      <w:hyperlink w:anchor="_Toc446149775" w:history="1">
        <w:r w:rsidR="00F04028" w:rsidRPr="00DA2BFC">
          <w:rPr>
            <w:rStyle w:val="Hyperlink"/>
            <w:noProof/>
            <w:lang w:val="de-DE"/>
          </w:rPr>
          <w:t>M(TGS)5-2</w:t>
        </w:r>
        <w:r w:rsidR="00F04028">
          <w:rPr>
            <w:rFonts w:asciiTheme="minorHAnsi" w:eastAsiaTheme="minorEastAsia" w:hAnsiTheme="minorHAnsi" w:cstheme="minorBidi"/>
            <w:noProof/>
            <w:lang w:val="de-DE" w:eastAsia="de-DE" w:bidi="ar-SA"/>
          </w:rPr>
          <w:tab/>
        </w:r>
        <w:r w:rsidR="00F04028" w:rsidRPr="00DA2BFC">
          <w:rPr>
            <w:rStyle w:val="Hyperlink"/>
            <w:noProof/>
            <w:lang w:val="de-DE"/>
          </w:rPr>
          <w:t>Testfall: Auskunft Anmeldung bzw. Kursteilnahme / Auskunft nicht möglich</w:t>
        </w:r>
        <w:r w:rsidR="00F040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04028">
          <w:rPr>
            <w:noProof/>
            <w:webHidden/>
          </w:rPr>
          <w:instrText xml:space="preserve"> PAGEREF _Toc446149775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04028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F04028" w:rsidRDefault="00BA1B08">
      <w:pPr>
        <w:pStyle w:val="Verzeichnis4"/>
        <w:tabs>
          <w:tab w:val="left" w:pos="1931"/>
          <w:tab w:val="right" w:leader="dot" w:pos="9628"/>
        </w:tabs>
        <w:rPr>
          <w:rFonts w:asciiTheme="minorHAnsi" w:eastAsiaTheme="minorEastAsia" w:hAnsiTheme="minorHAnsi" w:cstheme="minorBidi"/>
          <w:noProof/>
          <w:lang w:val="de-DE" w:eastAsia="de-DE" w:bidi="ar-SA"/>
        </w:rPr>
      </w:pPr>
      <w:hyperlink w:anchor="_Toc446149776" w:history="1">
        <w:r w:rsidR="00F04028" w:rsidRPr="00DA2BFC">
          <w:rPr>
            <w:rStyle w:val="Hyperlink"/>
            <w:noProof/>
            <w:lang w:val="de-DE"/>
          </w:rPr>
          <w:t>M(TGS)5-3</w:t>
        </w:r>
        <w:r w:rsidR="00F04028">
          <w:rPr>
            <w:rFonts w:asciiTheme="minorHAnsi" w:eastAsiaTheme="minorEastAsia" w:hAnsiTheme="minorHAnsi" w:cstheme="minorBidi"/>
            <w:noProof/>
            <w:lang w:val="de-DE" w:eastAsia="de-DE" w:bidi="ar-SA"/>
          </w:rPr>
          <w:tab/>
        </w:r>
        <w:r w:rsidR="00F04028" w:rsidRPr="00DA2BFC">
          <w:rPr>
            <w:rStyle w:val="Hyperlink"/>
            <w:noProof/>
            <w:lang w:val="de-DE"/>
          </w:rPr>
          <w:t>Testfall: Auskunft Anmeldung bzw. Kursteilnahme / Auskunft nicht möglich, da TGS nicht selbst verpflichtet hat und ABH-Verpflichtung nicht übernommen wurde</w:t>
        </w:r>
        <w:r w:rsidR="00F040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04028">
          <w:rPr>
            <w:noProof/>
            <w:webHidden/>
          </w:rPr>
          <w:instrText xml:space="preserve"> PAGEREF _Toc446149776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04028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F04028" w:rsidRDefault="00BA1B08">
      <w:pPr>
        <w:pStyle w:val="Verzeichnis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lang w:val="de-DE" w:eastAsia="de-DE" w:bidi="ar-SA"/>
        </w:rPr>
      </w:pPr>
      <w:hyperlink w:anchor="_Toc446149777" w:history="1">
        <w:r w:rsidR="00F04028" w:rsidRPr="00DA2BFC">
          <w:rPr>
            <w:rStyle w:val="Hyperlink"/>
            <w:noProof/>
            <w:lang w:val="de-DE"/>
          </w:rPr>
          <w:t>Verkürzung der Gültigkeit einer TGS-Verpflichtung</w:t>
        </w:r>
        <w:r w:rsidR="00F040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04028">
          <w:rPr>
            <w:noProof/>
            <w:webHidden/>
          </w:rPr>
          <w:instrText xml:space="preserve"> PAGEREF _Toc446149777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04028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F04028" w:rsidRDefault="00BA1B08">
      <w:pPr>
        <w:pStyle w:val="Verzeichnis4"/>
        <w:tabs>
          <w:tab w:val="left" w:pos="1931"/>
          <w:tab w:val="right" w:leader="dot" w:pos="9628"/>
        </w:tabs>
        <w:rPr>
          <w:rFonts w:asciiTheme="minorHAnsi" w:eastAsiaTheme="minorEastAsia" w:hAnsiTheme="minorHAnsi" w:cstheme="minorBidi"/>
          <w:noProof/>
          <w:lang w:val="de-DE" w:eastAsia="de-DE" w:bidi="ar-SA"/>
        </w:rPr>
      </w:pPr>
      <w:hyperlink w:anchor="_Toc446149778" w:history="1">
        <w:r w:rsidR="00F04028" w:rsidRPr="00DA2BFC">
          <w:rPr>
            <w:rStyle w:val="Hyperlink"/>
            <w:noProof/>
            <w:lang w:val="de-DE"/>
          </w:rPr>
          <w:t>M(TGS)6-1</w:t>
        </w:r>
        <w:r w:rsidR="00F04028">
          <w:rPr>
            <w:rFonts w:asciiTheme="minorHAnsi" w:eastAsiaTheme="minorEastAsia" w:hAnsiTheme="minorHAnsi" w:cstheme="minorBidi"/>
            <w:noProof/>
            <w:lang w:val="de-DE" w:eastAsia="de-DE" w:bidi="ar-SA"/>
          </w:rPr>
          <w:tab/>
        </w:r>
        <w:r w:rsidR="00F04028" w:rsidRPr="00DA2BFC">
          <w:rPr>
            <w:rStyle w:val="Hyperlink"/>
            <w:noProof/>
            <w:lang w:val="de-DE"/>
          </w:rPr>
          <w:t>Testfall: Verkürzung Gültigkeit TGS-Verpflichtung möglich</w:t>
        </w:r>
        <w:r w:rsidR="00F040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04028">
          <w:rPr>
            <w:noProof/>
            <w:webHidden/>
          </w:rPr>
          <w:instrText xml:space="preserve"> PAGEREF _Toc446149778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04028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F04028" w:rsidRDefault="00BA1B08">
      <w:pPr>
        <w:pStyle w:val="Verzeichnis4"/>
        <w:tabs>
          <w:tab w:val="left" w:pos="1931"/>
          <w:tab w:val="right" w:leader="dot" w:pos="9628"/>
        </w:tabs>
        <w:rPr>
          <w:rFonts w:asciiTheme="minorHAnsi" w:eastAsiaTheme="minorEastAsia" w:hAnsiTheme="minorHAnsi" w:cstheme="minorBidi"/>
          <w:noProof/>
          <w:lang w:val="de-DE" w:eastAsia="de-DE" w:bidi="ar-SA"/>
        </w:rPr>
      </w:pPr>
      <w:hyperlink w:anchor="_Toc446149779" w:history="1">
        <w:r w:rsidR="00F04028" w:rsidRPr="00DA2BFC">
          <w:rPr>
            <w:rStyle w:val="Hyperlink"/>
            <w:noProof/>
            <w:lang w:val="de-DE"/>
          </w:rPr>
          <w:t>M(TGS)6-2</w:t>
        </w:r>
        <w:r w:rsidR="00F04028">
          <w:rPr>
            <w:rFonts w:asciiTheme="minorHAnsi" w:eastAsiaTheme="minorEastAsia" w:hAnsiTheme="minorHAnsi" w:cstheme="minorBidi"/>
            <w:noProof/>
            <w:lang w:val="de-DE" w:eastAsia="de-DE" w:bidi="ar-SA"/>
          </w:rPr>
          <w:tab/>
        </w:r>
        <w:r w:rsidR="00F04028" w:rsidRPr="00DA2BFC">
          <w:rPr>
            <w:rStyle w:val="Hyperlink"/>
            <w:noProof/>
            <w:lang w:val="de-DE"/>
          </w:rPr>
          <w:t>Testfall: Verkürzung Gültigkeit TGS-Verpflichtung nicht möglich, Datum außerhalb des Verpflichtungszeitraumes (Schlüssel 17512)</w:t>
        </w:r>
        <w:r w:rsidR="00F040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04028">
          <w:rPr>
            <w:noProof/>
            <w:webHidden/>
          </w:rPr>
          <w:instrText xml:space="preserve"> PAGEREF _Toc446149779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04028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F04028" w:rsidRDefault="00BA1B08">
      <w:pPr>
        <w:pStyle w:val="Verzeichnis4"/>
        <w:tabs>
          <w:tab w:val="left" w:pos="1931"/>
          <w:tab w:val="right" w:leader="dot" w:pos="9628"/>
        </w:tabs>
        <w:rPr>
          <w:rFonts w:asciiTheme="minorHAnsi" w:eastAsiaTheme="minorEastAsia" w:hAnsiTheme="minorHAnsi" w:cstheme="minorBidi"/>
          <w:noProof/>
          <w:lang w:val="de-DE" w:eastAsia="de-DE" w:bidi="ar-SA"/>
        </w:rPr>
      </w:pPr>
      <w:hyperlink w:anchor="_Toc446149780" w:history="1">
        <w:r w:rsidR="00F04028" w:rsidRPr="00DA2BFC">
          <w:rPr>
            <w:rStyle w:val="Hyperlink"/>
            <w:noProof/>
            <w:lang w:val="de-DE"/>
          </w:rPr>
          <w:t>M(TGS)6-3</w:t>
        </w:r>
        <w:r w:rsidR="00F04028">
          <w:rPr>
            <w:rFonts w:asciiTheme="minorHAnsi" w:eastAsiaTheme="minorEastAsia" w:hAnsiTheme="minorHAnsi" w:cstheme="minorBidi"/>
            <w:noProof/>
            <w:lang w:val="de-DE" w:eastAsia="de-DE" w:bidi="ar-SA"/>
          </w:rPr>
          <w:tab/>
        </w:r>
        <w:r w:rsidR="00F04028" w:rsidRPr="00DA2BFC">
          <w:rPr>
            <w:rStyle w:val="Hyperlink"/>
            <w:noProof/>
            <w:lang w:val="de-DE"/>
          </w:rPr>
          <w:t>Testfall: Verkürzung Gültigkeit TGS-Verpflichtung nicht möglich, keine Verpflichtung (Schlüssel 17511)</w:t>
        </w:r>
        <w:r w:rsidR="00F040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04028">
          <w:rPr>
            <w:noProof/>
            <w:webHidden/>
          </w:rPr>
          <w:instrText xml:space="preserve"> PAGEREF _Toc446149780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04028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F04028" w:rsidRDefault="00BA1B08">
      <w:pPr>
        <w:pStyle w:val="Verzeichnis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lang w:val="de-DE" w:eastAsia="de-DE" w:bidi="ar-SA"/>
        </w:rPr>
      </w:pPr>
      <w:hyperlink w:anchor="_Toc446149781" w:history="1">
        <w:r w:rsidR="00F04028" w:rsidRPr="00DA2BFC">
          <w:rPr>
            <w:rStyle w:val="Hyperlink"/>
            <w:noProof/>
            <w:lang w:val="de-DE"/>
          </w:rPr>
          <w:t>Anlage 1 – Muster Testdokumentation</w:t>
        </w:r>
        <w:r w:rsidR="00F040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04028">
          <w:rPr>
            <w:noProof/>
            <w:webHidden/>
          </w:rPr>
          <w:instrText xml:space="preserve"> PAGEREF _Toc446149781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04028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F04028" w:rsidRDefault="00BA1B08">
      <w:pPr>
        <w:pStyle w:val="Verzeichnis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lang w:val="de-DE" w:eastAsia="de-DE" w:bidi="ar-SA"/>
        </w:rPr>
      </w:pPr>
      <w:hyperlink w:anchor="_Toc446149782" w:history="1">
        <w:r w:rsidR="00F04028" w:rsidRPr="00DA2BFC">
          <w:rPr>
            <w:rStyle w:val="Hyperlink"/>
            <w:noProof/>
            <w:lang w:val="de-DE"/>
          </w:rPr>
          <w:t>Anlage 2 – Abdeckungsmatrix</w:t>
        </w:r>
        <w:r w:rsidR="00F040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04028">
          <w:rPr>
            <w:noProof/>
            <w:webHidden/>
          </w:rPr>
          <w:instrText xml:space="preserve"> PAGEREF _Toc446149782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04028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AF6A77" w:rsidRPr="00B1397E" w:rsidRDefault="00BA1B08" w:rsidP="00D15D14">
      <w:pPr>
        <w:spacing w:after="120" w:line="240" w:lineRule="atLeast"/>
        <w:jc w:val="both"/>
        <w:rPr>
          <w:lang w:val="de-DE"/>
        </w:rPr>
      </w:pPr>
      <w:r w:rsidRPr="00B1397E">
        <w:rPr>
          <w:lang w:val="de-DE"/>
        </w:rPr>
        <w:fldChar w:fldCharType="end"/>
      </w:r>
    </w:p>
    <w:p w:rsidR="00AF6A77" w:rsidRPr="00B1397E" w:rsidRDefault="00AF6A77" w:rsidP="00D15D14">
      <w:pPr>
        <w:spacing w:after="120" w:line="240" w:lineRule="atLeast"/>
        <w:jc w:val="both"/>
        <w:rPr>
          <w:sz w:val="36"/>
          <w:vertAlign w:val="subscript"/>
          <w:lang w:val="de-DE"/>
        </w:rPr>
      </w:pPr>
    </w:p>
    <w:p w:rsidR="002B745E" w:rsidRDefault="003E6054" w:rsidP="002B745E">
      <w:pPr>
        <w:pStyle w:val="berschrift1"/>
        <w:rPr>
          <w:lang w:val="de-DE"/>
        </w:rPr>
      </w:pPr>
      <w:r w:rsidRPr="00B1397E">
        <w:rPr>
          <w:vertAlign w:val="subscript"/>
          <w:lang w:val="de-DE"/>
        </w:rPr>
        <w:br w:type="page"/>
      </w:r>
      <w:bookmarkStart w:id="22" w:name="_Toc446149745"/>
      <w:bookmarkStart w:id="23" w:name="_Toc340654407"/>
      <w:r w:rsidR="002B745E">
        <w:rPr>
          <w:lang w:val="de-DE"/>
        </w:rPr>
        <w:lastRenderedPageBreak/>
        <w:t>Hinweis zur Verwendung dieses Testkonzeptes</w:t>
      </w:r>
      <w:bookmarkEnd w:id="22"/>
    </w:p>
    <w:p w:rsidR="002B745E" w:rsidRDefault="002B745E" w:rsidP="007E4FE6">
      <w:pPr>
        <w:jc w:val="both"/>
        <w:rPr>
          <w:lang w:val="de-DE"/>
        </w:rPr>
      </w:pPr>
      <w:r w:rsidRPr="002B745E">
        <w:rPr>
          <w:lang w:val="de-DE"/>
        </w:rPr>
        <w:t xml:space="preserve">Das vorliegende fachliche Testkonzept wurde zur Sicherstellung eines einheitlichen Testverfahrens für den Online-Anschluss der </w:t>
      </w:r>
      <w:r w:rsidR="00E03B85">
        <w:rPr>
          <w:lang w:val="de-DE"/>
        </w:rPr>
        <w:t>Träger der Grundsicherung</w:t>
      </w:r>
      <w:r w:rsidR="006C3B45">
        <w:rPr>
          <w:lang w:val="de-DE"/>
        </w:rPr>
        <w:t xml:space="preserve"> (TGS)</w:t>
      </w:r>
      <w:r w:rsidR="00E03B85">
        <w:rPr>
          <w:lang w:val="de-DE"/>
        </w:rPr>
        <w:t xml:space="preserve"> an den </w:t>
      </w:r>
      <w:r w:rsidR="007C2104">
        <w:rPr>
          <w:lang w:val="de-DE"/>
        </w:rPr>
        <w:t>Standard XAusländer</w:t>
      </w:r>
      <w:r w:rsidRPr="002B745E">
        <w:rPr>
          <w:lang w:val="de-DE"/>
        </w:rPr>
        <w:t xml:space="preserve"> vom </w:t>
      </w:r>
      <w:r w:rsidR="006C3B45">
        <w:rPr>
          <w:lang w:val="de-DE"/>
        </w:rPr>
        <w:t>Bundesamt für Migration und Flüchtlinge (</w:t>
      </w:r>
      <w:r w:rsidRPr="002B745E">
        <w:rPr>
          <w:lang w:val="de-DE"/>
        </w:rPr>
        <w:t>BAMF</w:t>
      </w:r>
      <w:r w:rsidR="006C3B45">
        <w:rPr>
          <w:lang w:val="de-DE"/>
        </w:rPr>
        <w:t>)</w:t>
      </w:r>
      <w:r w:rsidRPr="002B745E">
        <w:rPr>
          <w:lang w:val="de-DE"/>
        </w:rPr>
        <w:t xml:space="preserve"> herausgegeben. </w:t>
      </w:r>
      <w:r w:rsidR="0086714D">
        <w:rPr>
          <w:lang w:val="de-DE"/>
        </w:rPr>
        <w:t>Hierbei ist zu beachten, dass in einer ersten Stufe die Bundesagentur für Arbeit</w:t>
      </w:r>
      <w:r w:rsidR="006C3B45">
        <w:rPr>
          <w:lang w:val="de-DE"/>
        </w:rPr>
        <w:t xml:space="preserve"> (BA)</w:t>
      </w:r>
      <w:r w:rsidR="0086714D">
        <w:rPr>
          <w:lang w:val="de-DE"/>
        </w:rPr>
        <w:t xml:space="preserve"> mit ihren Jobcentern angeschlossen wird. Weitere Stufen mit Optionsko</w:t>
      </w:r>
      <w:r w:rsidR="0086714D">
        <w:rPr>
          <w:lang w:val="de-DE"/>
        </w:rPr>
        <w:t>m</w:t>
      </w:r>
      <w:r w:rsidR="0086714D">
        <w:rPr>
          <w:lang w:val="de-DE"/>
        </w:rPr>
        <w:t>munen und deren IT-Dienstleistern sind nicht ausgeschlossen. Daher ist dieses Testkonzept für weitere A</w:t>
      </w:r>
      <w:r w:rsidR="0086714D">
        <w:rPr>
          <w:lang w:val="de-DE"/>
        </w:rPr>
        <w:t>n</w:t>
      </w:r>
      <w:r w:rsidR="0086714D">
        <w:rPr>
          <w:lang w:val="de-DE"/>
        </w:rPr>
        <w:t>schlussstufen offen formuliert.</w:t>
      </w:r>
    </w:p>
    <w:p w:rsidR="002B745E" w:rsidRPr="002B745E" w:rsidRDefault="002B745E" w:rsidP="007E4FE6">
      <w:pPr>
        <w:jc w:val="both"/>
        <w:rPr>
          <w:lang w:val="de-DE"/>
        </w:rPr>
      </w:pPr>
      <w:r w:rsidRPr="002B745E">
        <w:rPr>
          <w:lang w:val="de-DE"/>
        </w:rPr>
        <w:t>Das Dokument oder einzelne Inhalte können auch</w:t>
      </w:r>
      <w:r w:rsidRPr="002B745E">
        <w:rPr>
          <w:color w:val="1F497D"/>
          <w:lang w:val="de-DE"/>
        </w:rPr>
        <w:t xml:space="preserve"> </w:t>
      </w:r>
      <w:r w:rsidRPr="002B745E">
        <w:rPr>
          <w:lang w:val="de-DE"/>
        </w:rPr>
        <w:t>für darüberhinausgehende Zwecke (z. B. für auf die Fac</w:t>
      </w:r>
      <w:r w:rsidRPr="002B745E">
        <w:rPr>
          <w:lang w:val="de-DE"/>
        </w:rPr>
        <w:t>h</w:t>
      </w:r>
      <w:r w:rsidRPr="002B745E">
        <w:rPr>
          <w:lang w:val="de-DE"/>
        </w:rPr>
        <w:t xml:space="preserve">anwendung bezogene Schulungs- bzw. Einweisungszwecke) verwendet werden. </w:t>
      </w:r>
    </w:p>
    <w:p w:rsidR="002B745E" w:rsidRDefault="002B745E" w:rsidP="007E4FE6">
      <w:pPr>
        <w:jc w:val="both"/>
        <w:rPr>
          <w:lang w:val="de-DE"/>
        </w:rPr>
      </w:pPr>
      <w:r w:rsidRPr="002B745E">
        <w:rPr>
          <w:lang w:val="de-DE"/>
        </w:rPr>
        <w:t>Wenn von dieser Möglichkeit Gebrauch gemacht wird, sind alle Hinweise auf das BAMF als Verfasser zu entfernen.</w:t>
      </w:r>
    </w:p>
    <w:p w:rsidR="003E6054" w:rsidRDefault="003E6054" w:rsidP="00D15D14">
      <w:pPr>
        <w:pStyle w:val="berschrift1"/>
        <w:spacing w:before="0" w:after="120" w:line="240" w:lineRule="atLeast"/>
        <w:jc w:val="both"/>
        <w:rPr>
          <w:lang w:val="de-DE"/>
        </w:rPr>
      </w:pPr>
      <w:bookmarkStart w:id="24" w:name="_Toc446149746"/>
      <w:r w:rsidRPr="00B1397E">
        <w:rPr>
          <w:lang w:val="de-DE"/>
        </w:rPr>
        <w:t>Einleitung</w:t>
      </w:r>
      <w:bookmarkEnd w:id="23"/>
      <w:bookmarkEnd w:id="24"/>
    </w:p>
    <w:p w:rsidR="00E03B85" w:rsidRDefault="00E03B85" w:rsidP="00E03B85">
      <w:pPr>
        <w:jc w:val="both"/>
        <w:rPr>
          <w:lang w:val="de-DE"/>
        </w:rPr>
      </w:pPr>
      <w:r>
        <w:rPr>
          <w:lang w:val="de-DE"/>
        </w:rPr>
        <w:t>XAusländer</w:t>
      </w:r>
      <w:r w:rsidRPr="00ED60F3">
        <w:rPr>
          <w:lang w:val="de-DE"/>
        </w:rPr>
        <w:t xml:space="preserve"> hat das Ziel, einen Standard für den Austausch von Daten im gesamten Ausländerwesen</w:t>
      </w:r>
      <w:r>
        <w:rPr>
          <w:lang w:val="de-DE"/>
        </w:rPr>
        <w:t xml:space="preserve"> </w:t>
      </w:r>
      <w:r w:rsidRPr="00ED60F3">
        <w:rPr>
          <w:lang w:val="de-DE"/>
        </w:rPr>
        <w:t>zu en</w:t>
      </w:r>
      <w:r w:rsidRPr="00ED60F3">
        <w:rPr>
          <w:lang w:val="de-DE"/>
        </w:rPr>
        <w:t>t</w:t>
      </w:r>
      <w:r w:rsidRPr="00ED60F3">
        <w:rPr>
          <w:lang w:val="de-DE"/>
        </w:rPr>
        <w:t>wickeln. Dadurch soll der Austausch zwischen den Behörden erleichtert, die Neuerfassung von</w:t>
      </w:r>
      <w:r>
        <w:rPr>
          <w:lang w:val="de-DE"/>
        </w:rPr>
        <w:t xml:space="preserve"> </w:t>
      </w:r>
      <w:r w:rsidRPr="00ED60F3">
        <w:rPr>
          <w:lang w:val="de-DE"/>
        </w:rPr>
        <w:t>Daten deu</w:t>
      </w:r>
      <w:r w:rsidRPr="00ED60F3">
        <w:rPr>
          <w:lang w:val="de-DE"/>
        </w:rPr>
        <w:t>t</w:t>
      </w:r>
      <w:r w:rsidRPr="00ED60F3">
        <w:rPr>
          <w:lang w:val="de-DE"/>
        </w:rPr>
        <w:t>lich reduziert und die Wiederverwendung empfangener Daten in eigenen Fachanwendungen</w:t>
      </w:r>
      <w:r>
        <w:rPr>
          <w:lang w:val="de-DE"/>
        </w:rPr>
        <w:t xml:space="preserve"> </w:t>
      </w:r>
      <w:r w:rsidRPr="00ED60F3">
        <w:rPr>
          <w:lang w:val="de-DE"/>
        </w:rPr>
        <w:t>technisch e</w:t>
      </w:r>
      <w:r w:rsidRPr="00ED60F3">
        <w:rPr>
          <w:lang w:val="de-DE"/>
        </w:rPr>
        <w:t>r</w:t>
      </w:r>
      <w:r w:rsidRPr="00ED60F3">
        <w:rPr>
          <w:lang w:val="de-DE"/>
        </w:rPr>
        <w:t xml:space="preserve">möglicht werden. XAusländer betrachtet alle Daten, die von </w:t>
      </w:r>
      <w:r>
        <w:rPr>
          <w:lang w:val="de-DE"/>
        </w:rPr>
        <w:t>den Trägern der Grundsicherung</w:t>
      </w:r>
      <w:r w:rsidRPr="00ED60F3">
        <w:rPr>
          <w:lang w:val="de-DE"/>
        </w:rPr>
        <w:t xml:space="preserve"> mit allen Kommunikationspartnern</w:t>
      </w:r>
      <w:r>
        <w:rPr>
          <w:lang w:val="de-DE"/>
        </w:rPr>
        <w:t xml:space="preserve"> </w:t>
      </w:r>
      <w:r w:rsidRPr="00ED60F3">
        <w:rPr>
          <w:lang w:val="de-DE"/>
        </w:rPr>
        <w:t>rund um den Ausländer ausgetauscht werden.</w:t>
      </w:r>
      <w:r>
        <w:rPr>
          <w:lang w:val="de-DE"/>
        </w:rPr>
        <w:t xml:space="preserve"> Dieses Testkonzept betrifft dabei die Kommunikation zwischen Träger</w:t>
      </w:r>
      <w:r w:rsidR="006C3B45">
        <w:rPr>
          <w:lang w:val="de-DE"/>
        </w:rPr>
        <w:t>n</w:t>
      </w:r>
      <w:r>
        <w:rPr>
          <w:lang w:val="de-DE"/>
        </w:rPr>
        <w:t xml:space="preserve"> der G</w:t>
      </w:r>
      <w:r w:rsidR="00500E30">
        <w:rPr>
          <w:lang w:val="de-DE"/>
        </w:rPr>
        <w:t>r</w:t>
      </w:r>
      <w:r>
        <w:rPr>
          <w:lang w:val="de-DE"/>
        </w:rPr>
        <w:t xml:space="preserve">undsicherung und </w:t>
      </w:r>
      <w:r w:rsidR="006C3B45">
        <w:rPr>
          <w:lang w:val="de-DE"/>
        </w:rPr>
        <w:t xml:space="preserve">dem </w:t>
      </w:r>
      <w:r>
        <w:rPr>
          <w:lang w:val="de-DE"/>
        </w:rPr>
        <w:t>Bundesamt für Migration und Flüchtlinge.</w:t>
      </w:r>
    </w:p>
    <w:p w:rsidR="003E6054" w:rsidRPr="00B1397E" w:rsidRDefault="00427003" w:rsidP="00C626F0">
      <w:pPr>
        <w:pStyle w:val="berschrift2"/>
        <w:jc w:val="both"/>
        <w:rPr>
          <w:lang w:val="de-DE"/>
        </w:rPr>
      </w:pPr>
      <w:bookmarkStart w:id="25" w:name="_Toc340654408"/>
      <w:bookmarkStart w:id="26" w:name="_Toc446149747"/>
      <w:r w:rsidRPr="00B1397E">
        <w:rPr>
          <w:lang w:val="de-DE"/>
        </w:rPr>
        <w:t>T</w:t>
      </w:r>
      <w:r w:rsidR="003E6054" w:rsidRPr="00B1397E">
        <w:rPr>
          <w:lang w:val="de-DE"/>
        </w:rPr>
        <w:t>est</w:t>
      </w:r>
      <w:r w:rsidR="00FC7821" w:rsidRPr="00B1397E">
        <w:rPr>
          <w:lang w:val="de-DE"/>
        </w:rPr>
        <w:t>voraussetzungen und -</w:t>
      </w:r>
      <w:r w:rsidR="003E6054" w:rsidRPr="00B1397E">
        <w:rPr>
          <w:lang w:val="de-DE"/>
        </w:rPr>
        <w:t>umfang</w:t>
      </w:r>
      <w:bookmarkEnd w:id="25"/>
      <w:bookmarkEnd w:id="26"/>
    </w:p>
    <w:p w:rsidR="00FC7821" w:rsidRPr="00B1397E" w:rsidRDefault="00FC7821" w:rsidP="007E4FE6">
      <w:pPr>
        <w:jc w:val="both"/>
        <w:rPr>
          <w:lang w:val="de-DE"/>
        </w:rPr>
      </w:pPr>
      <w:r w:rsidRPr="00B1397E">
        <w:rPr>
          <w:lang w:val="de-DE"/>
        </w:rPr>
        <w:t xml:space="preserve">Bei dem vorliegenden Testkonzept handelt es sich um einen fachlichen Test. </w:t>
      </w:r>
    </w:p>
    <w:p w:rsidR="00FC7821" w:rsidRPr="00B1397E" w:rsidRDefault="00FC7821" w:rsidP="007E4FE6">
      <w:pPr>
        <w:jc w:val="both"/>
        <w:rPr>
          <w:lang w:val="de-DE"/>
        </w:rPr>
      </w:pPr>
      <w:r w:rsidRPr="00B1397E">
        <w:rPr>
          <w:lang w:val="de-DE"/>
        </w:rPr>
        <w:t xml:space="preserve">Daher wird vorausgesetzt, dass die rein technischen Tests bereits im Vorfeld zwischen dem vom BAMF beauftragten Dienstleister und den Dienstleistern der </w:t>
      </w:r>
      <w:r w:rsidR="00C57770">
        <w:rPr>
          <w:lang w:val="de-DE"/>
        </w:rPr>
        <w:t>Träger der Grundsicherung</w:t>
      </w:r>
      <w:r w:rsidRPr="00B1397E">
        <w:rPr>
          <w:lang w:val="de-DE"/>
        </w:rPr>
        <w:t xml:space="preserve"> erfolgreich abgeschlossen wurden. Damit ist sichergestellt, dass nur valide Daten an die Schnittstelle geliefert werden.</w:t>
      </w:r>
    </w:p>
    <w:p w:rsidR="003E6054" w:rsidRDefault="00FC7821" w:rsidP="007E4FE6">
      <w:pPr>
        <w:jc w:val="both"/>
        <w:rPr>
          <w:lang w:val="de-DE"/>
        </w:rPr>
      </w:pPr>
      <w:r w:rsidRPr="00B1397E">
        <w:rPr>
          <w:lang w:val="de-DE"/>
        </w:rPr>
        <w:t>In dem fachlichen Test werden dann auch nur noch fachliche Fallkonstellationen abgehandelt</w:t>
      </w:r>
      <w:r w:rsidR="00F71EB8">
        <w:rPr>
          <w:lang w:val="de-DE"/>
        </w:rPr>
        <w:t>, wobei davon ausgegangen wird, dass alle nach Spezifikation</w:t>
      </w:r>
      <w:r w:rsidR="00766B44">
        <w:rPr>
          <w:lang w:val="de-DE"/>
        </w:rPr>
        <w:t xml:space="preserve"> XAusländer</w:t>
      </w:r>
      <w:r w:rsidR="00F71EB8">
        <w:rPr>
          <w:lang w:val="de-DE"/>
        </w:rPr>
        <w:t xml:space="preserve"> möglichen Meldungen in der Anwendung zur Verfügung stehen</w:t>
      </w:r>
      <w:r w:rsidRPr="00B1397E">
        <w:rPr>
          <w:lang w:val="de-DE"/>
        </w:rPr>
        <w:t>.</w:t>
      </w:r>
      <w:r w:rsidR="00F71EB8">
        <w:rPr>
          <w:lang w:val="de-DE"/>
        </w:rPr>
        <w:t xml:space="preserve"> Die Testfälle umfassen einen Großteil der in der Praxis denkbaren Fallkonstellationen.</w:t>
      </w:r>
      <w:r w:rsidR="004C7270">
        <w:rPr>
          <w:rStyle w:val="Funotenzeichen"/>
          <w:lang w:val="de-DE"/>
        </w:rPr>
        <w:footnoteReference w:id="1"/>
      </w:r>
      <w:r w:rsidR="00847D91" w:rsidRPr="00B1397E">
        <w:rPr>
          <w:lang w:val="de-DE"/>
        </w:rPr>
        <w:t xml:space="preserve"> Dies dient der Sicherstellung der </w:t>
      </w:r>
      <w:r w:rsidR="00F71EB8">
        <w:rPr>
          <w:lang w:val="de-DE"/>
        </w:rPr>
        <w:t xml:space="preserve">korrekten </w:t>
      </w:r>
      <w:r w:rsidR="00847D91" w:rsidRPr="00B1397E">
        <w:rPr>
          <w:lang w:val="de-DE"/>
        </w:rPr>
        <w:t>Datenübermittlung sowie zur Klärung ggf. auftretender organis</w:t>
      </w:r>
      <w:r w:rsidR="00847D91" w:rsidRPr="00B1397E">
        <w:rPr>
          <w:lang w:val="de-DE"/>
        </w:rPr>
        <w:t>a</w:t>
      </w:r>
      <w:r w:rsidR="00847D91" w:rsidRPr="00B1397E">
        <w:rPr>
          <w:lang w:val="de-DE"/>
        </w:rPr>
        <w:t>torischer und fachlicher Fragen</w:t>
      </w:r>
      <w:r w:rsidR="00104BCD" w:rsidRPr="00B1397E">
        <w:rPr>
          <w:lang w:val="de-DE"/>
        </w:rPr>
        <w:t xml:space="preserve"> in der Zusammenarbeit von </w:t>
      </w:r>
      <w:r w:rsidR="00C57770">
        <w:rPr>
          <w:lang w:val="de-DE"/>
        </w:rPr>
        <w:t>Trägern der Grundsicherung</w:t>
      </w:r>
      <w:r w:rsidR="00104BCD" w:rsidRPr="00B1397E">
        <w:rPr>
          <w:lang w:val="de-DE"/>
        </w:rPr>
        <w:t xml:space="preserve"> und BAMF</w:t>
      </w:r>
      <w:r w:rsidR="00847D91" w:rsidRPr="00B1397E">
        <w:rPr>
          <w:lang w:val="de-DE"/>
        </w:rPr>
        <w:t>.</w:t>
      </w:r>
    </w:p>
    <w:p w:rsidR="003E6054" w:rsidRPr="00B1397E" w:rsidRDefault="003E6054" w:rsidP="00D15D14">
      <w:pPr>
        <w:pStyle w:val="berschrift2"/>
        <w:jc w:val="both"/>
        <w:rPr>
          <w:lang w:val="de-DE"/>
        </w:rPr>
      </w:pPr>
      <w:bookmarkStart w:id="27" w:name="_Toc340654409"/>
      <w:bookmarkStart w:id="28" w:name="_Toc446149748"/>
      <w:r w:rsidRPr="00B1397E">
        <w:rPr>
          <w:lang w:val="de-DE"/>
        </w:rPr>
        <w:t>Testvorbereitung</w:t>
      </w:r>
      <w:bookmarkEnd w:id="27"/>
      <w:bookmarkEnd w:id="28"/>
    </w:p>
    <w:p w:rsidR="003E6054" w:rsidRPr="00B1397E" w:rsidRDefault="00FC7821" w:rsidP="007E4FE6">
      <w:pPr>
        <w:jc w:val="both"/>
        <w:rPr>
          <w:lang w:val="de-DE"/>
        </w:rPr>
      </w:pPr>
      <w:r w:rsidRPr="00B1397E">
        <w:rPr>
          <w:lang w:val="de-DE"/>
        </w:rPr>
        <w:t xml:space="preserve">Soweit für die </w:t>
      </w:r>
      <w:r w:rsidR="00427003" w:rsidRPr="00B1397E">
        <w:rPr>
          <w:lang w:val="de-DE"/>
        </w:rPr>
        <w:t xml:space="preserve">einzelnen Testfälle </w:t>
      </w:r>
      <w:r w:rsidRPr="00B1397E">
        <w:rPr>
          <w:lang w:val="de-DE"/>
        </w:rPr>
        <w:t>eine Datenvorbereitung notwendig ist, wird dies vom BAMF sicherg</w:t>
      </w:r>
      <w:r w:rsidRPr="00B1397E">
        <w:rPr>
          <w:lang w:val="de-DE"/>
        </w:rPr>
        <w:t>e</w:t>
      </w:r>
      <w:r w:rsidRPr="00B1397E">
        <w:rPr>
          <w:lang w:val="de-DE"/>
        </w:rPr>
        <w:t xml:space="preserve">stellt. Die entsprechenden </w:t>
      </w:r>
      <w:r w:rsidR="00427003" w:rsidRPr="00B1397E">
        <w:rPr>
          <w:lang w:val="de-DE"/>
        </w:rPr>
        <w:t xml:space="preserve">Daten und Informationen werden </w:t>
      </w:r>
      <w:r w:rsidRPr="00B1397E">
        <w:rPr>
          <w:lang w:val="de-DE"/>
        </w:rPr>
        <w:t xml:space="preserve">dann den </w:t>
      </w:r>
      <w:r w:rsidR="00C57770">
        <w:rPr>
          <w:lang w:val="de-DE"/>
        </w:rPr>
        <w:t>Trägern der Grundsicherung</w:t>
      </w:r>
      <w:r w:rsidRPr="00B1397E">
        <w:rPr>
          <w:lang w:val="de-DE"/>
        </w:rPr>
        <w:t xml:space="preserve"> zur Ve</w:t>
      </w:r>
      <w:r w:rsidRPr="00B1397E">
        <w:rPr>
          <w:lang w:val="de-DE"/>
        </w:rPr>
        <w:t>r</w:t>
      </w:r>
      <w:r w:rsidRPr="00B1397E">
        <w:rPr>
          <w:lang w:val="de-DE"/>
        </w:rPr>
        <w:t>fügung gestellt.</w:t>
      </w:r>
    </w:p>
    <w:p w:rsidR="008E5E3C" w:rsidRPr="00B1397E" w:rsidRDefault="008E5E3C" w:rsidP="007E4FE6">
      <w:pPr>
        <w:jc w:val="both"/>
        <w:rPr>
          <w:lang w:val="de-DE"/>
        </w:rPr>
      </w:pPr>
      <w:r w:rsidRPr="00B1397E">
        <w:rPr>
          <w:lang w:val="de-DE"/>
        </w:rPr>
        <w:t>Der Test wird mit</w:t>
      </w:r>
      <w:r w:rsidR="00847D91" w:rsidRPr="00B1397E">
        <w:rPr>
          <w:lang w:val="de-DE"/>
        </w:rPr>
        <w:t xml:space="preserve"> ausschließlich</w:t>
      </w:r>
      <w:r w:rsidRPr="00B1397E">
        <w:rPr>
          <w:lang w:val="de-DE"/>
        </w:rPr>
        <w:t xml:space="preserve"> fiktiven </w:t>
      </w:r>
      <w:r w:rsidR="009D59FE" w:rsidRPr="00B1397E">
        <w:rPr>
          <w:lang w:val="de-DE"/>
        </w:rPr>
        <w:t>Teilnehmerd</w:t>
      </w:r>
      <w:r w:rsidRPr="00B1397E">
        <w:rPr>
          <w:lang w:val="de-DE"/>
        </w:rPr>
        <w:t>aten durchgeführt</w:t>
      </w:r>
      <w:r w:rsidR="00C109FF" w:rsidRPr="00B1397E">
        <w:rPr>
          <w:lang w:val="de-DE"/>
        </w:rPr>
        <w:t xml:space="preserve">. </w:t>
      </w:r>
    </w:p>
    <w:p w:rsidR="003E6054" w:rsidRPr="00B1397E" w:rsidRDefault="003E6054" w:rsidP="00D15D14">
      <w:pPr>
        <w:pStyle w:val="berschrift2"/>
        <w:jc w:val="both"/>
        <w:rPr>
          <w:lang w:val="de-DE"/>
        </w:rPr>
      </w:pPr>
      <w:bookmarkStart w:id="29" w:name="_Toc340654410"/>
      <w:bookmarkStart w:id="30" w:name="_Toc446149749"/>
      <w:r w:rsidRPr="00B1397E">
        <w:rPr>
          <w:lang w:val="de-DE"/>
        </w:rPr>
        <w:t>Testdurchführung</w:t>
      </w:r>
      <w:r w:rsidR="00046B5E" w:rsidRPr="00B1397E">
        <w:rPr>
          <w:lang w:val="de-DE"/>
        </w:rPr>
        <w:t xml:space="preserve"> und -dokumentation</w:t>
      </w:r>
      <w:bookmarkEnd w:id="29"/>
      <w:bookmarkEnd w:id="30"/>
    </w:p>
    <w:p w:rsidR="00847D91" w:rsidRPr="00B1397E" w:rsidRDefault="00C57770" w:rsidP="007E4FE6">
      <w:pPr>
        <w:jc w:val="both"/>
        <w:rPr>
          <w:lang w:val="de-DE"/>
        </w:rPr>
      </w:pPr>
      <w:r>
        <w:rPr>
          <w:lang w:val="de-DE"/>
        </w:rPr>
        <w:t xml:space="preserve">Der Test </w:t>
      </w:r>
      <w:r w:rsidR="00766B44">
        <w:rPr>
          <w:lang w:val="de-DE"/>
        </w:rPr>
        <w:t>soll</w:t>
      </w:r>
      <w:r w:rsidR="00847D91" w:rsidRPr="00B1397E">
        <w:rPr>
          <w:lang w:val="de-DE"/>
        </w:rPr>
        <w:t xml:space="preserve"> vor Inbetriebnahme</w:t>
      </w:r>
      <w:r>
        <w:rPr>
          <w:lang w:val="de-DE"/>
        </w:rPr>
        <w:t xml:space="preserve"> von</w:t>
      </w:r>
      <w:r w:rsidR="007C2104">
        <w:rPr>
          <w:lang w:val="de-DE"/>
        </w:rPr>
        <w:t xml:space="preserve"> </w:t>
      </w:r>
      <w:r w:rsidR="00500E30">
        <w:rPr>
          <w:lang w:val="de-DE"/>
        </w:rPr>
        <w:t xml:space="preserve">InGe-Online-TGS über </w:t>
      </w:r>
      <w:r w:rsidR="00847D91" w:rsidRPr="00B1397E">
        <w:rPr>
          <w:lang w:val="de-DE"/>
        </w:rPr>
        <w:t>XAusländer abgeschlossen sein.</w:t>
      </w:r>
    </w:p>
    <w:p w:rsidR="00847D91" w:rsidRPr="00B1397E" w:rsidRDefault="00847D91" w:rsidP="007E4FE6">
      <w:pPr>
        <w:jc w:val="both"/>
        <w:rPr>
          <w:lang w:val="de-DE"/>
        </w:rPr>
      </w:pPr>
      <w:r w:rsidRPr="00B1397E">
        <w:rPr>
          <w:lang w:val="de-DE"/>
        </w:rPr>
        <w:t xml:space="preserve">Die Testdurchführung findet in enger Zusammenarbeit zwischen den </w:t>
      </w:r>
      <w:r w:rsidR="00C57770">
        <w:rPr>
          <w:lang w:val="de-DE"/>
        </w:rPr>
        <w:t>Trägern der Grundsicherung</w:t>
      </w:r>
      <w:r w:rsidR="00500E30">
        <w:rPr>
          <w:lang w:val="de-DE"/>
        </w:rPr>
        <w:t xml:space="preserve"> bzw. der BA</w:t>
      </w:r>
      <w:r w:rsidRPr="00B1397E">
        <w:rPr>
          <w:lang w:val="de-DE"/>
        </w:rPr>
        <w:t xml:space="preserve"> und den jeweils zuständigen BAMF-Regionalstellen</w:t>
      </w:r>
      <w:r w:rsidR="00500E30">
        <w:rPr>
          <w:lang w:val="de-DE"/>
        </w:rPr>
        <w:t xml:space="preserve"> bzw. der Zentrale des </w:t>
      </w:r>
      <w:r w:rsidR="006C3B45">
        <w:rPr>
          <w:lang w:val="de-DE"/>
        </w:rPr>
        <w:t>BAMF</w:t>
      </w:r>
      <w:r w:rsidRPr="00B1397E">
        <w:rPr>
          <w:lang w:val="de-DE"/>
        </w:rPr>
        <w:t xml:space="preserve"> statt.</w:t>
      </w:r>
    </w:p>
    <w:p w:rsidR="00046B5E" w:rsidRPr="00B1397E" w:rsidRDefault="00E03B85" w:rsidP="007E4FE6">
      <w:pPr>
        <w:jc w:val="both"/>
        <w:rPr>
          <w:lang w:val="de-DE"/>
        </w:rPr>
      </w:pPr>
      <w:r>
        <w:rPr>
          <w:lang w:val="de-DE"/>
        </w:rPr>
        <w:lastRenderedPageBreak/>
        <w:t>Der</w:t>
      </w:r>
      <w:r w:rsidR="00046B5E" w:rsidRPr="007E4FE6">
        <w:rPr>
          <w:lang w:val="de-DE"/>
        </w:rPr>
        <w:t xml:space="preserve"> </w:t>
      </w:r>
      <w:r>
        <w:rPr>
          <w:b/>
          <w:lang w:val="de-DE"/>
        </w:rPr>
        <w:t>Träger der Grundsicherung</w:t>
      </w:r>
      <w:r w:rsidR="00500E30">
        <w:rPr>
          <w:b/>
          <w:lang w:val="de-DE"/>
        </w:rPr>
        <w:t xml:space="preserve"> bzw. die BA</w:t>
      </w:r>
      <w:r w:rsidR="00046B5E" w:rsidRPr="00B1397E">
        <w:rPr>
          <w:lang w:val="de-DE"/>
        </w:rPr>
        <w:t xml:space="preserve"> führt die im Konzept beschriebenen Testfälle durch. </w:t>
      </w:r>
    </w:p>
    <w:p w:rsidR="00847D91" w:rsidRPr="00821357" w:rsidRDefault="00847D91" w:rsidP="00D15D14">
      <w:pPr>
        <w:jc w:val="both"/>
        <w:rPr>
          <w:lang w:val="de-DE"/>
        </w:rPr>
      </w:pPr>
      <w:r w:rsidRPr="00B1397E">
        <w:rPr>
          <w:lang w:val="de-DE"/>
        </w:rPr>
        <w:t>Für jeden Testfall is</w:t>
      </w:r>
      <w:r w:rsidR="00C57770">
        <w:rPr>
          <w:lang w:val="de-DE"/>
        </w:rPr>
        <w:t>t das Testergebnis zunächst vom Träger der Grundsicherung</w:t>
      </w:r>
      <w:r w:rsidRPr="00B1397E">
        <w:rPr>
          <w:lang w:val="de-DE"/>
        </w:rPr>
        <w:t xml:space="preserve"> in Form von „</w:t>
      </w:r>
      <w:r w:rsidR="00C53BF5">
        <w:rPr>
          <w:lang w:val="de-DE"/>
        </w:rPr>
        <w:t>wie erwartet</w:t>
      </w:r>
      <w:r w:rsidRPr="00B1397E">
        <w:rPr>
          <w:lang w:val="de-DE"/>
        </w:rPr>
        <w:t>“ und „</w:t>
      </w:r>
      <w:r w:rsidR="00C53BF5">
        <w:rPr>
          <w:lang w:val="de-DE"/>
        </w:rPr>
        <w:t>abweichend</w:t>
      </w:r>
      <w:r w:rsidRPr="00B1397E">
        <w:rPr>
          <w:lang w:val="de-DE"/>
        </w:rPr>
        <w:t>“ zu dokumentieren</w:t>
      </w:r>
      <w:r w:rsidRPr="00821357">
        <w:rPr>
          <w:lang w:val="de-DE"/>
        </w:rPr>
        <w:t>. Zusätzlich wird das Testergebnis „akzeptabel“ angeboten, welches jedoch v.a. die interne Anwendung</w:t>
      </w:r>
      <w:r w:rsidR="00C57770">
        <w:rPr>
          <w:lang w:val="de-DE"/>
        </w:rPr>
        <w:t xml:space="preserve"> der Träger der Grundsicherung</w:t>
      </w:r>
      <w:r w:rsidRPr="00821357">
        <w:rPr>
          <w:lang w:val="de-DE"/>
        </w:rPr>
        <w:t xml:space="preserve"> betrifft und daher mit dem jeweiligen IT-Dienstleister zu klären ist.</w:t>
      </w:r>
    </w:p>
    <w:p w:rsidR="002C7EF1" w:rsidRDefault="002C7EF1" w:rsidP="00D15D14">
      <w:pPr>
        <w:spacing w:line="240" w:lineRule="atLeast"/>
        <w:jc w:val="both"/>
        <w:rPr>
          <w:lang w:val="de-DE"/>
        </w:rPr>
      </w:pPr>
    </w:p>
    <w:p w:rsidR="00DB2ED9" w:rsidRPr="00821357" w:rsidRDefault="00DB2ED9" w:rsidP="00D15D14">
      <w:pPr>
        <w:spacing w:line="240" w:lineRule="atLeast"/>
        <w:jc w:val="both"/>
        <w:rPr>
          <w:lang w:val="de-DE"/>
        </w:rPr>
      </w:pPr>
      <w:r w:rsidRPr="00821357">
        <w:rPr>
          <w:lang w:val="de-DE"/>
        </w:rPr>
        <w:t>Dabei bedeutet:</w:t>
      </w:r>
    </w:p>
    <w:p w:rsidR="00DB2ED9" w:rsidRPr="00821357" w:rsidRDefault="00DB2ED9" w:rsidP="004C7270">
      <w:pPr>
        <w:numPr>
          <w:ilvl w:val="0"/>
          <w:numId w:val="1"/>
        </w:numPr>
        <w:spacing w:line="240" w:lineRule="atLeast"/>
        <w:ind w:left="1134" w:hanging="992"/>
        <w:jc w:val="both"/>
        <w:rPr>
          <w:lang w:val="de-DE"/>
        </w:rPr>
      </w:pPr>
      <w:r w:rsidRPr="00821357">
        <w:rPr>
          <w:lang w:val="de-DE"/>
        </w:rPr>
        <w:t>„</w:t>
      </w:r>
      <w:r w:rsidR="00C53BF5">
        <w:rPr>
          <w:lang w:val="de-DE"/>
        </w:rPr>
        <w:t>wie erwartet</w:t>
      </w:r>
      <w:r w:rsidRPr="00821357">
        <w:rPr>
          <w:lang w:val="de-DE"/>
        </w:rPr>
        <w:t>“</w:t>
      </w:r>
      <w:r w:rsidRPr="00821357">
        <w:rPr>
          <w:lang w:val="de-DE"/>
        </w:rPr>
        <w:tab/>
        <w:t xml:space="preserve">funktioniert wie spezifiziert, verwendete Begriffe sind korrekt, ist gut </w:t>
      </w:r>
      <w:proofErr w:type="spellStart"/>
      <w:r w:rsidRPr="00821357">
        <w:rPr>
          <w:lang w:val="de-DE"/>
        </w:rPr>
        <w:t>b</w:t>
      </w:r>
      <w:r w:rsidRPr="00821357">
        <w:rPr>
          <w:lang w:val="de-DE"/>
        </w:rPr>
        <w:t>e</w:t>
      </w:r>
      <w:r w:rsidRPr="00821357">
        <w:rPr>
          <w:lang w:val="de-DE"/>
        </w:rPr>
        <w:t>dienbar</w:t>
      </w:r>
      <w:proofErr w:type="spellEnd"/>
    </w:p>
    <w:p w:rsidR="00DB2ED9" w:rsidRPr="00821357" w:rsidRDefault="00847D91" w:rsidP="004C7270">
      <w:pPr>
        <w:numPr>
          <w:ilvl w:val="0"/>
          <w:numId w:val="1"/>
        </w:numPr>
        <w:spacing w:line="240" w:lineRule="atLeast"/>
        <w:ind w:left="1134" w:hanging="992"/>
        <w:jc w:val="both"/>
        <w:rPr>
          <w:lang w:val="de-DE"/>
        </w:rPr>
      </w:pPr>
      <w:r w:rsidRPr="00821357">
        <w:rPr>
          <w:lang w:val="de-DE"/>
        </w:rPr>
        <w:t xml:space="preserve"> </w:t>
      </w:r>
      <w:r w:rsidR="00DB2ED9" w:rsidRPr="00821357">
        <w:rPr>
          <w:lang w:val="de-DE"/>
        </w:rPr>
        <w:t>„</w:t>
      </w:r>
      <w:r w:rsidR="00C53BF5">
        <w:rPr>
          <w:lang w:val="de-DE"/>
        </w:rPr>
        <w:t>abweichend</w:t>
      </w:r>
      <w:r w:rsidR="00DB2ED9" w:rsidRPr="00821357">
        <w:rPr>
          <w:lang w:val="de-DE"/>
        </w:rPr>
        <w:t>“</w:t>
      </w:r>
      <w:r w:rsidR="00DB2ED9" w:rsidRPr="00821357">
        <w:rPr>
          <w:lang w:val="de-DE"/>
        </w:rPr>
        <w:tab/>
      </w:r>
      <w:r w:rsidRPr="00821357">
        <w:rPr>
          <w:lang w:val="de-DE"/>
        </w:rPr>
        <w:t>alle anderen Fälle</w:t>
      </w:r>
    </w:p>
    <w:p w:rsidR="00847D91" w:rsidRPr="00821357" w:rsidRDefault="00847D91" w:rsidP="004C7270">
      <w:pPr>
        <w:numPr>
          <w:ilvl w:val="0"/>
          <w:numId w:val="1"/>
        </w:numPr>
        <w:spacing w:line="240" w:lineRule="atLeast"/>
        <w:ind w:left="1134" w:hanging="992"/>
        <w:jc w:val="both"/>
        <w:rPr>
          <w:i/>
          <w:lang w:val="de-DE"/>
        </w:rPr>
      </w:pPr>
      <w:r w:rsidRPr="00821357">
        <w:rPr>
          <w:i/>
          <w:lang w:val="de-DE"/>
        </w:rPr>
        <w:t>„akzeptabel“</w:t>
      </w:r>
      <w:r w:rsidRPr="00821357">
        <w:rPr>
          <w:i/>
          <w:lang w:val="de-DE"/>
        </w:rPr>
        <w:tab/>
        <w:t xml:space="preserve">funktioniert wie spezifiziert, verwendete Begriffe sind korrekt, aber es gibt Verbesserungswünsche z.B. bzgl. der </w:t>
      </w:r>
      <w:proofErr w:type="spellStart"/>
      <w:r w:rsidRPr="00821357">
        <w:rPr>
          <w:i/>
          <w:lang w:val="de-DE"/>
        </w:rPr>
        <w:t>Bedienbarkeit</w:t>
      </w:r>
      <w:proofErr w:type="spellEnd"/>
      <w:r w:rsidRPr="00821357">
        <w:rPr>
          <w:i/>
          <w:lang w:val="de-DE"/>
        </w:rPr>
        <w:t xml:space="preserve"> </w:t>
      </w:r>
      <w:r w:rsidR="00821357" w:rsidRPr="00821357">
        <w:rPr>
          <w:i/>
          <w:lang w:val="de-DE"/>
        </w:rPr>
        <w:t xml:space="preserve">oder der Anzeige der </w:t>
      </w:r>
      <w:r w:rsidR="004C7270">
        <w:rPr>
          <w:i/>
          <w:lang w:val="de-DE"/>
        </w:rPr>
        <w:t>Rück</w:t>
      </w:r>
      <w:r w:rsidR="00821357" w:rsidRPr="00821357">
        <w:rPr>
          <w:i/>
          <w:lang w:val="de-DE"/>
        </w:rPr>
        <w:t>meldungen</w:t>
      </w:r>
    </w:p>
    <w:p w:rsidR="00847D91" w:rsidRPr="00B1397E" w:rsidRDefault="00847D91" w:rsidP="00D15D14">
      <w:pPr>
        <w:jc w:val="both"/>
        <w:rPr>
          <w:lang w:val="de-DE"/>
        </w:rPr>
      </w:pPr>
      <w:r w:rsidRPr="00B1397E">
        <w:rPr>
          <w:lang w:val="de-DE"/>
        </w:rPr>
        <w:t>Für die Dokumentation steht die Anlage 1 zur Verfügung.</w:t>
      </w:r>
    </w:p>
    <w:p w:rsidR="00046B5E" w:rsidRPr="00B1397E" w:rsidRDefault="00847D91" w:rsidP="00D15D14">
      <w:pPr>
        <w:jc w:val="both"/>
        <w:rPr>
          <w:lang w:val="de-DE"/>
        </w:rPr>
      </w:pPr>
      <w:r w:rsidRPr="00B1397E">
        <w:rPr>
          <w:lang w:val="de-DE"/>
        </w:rPr>
        <w:t>Im Anschluss informiert d</w:t>
      </w:r>
      <w:r w:rsidR="00C57770">
        <w:rPr>
          <w:lang w:val="de-DE"/>
        </w:rPr>
        <w:t>er Träger der Grundsicherung</w:t>
      </w:r>
      <w:r w:rsidR="00500E30">
        <w:rPr>
          <w:lang w:val="de-DE"/>
        </w:rPr>
        <w:t xml:space="preserve"> bzw. die BA</w:t>
      </w:r>
      <w:r w:rsidRPr="00B1397E">
        <w:rPr>
          <w:lang w:val="de-DE"/>
        </w:rPr>
        <w:t xml:space="preserve"> das BAMF über den Testabschluss</w:t>
      </w:r>
      <w:r w:rsidR="00046B5E" w:rsidRPr="00B1397E">
        <w:rPr>
          <w:lang w:val="de-DE"/>
        </w:rPr>
        <w:t>.</w:t>
      </w:r>
      <w:r w:rsidRPr="00B1397E">
        <w:rPr>
          <w:lang w:val="de-DE"/>
        </w:rPr>
        <w:t xml:space="preserve"> </w:t>
      </w:r>
      <w:r w:rsidR="00046B5E" w:rsidRPr="00B1397E">
        <w:rPr>
          <w:lang w:val="de-DE"/>
        </w:rPr>
        <w:t xml:space="preserve">Das </w:t>
      </w:r>
      <w:r w:rsidR="00046B5E" w:rsidRPr="007E4FE6">
        <w:rPr>
          <w:b/>
          <w:lang w:val="de-DE"/>
        </w:rPr>
        <w:t>BAMF</w:t>
      </w:r>
      <w:r w:rsidR="00046B5E" w:rsidRPr="00B1397E">
        <w:rPr>
          <w:lang w:val="de-DE"/>
        </w:rPr>
        <w:t xml:space="preserve"> überprüft, ob die übermittelten Daten auch richtig in InGe 2.0 abgespeichert bzw. fehlerhafte Daten nicht gespeichert sind (je nach erwartetem Testergebnis) und vermerkt das Ergebnis ebenfalls in der Testdokumentation (in Form von „</w:t>
      </w:r>
      <w:r w:rsidR="004C7270">
        <w:rPr>
          <w:lang w:val="de-DE"/>
        </w:rPr>
        <w:t>wie erwartet</w:t>
      </w:r>
      <w:r w:rsidR="00046B5E" w:rsidRPr="00B1397E">
        <w:rPr>
          <w:lang w:val="de-DE"/>
        </w:rPr>
        <w:t>“ bzw. „</w:t>
      </w:r>
      <w:r w:rsidR="004C7270">
        <w:rPr>
          <w:lang w:val="de-DE"/>
        </w:rPr>
        <w:t>abweichend</w:t>
      </w:r>
      <w:r w:rsidR="00046B5E" w:rsidRPr="00B1397E">
        <w:rPr>
          <w:lang w:val="de-DE"/>
        </w:rPr>
        <w:t>“).</w:t>
      </w:r>
      <w:r w:rsidR="006C3B45">
        <w:rPr>
          <w:lang w:val="de-DE"/>
        </w:rPr>
        <w:t xml:space="preserve"> In einigen Testfällen ist eine Kooper</w:t>
      </w:r>
      <w:r w:rsidR="006C3B45">
        <w:rPr>
          <w:lang w:val="de-DE"/>
        </w:rPr>
        <w:t>a</w:t>
      </w:r>
      <w:r w:rsidR="006C3B45">
        <w:rPr>
          <w:lang w:val="de-DE"/>
        </w:rPr>
        <w:t xml:space="preserve">tion zwischen TGS/BA und BAMF erforderlich, da diese Fälle nur in Zusammenarbeit absolviert werden können. </w:t>
      </w:r>
    </w:p>
    <w:p w:rsidR="00847D91" w:rsidRPr="00B1397E" w:rsidRDefault="00847D91" w:rsidP="00D15D14">
      <w:pPr>
        <w:jc w:val="both"/>
        <w:rPr>
          <w:lang w:val="de-DE"/>
        </w:rPr>
      </w:pPr>
      <w:r w:rsidRPr="00B1397E">
        <w:rPr>
          <w:lang w:val="de-DE"/>
        </w:rPr>
        <w:t>Bei den „</w:t>
      </w:r>
      <w:r w:rsidR="004C7270">
        <w:rPr>
          <w:lang w:val="de-DE"/>
        </w:rPr>
        <w:t>abweichenden</w:t>
      </w:r>
      <w:r w:rsidRPr="00B1397E">
        <w:rPr>
          <w:lang w:val="de-DE"/>
        </w:rPr>
        <w:t>“ Testfällen ist zunächst sicherzustellen, dass die Testfälle entsprechend der Testfal</w:t>
      </w:r>
      <w:r w:rsidRPr="00B1397E">
        <w:rPr>
          <w:lang w:val="de-DE"/>
        </w:rPr>
        <w:t>l</w:t>
      </w:r>
      <w:r w:rsidRPr="00B1397E">
        <w:rPr>
          <w:lang w:val="de-DE"/>
        </w:rPr>
        <w:t xml:space="preserve">beschreibung korrekt durchgeführt wurden. </w:t>
      </w:r>
      <w:r w:rsidR="00046B5E" w:rsidRPr="00B1397E">
        <w:rPr>
          <w:lang w:val="de-DE"/>
        </w:rPr>
        <w:t xml:space="preserve">Die verbliebenen fehlerhaften Fälle sind von </w:t>
      </w:r>
      <w:r w:rsidR="004C7270">
        <w:rPr>
          <w:lang w:val="de-DE"/>
        </w:rPr>
        <w:t>vom Träger der Grundsicherung</w:t>
      </w:r>
      <w:r w:rsidR="00046B5E" w:rsidRPr="00B1397E">
        <w:rPr>
          <w:lang w:val="de-DE"/>
        </w:rPr>
        <w:t xml:space="preserve"> </w:t>
      </w:r>
      <w:r w:rsidR="0068320A">
        <w:rPr>
          <w:lang w:val="de-DE"/>
        </w:rPr>
        <w:t xml:space="preserve">an </w:t>
      </w:r>
      <w:r w:rsidR="004C7270">
        <w:rPr>
          <w:lang w:val="de-DE"/>
        </w:rPr>
        <w:t>seinen</w:t>
      </w:r>
      <w:r w:rsidR="00046B5E" w:rsidRPr="00B1397E">
        <w:rPr>
          <w:lang w:val="de-DE"/>
        </w:rPr>
        <w:t xml:space="preserve"> IT-Dienstleister zur Prüfung und Korrektur weiterzuleiten. Eine entsprechende Überprüfung bzw. Rücksprache empfiehlt sich bereits bei Auftreten der ersten nicht erwarteten Testergebni</w:t>
      </w:r>
      <w:r w:rsidR="00046B5E" w:rsidRPr="00B1397E">
        <w:rPr>
          <w:lang w:val="de-DE"/>
        </w:rPr>
        <w:t>s</w:t>
      </w:r>
      <w:r w:rsidR="00046B5E" w:rsidRPr="00B1397E">
        <w:rPr>
          <w:lang w:val="de-DE"/>
        </w:rPr>
        <w:t xml:space="preserve">se. </w:t>
      </w:r>
      <w:r w:rsidRPr="00B1397E">
        <w:rPr>
          <w:lang w:val="de-DE"/>
        </w:rPr>
        <w:t>Die verbliebenen fehlerhaften Fälle sind vo</w:t>
      </w:r>
      <w:r w:rsidR="00C57770">
        <w:rPr>
          <w:lang w:val="de-DE"/>
        </w:rPr>
        <w:t>m Träger der Grundsicherung</w:t>
      </w:r>
      <w:r w:rsidRPr="00B1397E">
        <w:rPr>
          <w:lang w:val="de-DE"/>
        </w:rPr>
        <w:t xml:space="preserve"> zu dokumentieren. </w:t>
      </w:r>
    </w:p>
    <w:p w:rsidR="00046B5E" w:rsidRPr="00821357" w:rsidRDefault="00046B5E" w:rsidP="00D15D14">
      <w:pPr>
        <w:pStyle w:val="berschrift2"/>
        <w:jc w:val="both"/>
        <w:rPr>
          <w:lang w:val="de-DE"/>
        </w:rPr>
      </w:pPr>
      <w:bookmarkStart w:id="31" w:name="_Toc340654411"/>
      <w:bookmarkStart w:id="32" w:name="_Toc446149750"/>
      <w:r w:rsidRPr="00821357">
        <w:rPr>
          <w:lang w:val="de-DE"/>
        </w:rPr>
        <w:t>Testabschluss</w:t>
      </w:r>
      <w:bookmarkEnd w:id="31"/>
      <w:bookmarkEnd w:id="32"/>
    </w:p>
    <w:p w:rsidR="00046B5E" w:rsidRPr="00B1397E" w:rsidRDefault="00046B5E" w:rsidP="00D15D14">
      <w:pPr>
        <w:jc w:val="both"/>
        <w:rPr>
          <w:lang w:val="de-DE"/>
        </w:rPr>
      </w:pPr>
      <w:r w:rsidRPr="00821357">
        <w:rPr>
          <w:lang w:val="de-DE"/>
        </w:rPr>
        <w:t>Nach erfolgreicher Abnahme aller Tests kann die Schnittstelle</w:t>
      </w:r>
      <w:r w:rsidR="004C7270">
        <w:rPr>
          <w:lang w:val="de-DE"/>
        </w:rPr>
        <w:t xml:space="preserve"> für den jeweiligen Träger der Grundsicherung</w:t>
      </w:r>
      <w:r w:rsidRPr="00821357">
        <w:rPr>
          <w:lang w:val="de-DE"/>
        </w:rPr>
        <w:t xml:space="preserve"> freigegeben werden.</w:t>
      </w:r>
    </w:p>
    <w:p w:rsidR="00DB2ED9" w:rsidRPr="00B1397E" w:rsidRDefault="00DB2ED9" w:rsidP="00D15D14">
      <w:pPr>
        <w:spacing w:line="240" w:lineRule="atLeast"/>
        <w:jc w:val="both"/>
        <w:rPr>
          <w:lang w:val="de-DE"/>
        </w:rPr>
      </w:pPr>
    </w:p>
    <w:p w:rsidR="003E6054" w:rsidRPr="00B1397E" w:rsidRDefault="003E6054" w:rsidP="00D15D14">
      <w:pPr>
        <w:pStyle w:val="berschrift1"/>
        <w:spacing w:before="0" w:after="120" w:line="240" w:lineRule="atLeast"/>
        <w:jc w:val="both"/>
        <w:rPr>
          <w:lang w:val="de-DE"/>
        </w:rPr>
      </w:pPr>
      <w:r w:rsidRPr="00B1397E">
        <w:rPr>
          <w:vertAlign w:val="subscript"/>
          <w:lang w:val="de-DE"/>
        </w:rPr>
        <w:br w:type="page"/>
      </w:r>
      <w:bookmarkStart w:id="33" w:name="_Toc340654412"/>
      <w:bookmarkStart w:id="34" w:name="_Toc446149751"/>
      <w:r w:rsidRPr="00B1397E">
        <w:rPr>
          <w:lang w:val="de-DE"/>
        </w:rPr>
        <w:lastRenderedPageBreak/>
        <w:t>Testfälle</w:t>
      </w:r>
      <w:bookmarkEnd w:id="33"/>
      <w:bookmarkEnd w:id="34"/>
    </w:p>
    <w:p w:rsidR="003A57A1" w:rsidRPr="00B1397E" w:rsidRDefault="00BE2C00" w:rsidP="00D15D14">
      <w:pPr>
        <w:pStyle w:val="berschrift2"/>
        <w:spacing w:before="0" w:after="120" w:line="240" w:lineRule="atLeast"/>
        <w:jc w:val="both"/>
        <w:rPr>
          <w:lang w:val="de-DE"/>
        </w:rPr>
      </w:pPr>
      <w:bookmarkStart w:id="35" w:name="_Toc340654413"/>
      <w:bookmarkStart w:id="36" w:name="_Toc446149752"/>
      <w:r w:rsidRPr="00B1397E">
        <w:rPr>
          <w:lang w:val="de-DE"/>
        </w:rPr>
        <w:t xml:space="preserve">Meldung </w:t>
      </w:r>
      <w:r w:rsidR="00C57770">
        <w:rPr>
          <w:lang w:val="de-DE"/>
        </w:rPr>
        <w:t>des</w:t>
      </w:r>
      <w:r w:rsidRPr="00B1397E">
        <w:rPr>
          <w:lang w:val="de-DE"/>
        </w:rPr>
        <w:t xml:space="preserve"> </w:t>
      </w:r>
      <w:r w:rsidR="00C57770">
        <w:rPr>
          <w:lang w:val="de-DE"/>
        </w:rPr>
        <w:t>Trägers der Grundsicherung</w:t>
      </w:r>
      <w:r w:rsidRPr="00B1397E">
        <w:rPr>
          <w:lang w:val="de-DE"/>
        </w:rPr>
        <w:t xml:space="preserve"> zur Verpflichtung</w:t>
      </w:r>
      <w:bookmarkEnd w:id="35"/>
      <w:bookmarkEnd w:id="36"/>
      <w:r w:rsidR="003A57A1" w:rsidRPr="00B1397E">
        <w:rPr>
          <w:lang w:val="de-DE"/>
        </w:rPr>
        <w:t xml:space="preserve"> </w:t>
      </w:r>
    </w:p>
    <w:p w:rsidR="00D84040" w:rsidRPr="00B1397E" w:rsidRDefault="003A57A1" w:rsidP="00E02D62">
      <w:pPr>
        <w:pStyle w:val="berschrift3"/>
        <w:rPr>
          <w:lang w:val="de-DE"/>
        </w:rPr>
      </w:pPr>
      <w:bookmarkStart w:id="37" w:name="_Toc340654414"/>
      <w:bookmarkStart w:id="38" w:name="_Toc446149753"/>
      <w:r w:rsidRPr="00B1397E">
        <w:rPr>
          <w:lang w:val="de-DE"/>
        </w:rPr>
        <w:t>Einfache Kommunikation – keine Dublette</w:t>
      </w:r>
      <w:bookmarkEnd w:id="37"/>
      <w:bookmarkEnd w:id="38"/>
    </w:p>
    <w:p w:rsidR="008C53B2" w:rsidRPr="00B1397E" w:rsidRDefault="008C53B2" w:rsidP="00D15D14">
      <w:pPr>
        <w:jc w:val="both"/>
        <w:rPr>
          <w:lang w:val="de-DE"/>
        </w:rPr>
      </w:pPr>
      <w:r w:rsidRPr="00B1397E">
        <w:rPr>
          <w:lang w:val="de-DE"/>
        </w:rPr>
        <w:t>In diesem</w:t>
      </w:r>
      <w:r w:rsidR="00395A3D" w:rsidRPr="00B1397E">
        <w:rPr>
          <w:lang w:val="de-DE"/>
        </w:rPr>
        <w:t xml:space="preserve"> </w:t>
      </w:r>
      <w:proofErr w:type="spellStart"/>
      <w:r w:rsidR="00395A3D" w:rsidRPr="00B1397E">
        <w:rPr>
          <w:lang w:val="de-DE"/>
        </w:rPr>
        <w:t>Testteil</w:t>
      </w:r>
      <w:proofErr w:type="spellEnd"/>
      <w:r w:rsidR="00395A3D" w:rsidRPr="00B1397E">
        <w:rPr>
          <w:lang w:val="de-DE"/>
        </w:rPr>
        <w:t xml:space="preserve"> übermittelt </w:t>
      </w:r>
      <w:r w:rsidR="00C57770">
        <w:rPr>
          <w:lang w:val="de-DE"/>
        </w:rPr>
        <w:t>der Träger der Grundsicherung Teilnahme</w:t>
      </w:r>
      <w:r w:rsidR="00395A3D" w:rsidRPr="00B1397E">
        <w:rPr>
          <w:lang w:val="de-DE"/>
        </w:rPr>
        <w:t>verpflichtungen in den vorgegeb</w:t>
      </w:r>
      <w:r w:rsidR="00395A3D" w:rsidRPr="00B1397E">
        <w:rPr>
          <w:lang w:val="de-DE"/>
        </w:rPr>
        <w:t>e</w:t>
      </w:r>
      <w:r w:rsidR="00395A3D" w:rsidRPr="00B1397E">
        <w:rPr>
          <w:lang w:val="de-DE"/>
        </w:rPr>
        <w:t>nen Konstellationen</w:t>
      </w:r>
      <w:r w:rsidRPr="00B1397E">
        <w:rPr>
          <w:lang w:val="de-DE"/>
        </w:rPr>
        <w:t xml:space="preserve">. Dabei handelt es sich um die Fälle einfacher Kommunikation aus dem Kapitel </w:t>
      </w:r>
      <w:r w:rsidR="00C57770">
        <w:rPr>
          <w:lang w:val="de-DE"/>
        </w:rPr>
        <w:t>9</w:t>
      </w:r>
      <w:r w:rsidRPr="00B1397E">
        <w:rPr>
          <w:lang w:val="de-DE"/>
        </w:rPr>
        <w:t>.3.1 der Spezifikation</w:t>
      </w:r>
      <w:r w:rsidR="00766B44">
        <w:rPr>
          <w:lang w:val="de-DE"/>
        </w:rPr>
        <w:t xml:space="preserve"> XAusländer</w:t>
      </w:r>
      <w:r w:rsidRPr="00B1397E">
        <w:rPr>
          <w:lang w:val="de-DE"/>
        </w:rPr>
        <w:t xml:space="preserve"> (keine Dubletten)</w:t>
      </w:r>
      <w:r w:rsidR="00395A3D" w:rsidRPr="00B1397E">
        <w:rPr>
          <w:lang w:val="de-DE"/>
        </w:rPr>
        <w:t xml:space="preserve">. </w:t>
      </w:r>
    </w:p>
    <w:p w:rsidR="00395A3D" w:rsidRPr="00B1397E" w:rsidRDefault="00A20B3E" w:rsidP="00D15D14">
      <w:pPr>
        <w:jc w:val="both"/>
        <w:rPr>
          <w:lang w:val="de-DE"/>
        </w:rPr>
      </w:pPr>
      <w:r w:rsidRPr="00B20CFB">
        <w:rPr>
          <w:lang w:val="de-DE"/>
        </w:rPr>
        <w:t>Die</w:t>
      </w:r>
      <w:r w:rsidR="008C53B2" w:rsidRPr="00B20CFB">
        <w:rPr>
          <w:lang w:val="de-DE"/>
        </w:rPr>
        <w:t xml:space="preserve"> für den Test verwendeten</w:t>
      </w:r>
      <w:r w:rsidRPr="00B20CFB">
        <w:rPr>
          <w:lang w:val="de-DE"/>
        </w:rPr>
        <w:t xml:space="preserve"> Personalien der Teilnehmer können vom </w:t>
      </w:r>
      <w:r w:rsidR="00C57770">
        <w:rPr>
          <w:lang w:val="de-DE"/>
        </w:rPr>
        <w:t>TGS</w:t>
      </w:r>
      <w:r w:rsidRPr="00B20CFB">
        <w:rPr>
          <w:lang w:val="de-DE"/>
        </w:rPr>
        <w:t xml:space="preserve">-Tester frei gewählt werden. Um auszuschließen, dass zufällig eine Dublette zu einem bereits im System vorhandenen Teilnehmer erzeugt wird, </w:t>
      </w:r>
      <w:r w:rsidR="007055FB">
        <w:rPr>
          <w:lang w:val="de-DE"/>
        </w:rPr>
        <w:t>kann beispielsweise</w:t>
      </w:r>
      <w:r w:rsidRPr="00B20CFB">
        <w:rPr>
          <w:lang w:val="de-DE"/>
        </w:rPr>
        <w:t xml:space="preserve"> ein Teil des </w:t>
      </w:r>
      <w:r w:rsidR="00C57770">
        <w:rPr>
          <w:lang w:val="de-DE"/>
        </w:rPr>
        <w:t>TGS</w:t>
      </w:r>
      <w:r w:rsidRPr="00B20CFB">
        <w:rPr>
          <w:lang w:val="de-DE"/>
        </w:rPr>
        <w:t>-Namens als Namensbestandteil bei dem Ausländer gesetzt we</w:t>
      </w:r>
      <w:r w:rsidRPr="00B20CFB">
        <w:rPr>
          <w:lang w:val="de-DE"/>
        </w:rPr>
        <w:t>r</w:t>
      </w:r>
      <w:r w:rsidRPr="00B20CFB">
        <w:rPr>
          <w:lang w:val="de-DE"/>
        </w:rPr>
        <w:t xml:space="preserve">den. Ein weiterer Namensbestandteil sowie die übrigen Daten können frei gewählt werden. Dabei muss nur beachtet werden, dass die Datenkombinationen zu Name, Geburtsdatum und Geschlecht in </w:t>
      </w:r>
      <w:r w:rsidR="00F71EB8">
        <w:rPr>
          <w:lang w:val="de-DE"/>
        </w:rPr>
        <w:t>jedem der</w:t>
      </w:r>
      <w:r w:rsidRPr="00B20CFB">
        <w:rPr>
          <w:lang w:val="de-DE"/>
        </w:rPr>
        <w:t xml:space="preserve"> einze</w:t>
      </w:r>
      <w:r w:rsidRPr="00B20CFB">
        <w:rPr>
          <w:lang w:val="de-DE"/>
        </w:rPr>
        <w:t>l</w:t>
      </w:r>
      <w:r w:rsidRPr="00B20CFB">
        <w:rPr>
          <w:lang w:val="de-DE"/>
        </w:rPr>
        <w:t>nen Testfälle verschieden sein müssen.</w:t>
      </w:r>
    </w:p>
    <w:p w:rsidR="00104BCD" w:rsidRPr="00B1397E" w:rsidRDefault="00A20B3E" w:rsidP="00D15D14">
      <w:pPr>
        <w:jc w:val="both"/>
        <w:rPr>
          <w:lang w:val="de-DE"/>
        </w:rPr>
      </w:pPr>
      <w:r w:rsidRPr="00B1397E">
        <w:rPr>
          <w:lang w:val="de-DE"/>
        </w:rPr>
        <w:t xml:space="preserve">Bsp. für solch eine Kombination: </w:t>
      </w:r>
      <w:r w:rsidR="004C5DE9">
        <w:rPr>
          <w:lang w:val="de-DE"/>
        </w:rPr>
        <w:t>Balakow</w:t>
      </w:r>
      <w:r w:rsidRPr="00B1397E">
        <w:rPr>
          <w:lang w:val="de-DE"/>
        </w:rPr>
        <w:t>-Dresden, geb. 01.01.1980, m</w:t>
      </w:r>
    </w:p>
    <w:p w:rsidR="00C90D1A" w:rsidRDefault="00C90D1A" w:rsidP="00D15D14">
      <w:pPr>
        <w:pStyle w:val="berschrift4"/>
        <w:jc w:val="both"/>
        <w:rPr>
          <w:lang w:val="de-DE"/>
        </w:rPr>
      </w:pPr>
      <w:bookmarkStart w:id="39" w:name="_Toc446149754"/>
      <w:r w:rsidRPr="002B745E">
        <w:rPr>
          <w:lang w:val="de-DE"/>
        </w:rPr>
        <w:t>M(</w:t>
      </w:r>
      <w:r w:rsidR="00201DE1">
        <w:rPr>
          <w:lang w:val="de-DE"/>
        </w:rPr>
        <w:t>TGS</w:t>
      </w:r>
      <w:r w:rsidRPr="002B745E">
        <w:rPr>
          <w:lang w:val="de-DE"/>
        </w:rPr>
        <w:t>)1-1</w:t>
      </w:r>
      <w:r w:rsidRPr="002B745E">
        <w:rPr>
          <w:lang w:val="de-DE"/>
        </w:rPr>
        <w:tab/>
        <w:t>Testfall: Teilnahme</w:t>
      </w:r>
      <w:r w:rsidR="00201DE1">
        <w:rPr>
          <w:lang w:val="de-DE"/>
        </w:rPr>
        <w:t>verpflichtun</w:t>
      </w:r>
      <w:r w:rsidRPr="002B745E">
        <w:rPr>
          <w:lang w:val="de-DE"/>
        </w:rPr>
        <w:t>g übermitteln</w:t>
      </w:r>
      <w:bookmarkEnd w:id="39"/>
      <w:r w:rsidRPr="002B745E">
        <w:rPr>
          <w:lang w:val="de-DE"/>
        </w:rPr>
        <w:t xml:space="preserve"> </w:t>
      </w:r>
    </w:p>
    <w:p w:rsidR="00E97F64" w:rsidRDefault="00E97F64" w:rsidP="00E97F64">
      <w:pPr>
        <w:jc w:val="both"/>
        <w:rPr>
          <w:color w:val="808080"/>
          <w:u w:val="single"/>
          <w:lang w:val="de-DE"/>
        </w:rPr>
      </w:pPr>
      <w:r>
        <w:rPr>
          <w:color w:val="808080"/>
          <w:u w:val="single"/>
          <w:lang w:val="de-DE"/>
        </w:rPr>
        <w:t>Betroffene Nachrichten laut Spezifikation</w:t>
      </w:r>
    </w:p>
    <w:p w:rsidR="00C57770" w:rsidRDefault="00C57770" w:rsidP="00E97F64">
      <w:pPr>
        <w:jc w:val="both"/>
        <w:rPr>
          <w:color w:val="808080"/>
          <w:lang w:val="de-DE"/>
        </w:rPr>
      </w:pPr>
      <w:r w:rsidRPr="00201DE1">
        <w:rPr>
          <w:color w:val="808080"/>
          <w:lang w:val="de-DE"/>
        </w:rPr>
        <w:t>TGSBAMF.Teilnahmeverpflichtung.080010</w:t>
      </w:r>
    </w:p>
    <w:p w:rsidR="00201DE1" w:rsidRPr="00201DE1" w:rsidRDefault="00201DE1" w:rsidP="00E97F64">
      <w:pPr>
        <w:jc w:val="both"/>
        <w:rPr>
          <w:color w:val="808080"/>
          <w:lang w:val="de-DE"/>
        </w:rPr>
      </w:pPr>
      <w:r w:rsidRPr="00201DE1">
        <w:rPr>
          <w:color w:val="808080"/>
          <w:lang w:val="de-DE"/>
        </w:rPr>
        <w:t>BAMFTGS.Verpflichtung.Akzeptanz.080003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3"/>
        <w:gridCol w:w="3685"/>
        <w:gridCol w:w="4000"/>
      </w:tblGrid>
      <w:tr w:rsidR="00C90D1A" w:rsidRPr="00B1397E" w:rsidTr="00C90D1A">
        <w:tc>
          <w:tcPr>
            <w:tcW w:w="2093" w:type="dxa"/>
            <w:tcBorders>
              <w:bottom w:val="single" w:sz="4" w:space="0" w:color="auto"/>
            </w:tcBorders>
            <w:shd w:val="clear" w:color="auto" w:fill="D9D9D9"/>
          </w:tcPr>
          <w:p w:rsidR="00C90D1A" w:rsidRPr="00B1397E" w:rsidRDefault="00C90D1A" w:rsidP="00D15D14">
            <w:pPr>
              <w:jc w:val="both"/>
              <w:rPr>
                <w:lang w:val="de-DE"/>
              </w:rPr>
            </w:pPr>
            <w:r w:rsidRPr="00B1397E">
              <w:rPr>
                <w:b/>
                <w:lang w:val="de-DE"/>
              </w:rPr>
              <w:t>Verantwortlicher</w:t>
            </w:r>
          </w:p>
        </w:tc>
        <w:tc>
          <w:tcPr>
            <w:tcW w:w="3685" w:type="dxa"/>
            <w:shd w:val="clear" w:color="auto" w:fill="D9D9D9"/>
          </w:tcPr>
          <w:p w:rsidR="00C90D1A" w:rsidRPr="00B1397E" w:rsidRDefault="00C90D1A" w:rsidP="00D15D14">
            <w:pPr>
              <w:jc w:val="both"/>
              <w:rPr>
                <w:b/>
                <w:lang w:val="de-DE"/>
              </w:rPr>
            </w:pPr>
            <w:r w:rsidRPr="00B1397E">
              <w:rPr>
                <w:b/>
                <w:lang w:val="de-DE"/>
              </w:rPr>
              <w:t>Testschritt</w:t>
            </w:r>
          </w:p>
        </w:tc>
        <w:tc>
          <w:tcPr>
            <w:tcW w:w="4000" w:type="dxa"/>
            <w:shd w:val="clear" w:color="auto" w:fill="D9D9D9"/>
          </w:tcPr>
          <w:p w:rsidR="00C90D1A" w:rsidRPr="00B1397E" w:rsidRDefault="00C90D1A" w:rsidP="00D15D14">
            <w:pPr>
              <w:jc w:val="both"/>
              <w:rPr>
                <w:b/>
                <w:lang w:val="de-DE"/>
              </w:rPr>
            </w:pPr>
            <w:r w:rsidRPr="00B1397E">
              <w:rPr>
                <w:b/>
                <w:lang w:val="de-DE"/>
              </w:rPr>
              <w:t>Erwartetes Testergebnis</w:t>
            </w:r>
          </w:p>
        </w:tc>
      </w:tr>
      <w:tr w:rsidR="00C90D1A" w:rsidRPr="00D117D6" w:rsidTr="00C90D1A">
        <w:tc>
          <w:tcPr>
            <w:tcW w:w="2093" w:type="dxa"/>
            <w:tcBorders>
              <w:bottom w:val="single" w:sz="4" w:space="0" w:color="auto"/>
            </w:tcBorders>
            <w:shd w:val="clear" w:color="auto" w:fill="92D050"/>
          </w:tcPr>
          <w:p w:rsidR="00C90D1A" w:rsidRPr="00B1397E" w:rsidRDefault="00201DE1" w:rsidP="00D15D14">
            <w:pPr>
              <w:spacing w:after="120" w:line="240" w:lineRule="atLeast"/>
              <w:jc w:val="both"/>
              <w:rPr>
                <w:lang w:val="de-DE"/>
              </w:rPr>
            </w:pPr>
            <w:r>
              <w:rPr>
                <w:lang w:val="de-DE"/>
              </w:rPr>
              <w:t>TGS</w:t>
            </w:r>
          </w:p>
          <w:p w:rsidR="00C90D1A" w:rsidRPr="00B1397E" w:rsidRDefault="00C90D1A" w:rsidP="00D15D14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3685" w:type="dxa"/>
          </w:tcPr>
          <w:p w:rsidR="00C90D1A" w:rsidRPr="00B1397E" w:rsidRDefault="00C90D1A" w:rsidP="00201DE1">
            <w:pPr>
              <w:spacing w:after="120" w:line="240" w:lineRule="atLeast"/>
              <w:jc w:val="both"/>
              <w:rPr>
                <w:lang w:val="de-DE"/>
              </w:rPr>
            </w:pPr>
            <w:r w:rsidRPr="00B1397E">
              <w:rPr>
                <w:lang w:val="de-DE"/>
              </w:rPr>
              <w:t xml:space="preserve">Bitte übermitteln Sie eine </w:t>
            </w:r>
            <w:r w:rsidR="00201DE1">
              <w:rPr>
                <w:lang w:val="de-DE"/>
              </w:rPr>
              <w:t>Teilnahm</w:t>
            </w:r>
            <w:r w:rsidR="00201DE1">
              <w:rPr>
                <w:lang w:val="de-DE"/>
              </w:rPr>
              <w:t>e</w:t>
            </w:r>
            <w:r w:rsidR="00201DE1">
              <w:rPr>
                <w:lang w:val="de-DE"/>
              </w:rPr>
              <w:t>verpflichtung</w:t>
            </w:r>
            <w:r w:rsidRPr="00B1397E">
              <w:rPr>
                <w:lang w:val="de-DE"/>
              </w:rPr>
              <w:t xml:space="preserve"> für einen </w:t>
            </w:r>
            <w:proofErr w:type="spellStart"/>
            <w:r w:rsidR="00201DE1">
              <w:rPr>
                <w:lang w:val="de-DE"/>
              </w:rPr>
              <w:t>Drittstaatler</w:t>
            </w:r>
            <w:proofErr w:type="spellEnd"/>
            <w:r w:rsidRPr="00B1397E">
              <w:rPr>
                <w:lang w:val="de-DE"/>
              </w:rPr>
              <w:t xml:space="preserve"> und prüfen Sie die Rückmeldung.</w:t>
            </w:r>
          </w:p>
        </w:tc>
        <w:tc>
          <w:tcPr>
            <w:tcW w:w="4000" w:type="dxa"/>
          </w:tcPr>
          <w:p w:rsidR="00C90D1A" w:rsidRPr="00B1397E" w:rsidRDefault="00C90D1A" w:rsidP="00D15D14">
            <w:pPr>
              <w:spacing w:after="120" w:line="240" w:lineRule="atLeast"/>
              <w:jc w:val="both"/>
              <w:rPr>
                <w:lang w:val="de-DE"/>
              </w:rPr>
            </w:pPr>
            <w:r w:rsidRPr="00B1397E">
              <w:rPr>
                <w:lang w:val="de-DE"/>
              </w:rPr>
              <w:t xml:space="preserve">Sie erhalten </w:t>
            </w:r>
            <w:r w:rsidR="0019242D" w:rsidRPr="0019242D">
              <w:rPr>
                <w:b/>
                <w:lang w:val="de-DE"/>
              </w:rPr>
              <w:t>sofort</w:t>
            </w:r>
            <w:r w:rsidR="004C6201">
              <w:rPr>
                <w:b/>
                <w:lang w:val="de-DE"/>
              </w:rPr>
              <w:t xml:space="preserve"> (synchron)</w:t>
            </w:r>
            <w:r w:rsidR="0019242D" w:rsidRPr="00B1397E">
              <w:rPr>
                <w:lang w:val="de-DE"/>
              </w:rPr>
              <w:t xml:space="preserve"> </w:t>
            </w:r>
            <w:r w:rsidRPr="00B1397E">
              <w:rPr>
                <w:lang w:val="de-DE"/>
              </w:rPr>
              <w:t>die Rüc</w:t>
            </w:r>
            <w:r w:rsidRPr="00B1397E">
              <w:rPr>
                <w:lang w:val="de-DE"/>
              </w:rPr>
              <w:t>k</w:t>
            </w:r>
            <w:r w:rsidRPr="00B1397E">
              <w:rPr>
                <w:lang w:val="de-DE"/>
              </w:rPr>
              <w:t>meldung, dass die Übermittlung erfol</w:t>
            </w:r>
            <w:r w:rsidRPr="00B1397E">
              <w:rPr>
                <w:lang w:val="de-DE"/>
              </w:rPr>
              <w:t>g</w:t>
            </w:r>
            <w:r w:rsidRPr="00B1397E">
              <w:rPr>
                <w:lang w:val="de-DE"/>
              </w:rPr>
              <w:t>reich war und Ihnen wird eine BAMF-Kennziffer mitgeteilt.</w:t>
            </w:r>
          </w:p>
        </w:tc>
      </w:tr>
      <w:tr w:rsidR="00C90D1A" w:rsidRPr="00D117D6" w:rsidTr="00C90D1A">
        <w:tc>
          <w:tcPr>
            <w:tcW w:w="2093" w:type="dxa"/>
            <w:tcBorders>
              <w:bottom w:val="single" w:sz="4" w:space="0" w:color="auto"/>
            </w:tcBorders>
            <w:shd w:val="clear" w:color="auto" w:fill="92D050"/>
          </w:tcPr>
          <w:p w:rsidR="00C90D1A" w:rsidRPr="00B1397E" w:rsidRDefault="00201DE1" w:rsidP="00D15D14">
            <w:pPr>
              <w:spacing w:after="120" w:line="240" w:lineRule="atLeast"/>
              <w:jc w:val="both"/>
              <w:rPr>
                <w:lang w:val="de-DE"/>
              </w:rPr>
            </w:pPr>
            <w:r>
              <w:rPr>
                <w:lang w:val="de-DE"/>
              </w:rPr>
              <w:t>TGS</w:t>
            </w:r>
          </w:p>
          <w:p w:rsidR="00C90D1A" w:rsidRPr="00B1397E" w:rsidRDefault="00C90D1A" w:rsidP="00D15D14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3685" w:type="dxa"/>
          </w:tcPr>
          <w:p w:rsidR="00C90D1A" w:rsidRPr="00B1397E" w:rsidRDefault="00C90D1A" w:rsidP="00201DE1">
            <w:pPr>
              <w:spacing w:after="120" w:line="240" w:lineRule="atLeast"/>
              <w:jc w:val="both"/>
              <w:rPr>
                <w:lang w:val="de-DE"/>
              </w:rPr>
            </w:pPr>
            <w:r w:rsidRPr="00B1397E">
              <w:rPr>
                <w:lang w:val="de-DE"/>
              </w:rPr>
              <w:t>Öffnen Sie das Dokument „Teilna</w:t>
            </w:r>
            <w:r w:rsidRPr="00B1397E">
              <w:rPr>
                <w:lang w:val="de-DE"/>
              </w:rPr>
              <w:t>h</w:t>
            </w:r>
            <w:r w:rsidRPr="00B1397E">
              <w:rPr>
                <w:lang w:val="de-DE"/>
              </w:rPr>
              <w:t>me</w:t>
            </w:r>
            <w:r w:rsidR="00201DE1">
              <w:rPr>
                <w:lang w:val="de-DE"/>
              </w:rPr>
              <w:t>verpflicht</w:t>
            </w:r>
            <w:r w:rsidRPr="00B1397E">
              <w:rPr>
                <w:lang w:val="de-DE"/>
              </w:rPr>
              <w:t>ung“ und prüfen Sie die Angaben, insbesondere die BAMF-Kennziffer.</w:t>
            </w:r>
          </w:p>
        </w:tc>
        <w:tc>
          <w:tcPr>
            <w:tcW w:w="4000" w:type="dxa"/>
          </w:tcPr>
          <w:p w:rsidR="00C90D1A" w:rsidRPr="00B1397E" w:rsidRDefault="00C90D1A" w:rsidP="00201DE1">
            <w:pPr>
              <w:spacing w:after="120" w:line="240" w:lineRule="atLeast"/>
              <w:jc w:val="both"/>
              <w:rPr>
                <w:lang w:val="de-DE"/>
              </w:rPr>
            </w:pPr>
            <w:r w:rsidRPr="00B1397E">
              <w:rPr>
                <w:lang w:val="de-DE"/>
              </w:rPr>
              <w:t xml:space="preserve">Auf der </w:t>
            </w:r>
            <w:r w:rsidR="00201DE1">
              <w:rPr>
                <w:lang w:val="de-DE"/>
              </w:rPr>
              <w:t>Teilnahmeverpflichtung</w:t>
            </w:r>
            <w:r w:rsidRPr="00B1397E">
              <w:rPr>
                <w:lang w:val="de-DE"/>
              </w:rPr>
              <w:t xml:space="preserve"> wird die BAMF-Kennziffer automatisch eingefügt.</w:t>
            </w:r>
            <w:r w:rsidR="00CD17B4">
              <w:rPr>
                <w:lang w:val="de-DE"/>
              </w:rPr>
              <w:t xml:space="preserve"> Das</w:t>
            </w:r>
            <w:r w:rsidR="00D117D6">
              <w:rPr>
                <w:lang w:val="de-DE"/>
              </w:rPr>
              <w:t xml:space="preserve"> vom BAMF</w:t>
            </w:r>
            <w:r w:rsidR="00CD17B4">
              <w:rPr>
                <w:lang w:val="de-DE"/>
              </w:rPr>
              <w:t xml:space="preserve"> für das Online-Verfahren vorgegebene Formular</w:t>
            </w:r>
            <w:r w:rsidR="00D117D6">
              <w:rPr>
                <w:lang w:val="de-DE"/>
              </w:rPr>
              <w:t xml:space="preserve"> 630 060</w:t>
            </w:r>
            <w:r w:rsidR="00CD17B4">
              <w:rPr>
                <w:lang w:val="de-DE"/>
              </w:rPr>
              <w:t xml:space="preserve"> kann au</w:t>
            </w:r>
            <w:r w:rsidR="00CD17B4">
              <w:rPr>
                <w:lang w:val="de-DE"/>
              </w:rPr>
              <w:t>s</w:t>
            </w:r>
            <w:r w:rsidR="00CD17B4">
              <w:rPr>
                <w:lang w:val="de-DE"/>
              </w:rPr>
              <w:t>gedruckt werden.</w:t>
            </w:r>
          </w:p>
        </w:tc>
      </w:tr>
      <w:tr w:rsidR="00C90D1A" w:rsidRPr="00D117D6" w:rsidTr="00C90D1A">
        <w:tc>
          <w:tcPr>
            <w:tcW w:w="2093" w:type="dxa"/>
            <w:tcBorders>
              <w:bottom w:val="single" w:sz="4" w:space="0" w:color="auto"/>
            </w:tcBorders>
            <w:shd w:val="clear" w:color="auto" w:fill="92D050"/>
          </w:tcPr>
          <w:p w:rsidR="00C90D1A" w:rsidRPr="00B1397E" w:rsidRDefault="00201DE1" w:rsidP="00D15D14">
            <w:pPr>
              <w:spacing w:after="120" w:line="240" w:lineRule="atLeast"/>
              <w:jc w:val="both"/>
              <w:rPr>
                <w:lang w:val="de-DE"/>
              </w:rPr>
            </w:pPr>
            <w:r>
              <w:rPr>
                <w:lang w:val="de-DE"/>
              </w:rPr>
              <w:t>TGS</w:t>
            </w:r>
          </w:p>
        </w:tc>
        <w:tc>
          <w:tcPr>
            <w:tcW w:w="3685" w:type="dxa"/>
          </w:tcPr>
          <w:p w:rsidR="00C90D1A" w:rsidRPr="00B1397E" w:rsidRDefault="00C90D1A" w:rsidP="007055FB">
            <w:pPr>
              <w:spacing w:after="120" w:line="240" w:lineRule="atLeast"/>
              <w:jc w:val="both"/>
              <w:rPr>
                <w:lang w:val="de-DE"/>
              </w:rPr>
            </w:pPr>
            <w:r w:rsidRPr="00B1397E">
              <w:rPr>
                <w:lang w:val="de-DE"/>
              </w:rPr>
              <w:t>Vermerken Sie</w:t>
            </w:r>
            <w:r w:rsidR="00CD17B4">
              <w:rPr>
                <w:lang w:val="de-DE"/>
              </w:rPr>
              <w:t xml:space="preserve"> die</w:t>
            </w:r>
            <w:r w:rsidRPr="00B1397E">
              <w:rPr>
                <w:lang w:val="de-DE"/>
              </w:rPr>
              <w:t xml:space="preserve"> BAMF-Kennziffer des Teilnehmers in der Testdokume</w:t>
            </w:r>
            <w:r w:rsidRPr="00B1397E">
              <w:rPr>
                <w:lang w:val="de-DE"/>
              </w:rPr>
              <w:t>n</w:t>
            </w:r>
            <w:r w:rsidRPr="00B1397E">
              <w:rPr>
                <w:lang w:val="de-DE"/>
              </w:rPr>
              <w:t>tation.</w:t>
            </w:r>
            <w:r w:rsidR="00D117D6">
              <w:rPr>
                <w:lang w:val="de-DE"/>
              </w:rPr>
              <w:t xml:space="preserve"> Machen Sie einen </w:t>
            </w:r>
            <w:proofErr w:type="spellStart"/>
            <w:r w:rsidR="00D117D6">
              <w:rPr>
                <w:lang w:val="de-DE"/>
              </w:rPr>
              <w:t>Screenshot</w:t>
            </w:r>
            <w:proofErr w:type="spellEnd"/>
            <w:r w:rsidR="00D117D6">
              <w:rPr>
                <w:lang w:val="de-DE"/>
              </w:rPr>
              <w:t xml:space="preserve"> von dem bereitgestellten Formular 630 060 und fügen ihn in die Testdok</w:t>
            </w:r>
            <w:r w:rsidR="00D117D6">
              <w:rPr>
                <w:lang w:val="de-DE"/>
              </w:rPr>
              <w:t>u</w:t>
            </w:r>
            <w:r w:rsidR="00D117D6">
              <w:rPr>
                <w:lang w:val="de-DE"/>
              </w:rPr>
              <w:t>mentation ein.</w:t>
            </w:r>
          </w:p>
        </w:tc>
        <w:tc>
          <w:tcPr>
            <w:tcW w:w="4000" w:type="dxa"/>
          </w:tcPr>
          <w:p w:rsidR="00C90D1A" w:rsidRPr="00B1397E" w:rsidRDefault="00C90D1A" w:rsidP="00D15D14">
            <w:pPr>
              <w:spacing w:after="120" w:line="240" w:lineRule="atLeast"/>
              <w:jc w:val="both"/>
              <w:rPr>
                <w:lang w:val="de-DE"/>
              </w:rPr>
            </w:pPr>
          </w:p>
        </w:tc>
      </w:tr>
      <w:tr w:rsidR="00C90D1A" w:rsidRPr="00D117D6" w:rsidTr="00C90D1A">
        <w:tc>
          <w:tcPr>
            <w:tcW w:w="2093" w:type="dxa"/>
            <w:tcBorders>
              <w:bottom w:val="single" w:sz="4" w:space="0" w:color="auto"/>
            </w:tcBorders>
            <w:shd w:val="clear" w:color="auto" w:fill="FFC000"/>
          </w:tcPr>
          <w:p w:rsidR="00C90D1A" w:rsidRPr="00B1397E" w:rsidRDefault="00C90D1A" w:rsidP="00CD17B4">
            <w:pPr>
              <w:jc w:val="both"/>
              <w:rPr>
                <w:lang w:val="de-DE"/>
              </w:rPr>
            </w:pPr>
            <w:r w:rsidRPr="00B1397E">
              <w:rPr>
                <w:lang w:val="de-DE"/>
              </w:rPr>
              <w:t>BAMF</w:t>
            </w:r>
          </w:p>
        </w:tc>
        <w:tc>
          <w:tcPr>
            <w:tcW w:w="3685" w:type="dxa"/>
          </w:tcPr>
          <w:p w:rsidR="00C90D1A" w:rsidRPr="00B1397E" w:rsidRDefault="00742373" w:rsidP="00201DE1">
            <w:pPr>
              <w:spacing w:after="120" w:line="240" w:lineRule="atLeast"/>
              <w:jc w:val="both"/>
              <w:rPr>
                <w:lang w:val="de-DE"/>
              </w:rPr>
            </w:pPr>
            <w:r w:rsidRPr="00B1397E">
              <w:rPr>
                <w:lang w:val="de-DE"/>
              </w:rPr>
              <w:t>Bitte suchen Sie den Teilnehmer a</w:t>
            </w:r>
            <w:r w:rsidRPr="00B1397E">
              <w:rPr>
                <w:lang w:val="de-DE"/>
              </w:rPr>
              <w:t>n</w:t>
            </w:r>
            <w:r w:rsidRPr="00B1397E">
              <w:rPr>
                <w:lang w:val="de-DE"/>
              </w:rPr>
              <w:t xml:space="preserve">hand der von </w:t>
            </w:r>
            <w:r w:rsidR="00201DE1">
              <w:rPr>
                <w:lang w:val="de-DE"/>
              </w:rPr>
              <w:t>der TGS</w:t>
            </w:r>
            <w:r w:rsidRPr="00B1397E">
              <w:rPr>
                <w:lang w:val="de-DE"/>
              </w:rPr>
              <w:t xml:space="preserve"> mitgeteilten BAMF-Kennziffer und prüfen Sie die Angaben in der Detailansicht</w:t>
            </w:r>
            <w:r w:rsidR="00C90D1A" w:rsidRPr="00B1397E">
              <w:rPr>
                <w:lang w:val="de-DE"/>
              </w:rPr>
              <w:t>.</w:t>
            </w:r>
            <w:r w:rsidR="00D117D6">
              <w:rPr>
                <w:lang w:val="de-DE"/>
              </w:rPr>
              <w:t xml:space="preserve"> Prüfen Sie zudem den </w:t>
            </w:r>
            <w:proofErr w:type="spellStart"/>
            <w:r w:rsidR="00D117D6">
              <w:rPr>
                <w:lang w:val="de-DE"/>
              </w:rPr>
              <w:t>Screenshot</w:t>
            </w:r>
            <w:proofErr w:type="spellEnd"/>
            <w:r w:rsidR="00D117D6">
              <w:rPr>
                <w:lang w:val="de-DE"/>
              </w:rPr>
              <w:t xml:space="preserve"> in der Tes</w:t>
            </w:r>
            <w:r w:rsidR="00D117D6">
              <w:rPr>
                <w:lang w:val="de-DE"/>
              </w:rPr>
              <w:t>t</w:t>
            </w:r>
            <w:r w:rsidR="00D117D6">
              <w:rPr>
                <w:lang w:val="de-DE"/>
              </w:rPr>
              <w:t>dokumentation.</w:t>
            </w:r>
          </w:p>
        </w:tc>
        <w:tc>
          <w:tcPr>
            <w:tcW w:w="4000" w:type="dxa"/>
          </w:tcPr>
          <w:p w:rsidR="00C90D1A" w:rsidRPr="00B1397E" w:rsidRDefault="00742373" w:rsidP="00D117D6">
            <w:pPr>
              <w:jc w:val="both"/>
              <w:rPr>
                <w:lang w:val="de-DE"/>
              </w:rPr>
            </w:pPr>
            <w:r w:rsidRPr="00B1397E">
              <w:rPr>
                <w:lang w:val="de-DE"/>
              </w:rPr>
              <w:t xml:space="preserve">Die Person ist mit der übermittelten </w:t>
            </w:r>
            <w:r w:rsidR="00201DE1">
              <w:rPr>
                <w:lang w:val="de-DE"/>
              </w:rPr>
              <w:t>TGS-Verpflichtung</w:t>
            </w:r>
            <w:r w:rsidRPr="00B1397E">
              <w:rPr>
                <w:lang w:val="de-DE"/>
              </w:rPr>
              <w:t xml:space="preserve"> im System.</w:t>
            </w:r>
            <w:r w:rsidR="00D117D6">
              <w:rPr>
                <w:lang w:val="de-DE"/>
              </w:rPr>
              <w:t xml:space="preserve"> Dem </w:t>
            </w:r>
            <w:proofErr w:type="spellStart"/>
            <w:r w:rsidR="00D117D6">
              <w:rPr>
                <w:lang w:val="de-DE"/>
              </w:rPr>
              <w:t>Screenshot</w:t>
            </w:r>
            <w:proofErr w:type="spellEnd"/>
            <w:r w:rsidR="00D117D6">
              <w:rPr>
                <w:lang w:val="de-DE"/>
              </w:rPr>
              <w:t xml:space="preserve"> ist zu entnehmen, dass das Formular 630 060 verwendet wird und die BAMF-Kennziffer eingefügt ist. </w:t>
            </w:r>
          </w:p>
        </w:tc>
      </w:tr>
    </w:tbl>
    <w:p w:rsidR="008154A1" w:rsidRDefault="008154A1" w:rsidP="00EC23F0">
      <w:pPr>
        <w:rPr>
          <w:lang w:val="de-DE"/>
        </w:rPr>
      </w:pPr>
    </w:p>
    <w:p w:rsidR="00201DE1" w:rsidRDefault="00201DE1">
      <w:pPr>
        <w:spacing w:after="0" w:line="240" w:lineRule="auto"/>
        <w:rPr>
          <w:b/>
          <w:bCs/>
          <w:sz w:val="24"/>
          <w:lang w:val="de-DE"/>
        </w:rPr>
      </w:pPr>
      <w:r>
        <w:rPr>
          <w:lang w:val="de-DE"/>
        </w:rPr>
        <w:br w:type="page"/>
      </w:r>
    </w:p>
    <w:p w:rsidR="003A57A1" w:rsidRPr="00B1397E" w:rsidRDefault="008C53B2" w:rsidP="00E02D62">
      <w:pPr>
        <w:pStyle w:val="berschrift3"/>
        <w:rPr>
          <w:lang w:val="de-DE"/>
        </w:rPr>
      </w:pPr>
      <w:bookmarkStart w:id="40" w:name="_Toc446149755"/>
      <w:r w:rsidRPr="00B1397E">
        <w:rPr>
          <w:lang w:val="de-DE"/>
        </w:rPr>
        <w:lastRenderedPageBreak/>
        <w:t>K</w:t>
      </w:r>
      <w:r w:rsidR="003A57A1" w:rsidRPr="00B1397E">
        <w:rPr>
          <w:lang w:val="de-DE"/>
        </w:rPr>
        <w:t>ommunikation bei Vorliegen einer Dublette</w:t>
      </w:r>
      <w:bookmarkEnd w:id="40"/>
    </w:p>
    <w:p w:rsidR="00CF5D22" w:rsidRPr="00B1397E" w:rsidRDefault="00CF5D22" w:rsidP="00D15D14">
      <w:pPr>
        <w:jc w:val="both"/>
        <w:rPr>
          <w:lang w:val="de-DE"/>
        </w:rPr>
      </w:pPr>
      <w:r w:rsidRPr="00B1397E">
        <w:rPr>
          <w:lang w:val="de-DE"/>
        </w:rPr>
        <w:t xml:space="preserve">Auch in diesem </w:t>
      </w:r>
      <w:proofErr w:type="spellStart"/>
      <w:r w:rsidRPr="00B1397E">
        <w:rPr>
          <w:lang w:val="de-DE"/>
        </w:rPr>
        <w:t>Testteil</w:t>
      </w:r>
      <w:proofErr w:type="spellEnd"/>
      <w:r w:rsidRPr="00B1397E">
        <w:rPr>
          <w:lang w:val="de-DE"/>
        </w:rPr>
        <w:t xml:space="preserve"> übermittelt </w:t>
      </w:r>
      <w:r w:rsidR="00201DE1">
        <w:rPr>
          <w:lang w:val="de-DE"/>
        </w:rPr>
        <w:t>der TGS</w:t>
      </w:r>
      <w:r w:rsidRPr="00B1397E">
        <w:rPr>
          <w:lang w:val="de-DE"/>
        </w:rPr>
        <w:t xml:space="preserve"> Teilnahmeverpflichtungen in den vorgegebenen Konstellati</w:t>
      </w:r>
      <w:r w:rsidRPr="00B1397E">
        <w:rPr>
          <w:lang w:val="de-DE"/>
        </w:rPr>
        <w:t>o</w:t>
      </w:r>
      <w:r w:rsidRPr="00B1397E">
        <w:rPr>
          <w:lang w:val="de-DE"/>
        </w:rPr>
        <w:t xml:space="preserve">nen. Allerdings handelt es sich nunmehr um </w:t>
      </w:r>
      <w:proofErr w:type="spellStart"/>
      <w:r w:rsidRPr="00B1397E">
        <w:rPr>
          <w:lang w:val="de-DE"/>
        </w:rPr>
        <w:t>Dublettenfälle</w:t>
      </w:r>
      <w:proofErr w:type="spellEnd"/>
      <w:r w:rsidRPr="00B1397E">
        <w:rPr>
          <w:lang w:val="de-DE"/>
        </w:rPr>
        <w:t xml:space="preserve"> entsprechend Kapitel </w:t>
      </w:r>
      <w:r w:rsidR="00310494">
        <w:rPr>
          <w:lang w:val="de-DE"/>
        </w:rPr>
        <w:t>9.3.4</w:t>
      </w:r>
      <w:r w:rsidRPr="00B1397E">
        <w:rPr>
          <w:lang w:val="de-DE"/>
        </w:rPr>
        <w:t xml:space="preserve"> der Spezifikation</w:t>
      </w:r>
      <w:r w:rsidR="007442B7">
        <w:rPr>
          <w:lang w:val="de-DE"/>
        </w:rPr>
        <w:t xml:space="preserve"> XAusländer</w:t>
      </w:r>
      <w:r w:rsidRPr="00B1397E">
        <w:rPr>
          <w:lang w:val="de-DE"/>
        </w:rPr>
        <w:t xml:space="preserve">. </w:t>
      </w:r>
    </w:p>
    <w:p w:rsidR="008C53B2" w:rsidRPr="00B1397E" w:rsidRDefault="00CF5D22" w:rsidP="00D15D14">
      <w:pPr>
        <w:jc w:val="both"/>
        <w:rPr>
          <w:lang w:val="de-DE"/>
        </w:rPr>
      </w:pPr>
      <w:r w:rsidRPr="00B1397E">
        <w:rPr>
          <w:lang w:val="de-DE"/>
        </w:rPr>
        <w:t xml:space="preserve">Um die entsprechenden Fallkonstellationen hervorzurufen, ist eine Datenvorbereitung durch das </w:t>
      </w:r>
      <w:r w:rsidR="00A2054C">
        <w:rPr>
          <w:lang w:val="de-DE"/>
        </w:rPr>
        <w:t>BAMF</w:t>
      </w:r>
      <w:r w:rsidR="007442B7">
        <w:rPr>
          <w:lang w:val="de-DE"/>
        </w:rPr>
        <w:t xml:space="preserve"> </w:t>
      </w:r>
      <w:r w:rsidRPr="00B1397E">
        <w:rPr>
          <w:lang w:val="de-DE"/>
        </w:rPr>
        <w:t xml:space="preserve">notwendig. Die entsprechenden Voraussetzungen sind in den Testfällen beschrieben. Das BAMF übermittelt </w:t>
      </w:r>
      <w:r w:rsidR="00310494">
        <w:rPr>
          <w:lang w:val="de-DE"/>
        </w:rPr>
        <w:t>dem TGS</w:t>
      </w:r>
      <w:r w:rsidRPr="00B1397E">
        <w:rPr>
          <w:lang w:val="de-DE"/>
        </w:rPr>
        <w:t xml:space="preserve"> für den Test die jeweils zu verwendenden Daten</w:t>
      </w:r>
      <w:r w:rsidR="00EA2C8E">
        <w:rPr>
          <w:lang w:val="de-DE"/>
        </w:rPr>
        <w:t xml:space="preserve"> (Name, Geburtsdatum, Geschlecht und Adresse der zu verwendenden Testperson)</w:t>
      </w:r>
      <w:r w:rsidRPr="00B1397E">
        <w:rPr>
          <w:lang w:val="de-DE"/>
        </w:rPr>
        <w:t>.</w:t>
      </w:r>
      <w:r w:rsidR="00EA2C8E">
        <w:rPr>
          <w:lang w:val="de-DE"/>
        </w:rPr>
        <w:t xml:space="preserve"> </w:t>
      </w:r>
    </w:p>
    <w:p w:rsidR="001608B5" w:rsidRPr="00B1397E" w:rsidRDefault="001608B5" w:rsidP="00D15D14">
      <w:pPr>
        <w:jc w:val="both"/>
        <w:rPr>
          <w:lang w:val="de-DE"/>
        </w:rPr>
      </w:pPr>
      <w:r w:rsidRPr="00B1397E">
        <w:rPr>
          <w:lang w:val="de-DE"/>
        </w:rPr>
        <w:t xml:space="preserve">Diese Fallkonstellationen bedürfen in starkem Maße der Zusammenarbeit von </w:t>
      </w:r>
      <w:r w:rsidR="00310494">
        <w:rPr>
          <w:lang w:val="de-DE"/>
        </w:rPr>
        <w:t>Trägern der Grundsicherung</w:t>
      </w:r>
      <w:r w:rsidRPr="00B1397E">
        <w:rPr>
          <w:lang w:val="de-DE"/>
        </w:rPr>
        <w:t xml:space="preserve"> und de</w:t>
      </w:r>
      <w:r w:rsidR="00E90284">
        <w:rPr>
          <w:lang w:val="de-DE"/>
        </w:rPr>
        <w:t>m</w:t>
      </w:r>
      <w:r w:rsidRPr="00B1397E">
        <w:rPr>
          <w:lang w:val="de-DE"/>
        </w:rPr>
        <w:t xml:space="preserve"> BAMF. Einige der Testfälle können daher auch nur in enger Abstimmung zwischen diesen Bete</w:t>
      </w:r>
      <w:r w:rsidRPr="00B1397E">
        <w:rPr>
          <w:lang w:val="de-DE"/>
        </w:rPr>
        <w:t>i</w:t>
      </w:r>
      <w:r w:rsidRPr="00B1397E">
        <w:rPr>
          <w:lang w:val="de-DE"/>
        </w:rPr>
        <w:t>ligten durchgeführt werden.</w:t>
      </w:r>
    </w:p>
    <w:p w:rsidR="00742373" w:rsidRPr="00B1397E" w:rsidRDefault="00742373" w:rsidP="00D15D14">
      <w:pPr>
        <w:pStyle w:val="berschrift4"/>
        <w:jc w:val="both"/>
        <w:rPr>
          <w:lang w:val="de-DE"/>
        </w:rPr>
      </w:pPr>
      <w:bookmarkStart w:id="41" w:name="_Toc446149756"/>
      <w:r w:rsidRPr="002B745E">
        <w:rPr>
          <w:lang w:val="de-DE"/>
        </w:rPr>
        <w:t>M(</w:t>
      </w:r>
      <w:r w:rsidR="00310494">
        <w:rPr>
          <w:lang w:val="de-DE"/>
        </w:rPr>
        <w:t>TGS</w:t>
      </w:r>
      <w:r w:rsidRPr="002B745E">
        <w:rPr>
          <w:lang w:val="de-DE"/>
        </w:rPr>
        <w:t>)2-1</w:t>
      </w:r>
      <w:r w:rsidRPr="002B745E">
        <w:rPr>
          <w:lang w:val="de-DE"/>
        </w:rPr>
        <w:tab/>
        <w:t>Testfall: Rückmeldung Dublette</w:t>
      </w:r>
      <w:r w:rsidR="009170A8" w:rsidRPr="002B745E">
        <w:rPr>
          <w:lang w:val="de-DE"/>
        </w:rPr>
        <w:t xml:space="preserve"> / Personenidentität</w:t>
      </w:r>
      <w:r w:rsidR="005F6971">
        <w:rPr>
          <w:lang w:val="de-DE"/>
        </w:rPr>
        <w:t xml:space="preserve"> (Schlüssel 17001)</w:t>
      </w:r>
      <w:bookmarkEnd w:id="41"/>
    </w:p>
    <w:p w:rsidR="00B1397E" w:rsidRPr="009170A8" w:rsidRDefault="00A2054C" w:rsidP="00D15D14">
      <w:pPr>
        <w:jc w:val="both"/>
        <w:rPr>
          <w:color w:val="808080"/>
          <w:u w:val="single"/>
          <w:lang w:val="de-DE"/>
        </w:rPr>
      </w:pPr>
      <w:r>
        <w:rPr>
          <w:color w:val="808080"/>
          <w:u w:val="single"/>
          <w:lang w:val="de-DE"/>
        </w:rPr>
        <w:t>Vorbereitung durch BAMF</w:t>
      </w:r>
    </w:p>
    <w:p w:rsidR="00B1397E" w:rsidRPr="009170A8" w:rsidRDefault="00B1397E" w:rsidP="00D15D14">
      <w:pPr>
        <w:tabs>
          <w:tab w:val="left" w:pos="3119"/>
        </w:tabs>
        <w:ind w:left="3119" w:hanging="3119"/>
        <w:jc w:val="both"/>
        <w:rPr>
          <w:color w:val="808080"/>
          <w:lang w:val="de-DE"/>
        </w:rPr>
      </w:pPr>
      <w:r w:rsidRPr="009170A8">
        <w:rPr>
          <w:color w:val="808080"/>
          <w:lang w:val="de-DE"/>
        </w:rPr>
        <w:t>Vorbedingungen im System:</w:t>
      </w:r>
      <w:r w:rsidRPr="009170A8">
        <w:rPr>
          <w:color w:val="808080"/>
          <w:lang w:val="de-DE"/>
        </w:rPr>
        <w:tab/>
        <w:t>Teilnehmer</w:t>
      </w:r>
      <w:r w:rsidR="009170A8">
        <w:rPr>
          <w:color w:val="808080"/>
          <w:lang w:val="de-DE"/>
        </w:rPr>
        <w:t xml:space="preserve"> mit </w:t>
      </w:r>
      <w:r w:rsidR="00A054E9">
        <w:rPr>
          <w:color w:val="808080"/>
          <w:lang w:val="de-DE"/>
        </w:rPr>
        <w:t>einem abgelehnten Zulassungsantrag</w:t>
      </w:r>
      <w:r w:rsidRPr="009170A8">
        <w:rPr>
          <w:color w:val="808080"/>
          <w:lang w:val="de-DE"/>
        </w:rPr>
        <w:t xml:space="preserve"> im System, </w:t>
      </w:r>
      <w:r w:rsidR="009170A8" w:rsidRPr="009170A8">
        <w:rPr>
          <w:color w:val="808080"/>
          <w:lang w:val="de-DE"/>
        </w:rPr>
        <w:t>Woh</w:t>
      </w:r>
      <w:r w:rsidR="009170A8" w:rsidRPr="009170A8">
        <w:rPr>
          <w:color w:val="808080"/>
          <w:lang w:val="de-DE"/>
        </w:rPr>
        <w:t>n</w:t>
      </w:r>
      <w:r w:rsidR="009170A8" w:rsidRPr="009170A8">
        <w:rPr>
          <w:color w:val="808080"/>
          <w:lang w:val="de-DE"/>
        </w:rPr>
        <w:t xml:space="preserve">anschrift = </w:t>
      </w:r>
      <w:r w:rsidRPr="009170A8">
        <w:rPr>
          <w:color w:val="808080"/>
          <w:lang w:val="de-DE"/>
        </w:rPr>
        <w:t>Anschrift</w:t>
      </w:r>
      <w:r w:rsidR="0023773F" w:rsidRPr="009170A8">
        <w:rPr>
          <w:color w:val="808080"/>
          <w:lang w:val="de-DE"/>
        </w:rPr>
        <w:t xml:space="preserve"> </w:t>
      </w:r>
      <w:r w:rsidR="00310494">
        <w:rPr>
          <w:color w:val="808080"/>
          <w:lang w:val="de-DE"/>
        </w:rPr>
        <w:t>des</w:t>
      </w:r>
      <w:r w:rsidR="0023773F" w:rsidRPr="009170A8">
        <w:rPr>
          <w:color w:val="808080"/>
          <w:lang w:val="de-DE"/>
        </w:rPr>
        <w:t xml:space="preserve"> zuständigen </w:t>
      </w:r>
      <w:r w:rsidR="00310494">
        <w:rPr>
          <w:color w:val="808080"/>
          <w:lang w:val="de-DE"/>
        </w:rPr>
        <w:t>TGS</w:t>
      </w:r>
      <w:r w:rsidR="0023773F" w:rsidRPr="009170A8">
        <w:rPr>
          <w:color w:val="808080"/>
          <w:lang w:val="de-DE"/>
        </w:rPr>
        <w:t xml:space="preserve"> bzw. </w:t>
      </w:r>
      <w:r w:rsidR="007442B7" w:rsidRPr="007442B7">
        <w:rPr>
          <w:color w:val="808080"/>
          <w:lang w:val="de-DE"/>
        </w:rPr>
        <w:t>BAMF-Regionalstelle</w:t>
      </w:r>
    </w:p>
    <w:p w:rsidR="00B1397E" w:rsidRDefault="00B1397E" w:rsidP="00D15D14">
      <w:pPr>
        <w:tabs>
          <w:tab w:val="left" w:pos="3119"/>
        </w:tabs>
        <w:ind w:left="3119" w:hanging="3119"/>
        <w:jc w:val="both"/>
        <w:rPr>
          <w:color w:val="808080"/>
          <w:lang w:val="de-DE"/>
        </w:rPr>
      </w:pPr>
      <w:r w:rsidRPr="009170A8">
        <w:rPr>
          <w:color w:val="808080"/>
          <w:lang w:val="de-DE"/>
        </w:rPr>
        <w:t>bereitzustellende Daten/ Infos:</w:t>
      </w:r>
      <w:r w:rsidRPr="009170A8">
        <w:rPr>
          <w:color w:val="808080"/>
          <w:lang w:val="de-DE"/>
        </w:rPr>
        <w:tab/>
        <w:t>Name, Geschlecht, Geburtsdatum diese</w:t>
      </w:r>
      <w:r w:rsidR="009170A8">
        <w:rPr>
          <w:color w:val="808080"/>
          <w:lang w:val="de-DE"/>
        </w:rPr>
        <w:t>s</w:t>
      </w:r>
      <w:r w:rsidRPr="009170A8">
        <w:rPr>
          <w:color w:val="808080"/>
          <w:lang w:val="de-DE"/>
        </w:rPr>
        <w:t xml:space="preserve"> Teilnehmer</w:t>
      </w:r>
      <w:r w:rsidR="009170A8">
        <w:rPr>
          <w:color w:val="808080"/>
          <w:lang w:val="de-DE"/>
        </w:rPr>
        <w:t>s</w:t>
      </w:r>
    </w:p>
    <w:p w:rsidR="00BE10AF" w:rsidRDefault="00BE10AF" w:rsidP="00BE10AF">
      <w:pPr>
        <w:jc w:val="both"/>
        <w:rPr>
          <w:color w:val="808080"/>
          <w:u w:val="single"/>
          <w:lang w:val="de-DE"/>
        </w:rPr>
      </w:pPr>
      <w:r>
        <w:rPr>
          <w:color w:val="808080"/>
          <w:u w:val="single"/>
          <w:lang w:val="de-DE"/>
        </w:rPr>
        <w:t>Betroffene Nachrichten laut Spezifikation</w:t>
      </w:r>
    </w:p>
    <w:p w:rsidR="00310494" w:rsidRPr="00201DE1" w:rsidRDefault="00310494" w:rsidP="00310494">
      <w:pPr>
        <w:jc w:val="both"/>
        <w:rPr>
          <w:color w:val="808080"/>
          <w:lang w:val="de-DE"/>
        </w:rPr>
      </w:pPr>
      <w:r w:rsidRPr="00201DE1">
        <w:rPr>
          <w:color w:val="808080"/>
          <w:lang w:val="de-DE"/>
        </w:rPr>
        <w:t>TGSBAMF.Teilnahmeverpflichtung.080010</w:t>
      </w:r>
    </w:p>
    <w:p w:rsidR="009F2D50" w:rsidRDefault="009F2D50" w:rsidP="009F2D50">
      <w:pPr>
        <w:jc w:val="both"/>
        <w:rPr>
          <w:color w:val="808080"/>
          <w:lang w:val="de-DE"/>
        </w:rPr>
      </w:pPr>
      <w:r>
        <w:rPr>
          <w:color w:val="808080"/>
          <w:lang w:val="de-DE"/>
        </w:rPr>
        <w:t>BAMF</w:t>
      </w:r>
      <w:r w:rsidR="00310494">
        <w:rPr>
          <w:color w:val="808080"/>
          <w:lang w:val="de-DE"/>
        </w:rPr>
        <w:t>TGS</w:t>
      </w:r>
      <w:r>
        <w:rPr>
          <w:color w:val="808080"/>
          <w:lang w:val="de-DE"/>
        </w:rPr>
        <w:t>.Dublette.0</w:t>
      </w:r>
      <w:r w:rsidR="00310494">
        <w:rPr>
          <w:color w:val="808080"/>
          <w:lang w:val="de-DE"/>
        </w:rPr>
        <w:t>8</w:t>
      </w:r>
      <w:r>
        <w:rPr>
          <w:color w:val="808080"/>
          <w:lang w:val="de-DE"/>
        </w:rPr>
        <w:t>0004</w:t>
      </w:r>
    </w:p>
    <w:p w:rsidR="00521C16" w:rsidRDefault="00521C16" w:rsidP="009F2D50">
      <w:pPr>
        <w:jc w:val="both"/>
        <w:rPr>
          <w:color w:val="808080"/>
          <w:lang w:val="de-DE"/>
        </w:rPr>
      </w:pPr>
      <w:r w:rsidRPr="00201DE1">
        <w:rPr>
          <w:color w:val="808080"/>
          <w:lang w:val="de-DE"/>
        </w:rPr>
        <w:t>BAMFTGS.Verpfli</w:t>
      </w:r>
      <w:r>
        <w:rPr>
          <w:color w:val="808080"/>
          <w:lang w:val="de-DE"/>
        </w:rPr>
        <w:t>chtung.Akzeptanz.080003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3"/>
        <w:gridCol w:w="3685"/>
        <w:gridCol w:w="4000"/>
      </w:tblGrid>
      <w:tr w:rsidR="00742373" w:rsidRPr="009170A8" w:rsidTr="00742373">
        <w:tc>
          <w:tcPr>
            <w:tcW w:w="2093" w:type="dxa"/>
            <w:tcBorders>
              <w:bottom w:val="single" w:sz="4" w:space="0" w:color="auto"/>
            </w:tcBorders>
            <w:shd w:val="clear" w:color="auto" w:fill="D9D9D9"/>
          </w:tcPr>
          <w:p w:rsidR="00742373" w:rsidRPr="009170A8" w:rsidRDefault="00742373" w:rsidP="00D15D14">
            <w:pPr>
              <w:jc w:val="both"/>
              <w:rPr>
                <w:lang w:val="de-DE"/>
              </w:rPr>
            </w:pPr>
            <w:r w:rsidRPr="009170A8">
              <w:rPr>
                <w:b/>
                <w:lang w:val="de-DE"/>
              </w:rPr>
              <w:t>Verantwortlicher</w:t>
            </w:r>
          </w:p>
        </w:tc>
        <w:tc>
          <w:tcPr>
            <w:tcW w:w="3685" w:type="dxa"/>
            <w:shd w:val="clear" w:color="auto" w:fill="D9D9D9"/>
          </w:tcPr>
          <w:p w:rsidR="00742373" w:rsidRPr="009170A8" w:rsidRDefault="00742373" w:rsidP="00D15D14">
            <w:pPr>
              <w:jc w:val="both"/>
              <w:rPr>
                <w:b/>
                <w:lang w:val="de-DE"/>
              </w:rPr>
            </w:pPr>
            <w:r w:rsidRPr="009170A8">
              <w:rPr>
                <w:b/>
                <w:lang w:val="de-DE"/>
              </w:rPr>
              <w:t>Testschritt</w:t>
            </w:r>
          </w:p>
        </w:tc>
        <w:tc>
          <w:tcPr>
            <w:tcW w:w="4000" w:type="dxa"/>
            <w:shd w:val="clear" w:color="auto" w:fill="D9D9D9"/>
          </w:tcPr>
          <w:p w:rsidR="00742373" w:rsidRPr="009170A8" w:rsidRDefault="00742373" w:rsidP="00D15D14">
            <w:pPr>
              <w:jc w:val="both"/>
              <w:rPr>
                <w:b/>
                <w:lang w:val="de-DE"/>
              </w:rPr>
            </w:pPr>
            <w:r w:rsidRPr="009170A8">
              <w:rPr>
                <w:b/>
                <w:lang w:val="de-DE"/>
              </w:rPr>
              <w:t>Erwartetes Testergebnis</w:t>
            </w:r>
          </w:p>
        </w:tc>
      </w:tr>
      <w:tr w:rsidR="00742373" w:rsidRPr="00D117D6" w:rsidTr="00742373">
        <w:tc>
          <w:tcPr>
            <w:tcW w:w="2093" w:type="dxa"/>
            <w:tcBorders>
              <w:bottom w:val="single" w:sz="4" w:space="0" w:color="auto"/>
            </w:tcBorders>
            <w:shd w:val="clear" w:color="auto" w:fill="92D050"/>
          </w:tcPr>
          <w:p w:rsidR="00742373" w:rsidRPr="009170A8" w:rsidRDefault="00310494" w:rsidP="00D15D14">
            <w:pPr>
              <w:spacing w:after="120" w:line="240" w:lineRule="atLeast"/>
              <w:jc w:val="both"/>
              <w:rPr>
                <w:lang w:val="de-DE"/>
              </w:rPr>
            </w:pPr>
            <w:r>
              <w:rPr>
                <w:lang w:val="de-DE"/>
              </w:rPr>
              <w:t>TGS</w:t>
            </w:r>
          </w:p>
          <w:p w:rsidR="00742373" w:rsidRPr="009170A8" w:rsidRDefault="00742373" w:rsidP="00D15D14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3685" w:type="dxa"/>
          </w:tcPr>
          <w:p w:rsidR="00742373" w:rsidRPr="009170A8" w:rsidRDefault="00B1397E" w:rsidP="00310494">
            <w:pPr>
              <w:spacing w:after="120" w:line="240" w:lineRule="atLeast"/>
              <w:jc w:val="both"/>
              <w:rPr>
                <w:lang w:val="de-DE"/>
              </w:rPr>
            </w:pPr>
            <w:r w:rsidRPr="009170A8">
              <w:rPr>
                <w:lang w:val="de-DE"/>
              </w:rPr>
              <w:t xml:space="preserve">Bitte übermitteln Sie für diese Person eine </w:t>
            </w:r>
            <w:r w:rsidR="00310494">
              <w:rPr>
                <w:lang w:val="de-DE"/>
              </w:rPr>
              <w:t>Teilnahmeverpflichtung</w:t>
            </w:r>
            <w:r w:rsidRPr="009170A8">
              <w:rPr>
                <w:lang w:val="de-DE"/>
              </w:rPr>
              <w:t xml:space="preserve"> und pr</w:t>
            </w:r>
            <w:r w:rsidRPr="009170A8">
              <w:rPr>
                <w:lang w:val="de-DE"/>
              </w:rPr>
              <w:t>ü</w:t>
            </w:r>
            <w:r w:rsidRPr="009170A8">
              <w:rPr>
                <w:lang w:val="de-DE"/>
              </w:rPr>
              <w:t>fen Sie die Rückmeldung</w:t>
            </w:r>
            <w:r w:rsidR="00742373" w:rsidRPr="009170A8">
              <w:rPr>
                <w:lang w:val="de-DE"/>
              </w:rPr>
              <w:t>.</w:t>
            </w:r>
          </w:p>
        </w:tc>
        <w:tc>
          <w:tcPr>
            <w:tcW w:w="4000" w:type="dxa"/>
          </w:tcPr>
          <w:p w:rsidR="00EA2C8E" w:rsidRDefault="00B1397E" w:rsidP="00EA2C8E">
            <w:pPr>
              <w:spacing w:after="120" w:line="240" w:lineRule="atLeast"/>
              <w:jc w:val="both"/>
              <w:rPr>
                <w:lang w:val="de-DE"/>
              </w:rPr>
            </w:pPr>
            <w:r w:rsidRPr="009170A8">
              <w:rPr>
                <w:lang w:val="de-DE"/>
              </w:rPr>
              <w:t xml:space="preserve">Die </w:t>
            </w:r>
            <w:r w:rsidR="00310494">
              <w:rPr>
                <w:lang w:val="de-DE"/>
              </w:rPr>
              <w:t>Teilnahmeverpflichtung</w:t>
            </w:r>
            <w:r w:rsidR="00310494" w:rsidRPr="009170A8">
              <w:rPr>
                <w:lang w:val="de-DE"/>
              </w:rPr>
              <w:t xml:space="preserve"> </w:t>
            </w:r>
            <w:r w:rsidR="009170A8">
              <w:rPr>
                <w:lang w:val="de-DE"/>
              </w:rPr>
              <w:t>wird</w:t>
            </w:r>
            <w:r w:rsidRPr="009170A8">
              <w:rPr>
                <w:lang w:val="de-DE"/>
              </w:rPr>
              <w:t xml:space="preserve"> nicht akzeptiert und Sie erhalten </w:t>
            </w:r>
            <w:r w:rsidRPr="009170A8">
              <w:rPr>
                <w:b/>
                <w:lang w:val="de-DE"/>
              </w:rPr>
              <w:t>sofort</w:t>
            </w:r>
            <w:r w:rsidR="004C6201">
              <w:rPr>
                <w:b/>
                <w:lang w:val="de-DE"/>
              </w:rPr>
              <w:t xml:space="preserve"> (sy</w:t>
            </w:r>
            <w:r w:rsidR="004C6201">
              <w:rPr>
                <w:b/>
                <w:lang w:val="de-DE"/>
              </w:rPr>
              <w:t>n</w:t>
            </w:r>
            <w:r w:rsidR="004C6201">
              <w:rPr>
                <w:b/>
                <w:lang w:val="de-DE"/>
              </w:rPr>
              <w:t>chron)</w:t>
            </w:r>
            <w:r w:rsidRPr="009170A8">
              <w:rPr>
                <w:lang w:val="de-DE"/>
              </w:rPr>
              <w:t xml:space="preserve"> die Rückmeldung, dass evtl. Pe</w:t>
            </w:r>
            <w:r w:rsidRPr="009170A8">
              <w:rPr>
                <w:lang w:val="de-DE"/>
              </w:rPr>
              <w:t>r</w:t>
            </w:r>
            <w:r w:rsidRPr="009170A8">
              <w:rPr>
                <w:lang w:val="de-DE"/>
              </w:rPr>
              <w:t>sonenidentität vorliegt sowie eine Auffo</w:t>
            </w:r>
            <w:r w:rsidRPr="009170A8">
              <w:rPr>
                <w:lang w:val="de-DE"/>
              </w:rPr>
              <w:t>r</w:t>
            </w:r>
            <w:r w:rsidRPr="009170A8">
              <w:rPr>
                <w:lang w:val="de-DE"/>
              </w:rPr>
              <w:t>derung, sich mit der zuständigen R</w:t>
            </w:r>
            <w:r w:rsidR="00E90284">
              <w:rPr>
                <w:lang w:val="de-DE"/>
              </w:rPr>
              <w:t>egi</w:t>
            </w:r>
            <w:r w:rsidR="00E90284">
              <w:rPr>
                <w:lang w:val="de-DE"/>
              </w:rPr>
              <w:t>o</w:t>
            </w:r>
            <w:r w:rsidR="00E90284">
              <w:rPr>
                <w:lang w:val="de-DE"/>
              </w:rPr>
              <w:t>nalstelle</w:t>
            </w:r>
            <w:r w:rsidR="00581FFC">
              <w:rPr>
                <w:lang w:val="de-DE"/>
              </w:rPr>
              <w:t xml:space="preserve"> (RS)</w:t>
            </w:r>
            <w:r w:rsidRPr="009170A8">
              <w:rPr>
                <w:lang w:val="de-DE"/>
              </w:rPr>
              <w:t xml:space="preserve"> in Verbindung zu setzen</w:t>
            </w:r>
            <w:r w:rsidR="00742373" w:rsidRPr="009170A8">
              <w:rPr>
                <w:lang w:val="de-DE"/>
              </w:rPr>
              <w:t>.</w:t>
            </w:r>
            <w:r w:rsidR="00EA2C8E">
              <w:rPr>
                <w:lang w:val="de-DE"/>
              </w:rPr>
              <w:t xml:space="preserve"> Es wird Ihnen hierbei folgender Text ang</w:t>
            </w:r>
            <w:r w:rsidR="00EA2C8E">
              <w:rPr>
                <w:lang w:val="de-DE"/>
              </w:rPr>
              <w:t>e</w:t>
            </w:r>
            <w:r w:rsidR="00EA2C8E">
              <w:rPr>
                <w:lang w:val="de-DE"/>
              </w:rPr>
              <w:t xml:space="preserve">zeigt: </w:t>
            </w:r>
          </w:p>
          <w:p w:rsidR="00742373" w:rsidRPr="009170A8" w:rsidRDefault="006575FE" w:rsidP="006575FE">
            <w:pPr>
              <w:spacing w:after="120" w:line="240" w:lineRule="atLeast"/>
              <w:jc w:val="both"/>
              <w:rPr>
                <w:lang w:val="de-DE"/>
              </w:rPr>
            </w:pPr>
            <w:r w:rsidRPr="005F6971">
              <w:rPr>
                <w:lang w:val="de-DE"/>
              </w:rPr>
              <w:t>Es ist bereits mindestens ein Datensatz mit den von Ihnen übermittelten Persone</w:t>
            </w:r>
            <w:r w:rsidRPr="005F6971">
              <w:rPr>
                <w:lang w:val="de-DE"/>
              </w:rPr>
              <w:t>n</w:t>
            </w:r>
            <w:r w:rsidRPr="005F6971">
              <w:rPr>
                <w:lang w:val="de-DE"/>
              </w:rPr>
              <w:t xml:space="preserve">merkmalen im System vorhanden. </w:t>
            </w:r>
            <w:r w:rsidRPr="00FD00D8">
              <w:rPr>
                <w:lang w:val="de-DE"/>
              </w:rPr>
              <w:t>Zur Klärung des Sachverhalts (zufällige N</w:t>
            </w:r>
            <w:r w:rsidRPr="00FD00D8">
              <w:rPr>
                <w:lang w:val="de-DE"/>
              </w:rPr>
              <w:t>a</w:t>
            </w:r>
            <w:r w:rsidRPr="00FD00D8">
              <w:rPr>
                <w:lang w:val="de-DE"/>
              </w:rPr>
              <w:t>mensgleichheit oder Personenidentität) setzen Sie sich bitte mit der für Sie z</w:t>
            </w:r>
            <w:r w:rsidRPr="00FD00D8">
              <w:rPr>
                <w:lang w:val="de-DE"/>
              </w:rPr>
              <w:t>u</w:t>
            </w:r>
            <w:r w:rsidRPr="00FD00D8">
              <w:rPr>
                <w:lang w:val="de-DE"/>
              </w:rPr>
              <w:t xml:space="preserve">ständigen Regionalstelle des Bundesamtes in Verbindung. </w:t>
            </w:r>
          </w:p>
        </w:tc>
      </w:tr>
      <w:tr w:rsidR="009170A8" w:rsidRPr="00D117D6" w:rsidTr="009170A8">
        <w:tc>
          <w:tcPr>
            <w:tcW w:w="2093" w:type="dxa"/>
            <w:vMerge w:val="restart"/>
            <w:shd w:val="clear" w:color="auto" w:fill="FFC000"/>
          </w:tcPr>
          <w:p w:rsidR="009170A8" w:rsidRPr="009170A8" w:rsidRDefault="007442B7" w:rsidP="00E90284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BAMF</w:t>
            </w:r>
          </w:p>
        </w:tc>
        <w:tc>
          <w:tcPr>
            <w:tcW w:w="3685" w:type="dxa"/>
          </w:tcPr>
          <w:p w:rsidR="009170A8" w:rsidRPr="009170A8" w:rsidRDefault="009170A8" w:rsidP="00D15D14">
            <w:pPr>
              <w:spacing w:after="120" w:line="240" w:lineRule="atLeast"/>
              <w:jc w:val="both"/>
              <w:rPr>
                <w:lang w:val="de-DE"/>
              </w:rPr>
            </w:pPr>
            <w:r w:rsidRPr="009170A8">
              <w:rPr>
                <w:lang w:val="de-DE"/>
              </w:rPr>
              <w:t>Bitte suchen Sie den Teilnehmer im InGe-Postkorb und bearbeiten Sie die Dubletten</w:t>
            </w:r>
            <w:r>
              <w:rPr>
                <w:lang w:val="de-DE"/>
              </w:rPr>
              <w:t>; gehen Sie davon aus, dass Personenidentität vorliegt</w:t>
            </w:r>
            <w:r w:rsidRPr="009170A8">
              <w:rPr>
                <w:lang w:val="de-DE"/>
              </w:rPr>
              <w:t xml:space="preserve"> (</w:t>
            </w:r>
            <w:r>
              <w:rPr>
                <w:lang w:val="de-DE"/>
              </w:rPr>
              <w:t>Datensätze</w:t>
            </w:r>
            <w:r w:rsidRPr="009170A8">
              <w:rPr>
                <w:lang w:val="de-DE"/>
              </w:rPr>
              <w:t xml:space="preserve"> zusammenführen).</w:t>
            </w:r>
          </w:p>
        </w:tc>
        <w:tc>
          <w:tcPr>
            <w:tcW w:w="4000" w:type="dxa"/>
          </w:tcPr>
          <w:p w:rsidR="009170A8" w:rsidRPr="00B1397E" w:rsidRDefault="009170A8" w:rsidP="00310494">
            <w:pPr>
              <w:jc w:val="both"/>
              <w:rPr>
                <w:lang w:val="de-DE"/>
              </w:rPr>
            </w:pPr>
            <w:r w:rsidRPr="009170A8">
              <w:rPr>
                <w:lang w:val="de-DE"/>
              </w:rPr>
              <w:t>Im Postkorb befinde</w:t>
            </w:r>
            <w:r>
              <w:rPr>
                <w:lang w:val="de-DE"/>
              </w:rPr>
              <w:t>t</w:t>
            </w:r>
            <w:r w:rsidRPr="009170A8">
              <w:rPr>
                <w:lang w:val="de-DE"/>
              </w:rPr>
              <w:t xml:space="preserve"> sich die </w:t>
            </w:r>
            <w:r w:rsidR="00310494">
              <w:rPr>
                <w:lang w:val="de-DE"/>
              </w:rPr>
              <w:t>TGS</w:t>
            </w:r>
            <w:r w:rsidRPr="009170A8">
              <w:rPr>
                <w:lang w:val="de-DE"/>
              </w:rPr>
              <w:t xml:space="preserve">-Dublette und die Bearbeitung ist </w:t>
            </w:r>
            <w:r>
              <w:rPr>
                <w:lang w:val="de-DE"/>
              </w:rPr>
              <w:t>wie b</w:t>
            </w:r>
            <w:r>
              <w:rPr>
                <w:lang w:val="de-DE"/>
              </w:rPr>
              <w:t>e</w:t>
            </w:r>
            <w:r>
              <w:rPr>
                <w:lang w:val="de-DE"/>
              </w:rPr>
              <w:t>schrieben</w:t>
            </w:r>
            <w:r w:rsidRPr="009170A8">
              <w:rPr>
                <w:lang w:val="de-DE"/>
              </w:rPr>
              <w:t xml:space="preserve"> möglich.</w:t>
            </w:r>
          </w:p>
        </w:tc>
      </w:tr>
      <w:tr w:rsidR="009170A8" w:rsidRPr="00D117D6" w:rsidTr="009170A8">
        <w:tc>
          <w:tcPr>
            <w:tcW w:w="2093" w:type="dxa"/>
            <w:vMerge/>
            <w:shd w:val="clear" w:color="auto" w:fill="FFC000"/>
          </w:tcPr>
          <w:p w:rsidR="009170A8" w:rsidRPr="009170A8" w:rsidRDefault="009170A8" w:rsidP="00D15D14">
            <w:pPr>
              <w:jc w:val="both"/>
              <w:rPr>
                <w:lang w:val="de-DE"/>
              </w:rPr>
            </w:pPr>
          </w:p>
        </w:tc>
        <w:tc>
          <w:tcPr>
            <w:tcW w:w="3685" w:type="dxa"/>
          </w:tcPr>
          <w:p w:rsidR="009170A8" w:rsidRPr="009170A8" w:rsidRDefault="009170A8" w:rsidP="00D15D14">
            <w:pPr>
              <w:spacing w:after="120" w:line="240" w:lineRule="atLeast"/>
              <w:jc w:val="both"/>
              <w:rPr>
                <w:lang w:val="de-DE"/>
              </w:rPr>
            </w:pPr>
            <w:r>
              <w:rPr>
                <w:lang w:val="de-DE"/>
              </w:rPr>
              <w:t>Öffnen Sie die Detailansicht.</w:t>
            </w:r>
          </w:p>
        </w:tc>
        <w:tc>
          <w:tcPr>
            <w:tcW w:w="4000" w:type="dxa"/>
          </w:tcPr>
          <w:p w:rsidR="009170A8" w:rsidRPr="009170A8" w:rsidRDefault="009170A8" w:rsidP="00310494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 xml:space="preserve">Für den Teilnehmer ist die neue </w:t>
            </w:r>
            <w:r w:rsidR="00310494">
              <w:rPr>
                <w:lang w:val="de-DE"/>
              </w:rPr>
              <w:t>Teilna</w:t>
            </w:r>
            <w:r w:rsidR="00310494">
              <w:rPr>
                <w:lang w:val="de-DE"/>
              </w:rPr>
              <w:t>h</w:t>
            </w:r>
            <w:r w:rsidR="00310494">
              <w:rPr>
                <w:lang w:val="de-DE"/>
              </w:rPr>
              <w:t>meverpflichtung</w:t>
            </w:r>
            <w:r w:rsidR="00310494" w:rsidRPr="009170A8">
              <w:rPr>
                <w:lang w:val="de-DE"/>
              </w:rPr>
              <w:t xml:space="preserve"> </w:t>
            </w:r>
            <w:r w:rsidR="00310494">
              <w:rPr>
                <w:lang w:val="de-DE"/>
              </w:rPr>
              <w:t>des TGS</w:t>
            </w:r>
            <w:r>
              <w:rPr>
                <w:lang w:val="de-DE"/>
              </w:rPr>
              <w:t xml:space="preserve"> als aktive Tei</w:t>
            </w:r>
            <w:r>
              <w:rPr>
                <w:lang w:val="de-DE"/>
              </w:rPr>
              <w:t>l</w:t>
            </w:r>
            <w:r>
              <w:rPr>
                <w:lang w:val="de-DE"/>
              </w:rPr>
              <w:lastRenderedPageBreak/>
              <w:t>nahmeberechtigung gespeichert.</w:t>
            </w:r>
          </w:p>
        </w:tc>
      </w:tr>
      <w:tr w:rsidR="009170A8" w:rsidRPr="00D117D6" w:rsidTr="00264B03">
        <w:tc>
          <w:tcPr>
            <w:tcW w:w="2093" w:type="dxa"/>
            <w:vMerge w:val="restart"/>
            <w:shd w:val="clear" w:color="auto" w:fill="92D050"/>
          </w:tcPr>
          <w:p w:rsidR="009170A8" w:rsidRPr="009170A8" w:rsidRDefault="00310494" w:rsidP="00D15D14">
            <w:pPr>
              <w:spacing w:after="120" w:line="240" w:lineRule="atLeast"/>
              <w:jc w:val="both"/>
              <w:rPr>
                <w:lang w:val="de-DE"/>
              </w:rPr>
            </w:pPr>
            <w:r>
              <w:rPr>
                <w:lang w:val="de-DE"/>
              </w:rPr>
              <w:lastRenderedPageBreak/>
              <w:t>TGS</w:t>
            </w:r>
          </w:p>
          <w:p w:rsidR="009170A8" w:rsidRPr="009170A8" w:rsidRDefault="009170A8" w:rsidP="00D15D14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3685" w:type="dxa"/>
          </w:tcPr>
          <w:p w:rsidR="009170A8" w:rsidRPr="009170A8" w:rsidRDefault="009170A8" w:rsidP="00D15D14">
            <w:pPr>
              <w:spacing w:after="120" w:line="240" w:lineRule="atLeast"/>
              <w:jc w:val="both"/>
              <w:rPr>
                <w:lang w:val="de-DE"/>
              </w:rPr>
            </w:pPr>
            <w:r w:rsidRPr="00B1397E">
              <w:rPr>
                <w:lang w:val="de-DE"/>
              </w:rPr>
              <w:t>Prüfen Sie nach Bearbeitung im BAMF die neue Rückmeldung.</w:t>
            </w:r>
          </w:p>
        </w:tc>
        <w:tc>
          <w:tcPr>
            <w:tcW w:w="4000" w:type="dxa"/>
          </w:tcPr>
          <w:p w:rsidR="009170A8" w:rsidRPr="009170A8" w:rsidRDefault="009170A8" w:rsidP="00D15D14">
            <w:pPr>
              <w:spacing w:after="120" w:line="240" w:lineRule="atLeast"/>
              <w:jc w:val="both"/>
              <w:rPr>
                <w:lang w:val="de-DE"/>
              </w:rPr>
            </w:pPr>
            <w:r w:rsidRPr="009170A8">
              <w:rPr>
                <w:lang w:val="de-DE"/>
              </w:rPr>
              <w:t>Die Teilnahmeberechtigung</w:t>
            </w:r>
            <w:r>
              <w:rPr>
                <w:lang w:val="de-DE"/>
              </w:rPr>
              <w:t xml:space="preserve"> wird</w:t>
            </w:r>
            <w:r w:rsidRPr="009170A8">
              <w:rPr>
                <w:lang w:val="de-DE"/>
              </w:rPr>
              <w:t xml:space="preserve"> </w:t>
            </w:r>
            <w:r>
              <w:rPr>
                <w:lang w:val="de-DE"/>
              </w:rPr>
              <w:t>akze</w:t>
            </w:r>
            <w:r>
              <w:rPr>
                <w:lang w:val="de-DE"/>
              </w:rPr>
              <w:t>p</w:t>
            </w:r>
            <w:r>
              <w:rPr>
                <w:lang w:val="de-DE"/>
              </w:rPr>
              <w:t>tiert und Sie erhalten</w:t>
            </w:r>
            <w:r w:rsidR="004C6201">
              <w:rPr>
                <w:lang w:val="de-DE"/>
              </w:rPr>
              <w:t xml:space="preserve"> </w:t>
            </w:r>
            <w:r w:rsidR="004C6201" w:rsidRPr="004C6201">
              <w:rPr>
                <w:b/>
                <w:lang w:val="de-DE"/>
              </w:rPr>
              <w:t>zeitverzögert (asy</w:t>
            </w:r>
            <w:r w:rsidR="004C6201" w:rsidRPr="004C6201">
              <w:rPr>
                <w:b/>
                <w:lang w:val="de-DE"/>
              </w:rPr>
              <w:t>n</w:t>
            </w:r>
            <w:r w:rsidR="004C6201" w:rsidRPr="004C6201">
              <w:rPr>
                <w:b/>
                <w:lang w:val="de-DE"/>
              </w:rPr>
              <w:t>chron)</w:t>
            </w:r>
            <w:r>
              <w:rPr>
                <w:lang w:val="de-DE"/>
              </w:rPr>
              <w:t xml:space="preserve"> die BAMF-Kennziffer</w:t>
            </w:r>
            <w:r w:rsidR="004C6201">
              <w:rPr>
                <w:lang w:val="de-DE"/>
              </w:rPr>
              <w:t xml:space="preserve"> über eine Akzeptanznachricht</w:t>
            </w:r>
            <w:r w:rsidRPr="009170A8">
              <w:rPr>
                <w:lang w:val="de-DE"/>
              </w:rPr>
              <w:t>.</w:t>
            </w:r>
          </w:p>
        </w:tc>
      </w:tr>
      <w:tr w:rsidR="009170A8" w:rsidRPr="00D117D6" w:rsidTr="00742373">
        <w:tc>
          <w:tcPr>
            <w:tcW w:w="2093" w:type="dxa"/>
            <w:vMerge/>
            <w:tcBorders>
              <w:bottom w:val="single" w:sz="4" w:space="0" w:color="auto"/>
            </w:tcBorders>
            <w:shd w:val="clear" w:color="auto" w:fill="FFC000"/>
          </w:tcPr>
          <w:p w:rsidR="009170A8" w:rsidRPr="009170A8" w:rsidRDefault="009170A8" w:rsidP="00D15D14">
            <w:pPr>
              <w:jc w:val="both"/>
              <w:rPr>
                <w:lang w:val="de-DE"/>
              </w:rPr>
            </w:pPr>
          </w:p>
        </w:tc>
        <w:tc>
          <w:tcPr>
            <w:tcW w:w="3685" w:type="dxa"/>
          </w:tcPr>
          <w:p w:rsidR="009170A8" w:rsidRPr="00B1397E" w:rsidRDefault="009170A8" w:rsidP="00D15D14">
            <w:pPr>
              <w:spacing w:after="120" w:line="240" w:lineRule="atLeast"/>
              <w:jc w:val="both"/>
              <w:rPr>
                <w:lang w:val="de-DE"/>
              </w:rPr>
            </w:pPr>
            <w:r w:rsidRPr="00B1397E">
              <w:rPr>
                <w:lang w:val="de-DE"/>
              </w:rPr>
              <w:t xml:space="preserve">Öffnen Sie </w:t>
            </w:r>
            <w:r w:rsidR="004C6201">
              <w:rPr>
                <w:lang w:val="de-DE"/>
              </w:rPr>
              <w:t>nach Erhalt der Akzeptan</w:t>
            </w:r>
            <w:r w:rsidR="004C6201">
              <w:rPr>
                <w:lang w:val="de-DE"/>
              </w:rPr>
              <w:t>z</w:t>
            </w:r>
            <w:r w:rsidR="004C6201">
              <w:rPr>
                <w:lang w:val="de-DE"/>
              </w:rPr>
              <w:t xml:space="preserve">nachricht </w:t>
            </w:r>
            <w:r w:rsidRPr="00B1397E">
              <w:rPr>
                <w:lang w:val="de-DE"/>
              </w:rPr>
              <w:t>das Dokument „</w:t>
            </w:r>
            <w:r w:rsidR="00310494" w:rsidRPr="00B1397E">
              <w:rPr>
                <w:lang w:val="de-DE"/>
              </w:rPr>
              <w:t>Teilnahm</w:t>
            </w:r>
            <w:r w:rsidR="00310494" w:rsidRPr="00B1397E">
              <w:rPr>
                <w:lang w:val="de-DE"/>
              </w:rPr>
              <w:t>e</w:t>
            </w:r>
            <w:r w:rsidR="00310494">
              <w:rPr>
                <w:lang w:val="de-DE"/>
              </w:rPr>
              <w:t>verpflicht</w:t>
            </w:r>
            <w:r w:rsidR="00310494" w:rsidRPr="00B1397E">
              <w:rPr>
                <w:lang w:val="de-DE"/>
              </w:rPr>
              <w:t>ung</w:t>
            </w:r>
            <w:r w:rsidRPr="00B1397E">
              <w:rPr>
                <w:lang w:val="de-DE"/>
              </w:rPr>
              <w:t>“</w:t>
            </w:r>
            <w:r w:rsidR="00D117D6">
              <w:rPr>
                <w:lang w:val="de-DE"/>
              </w:rPr>
              <w:t xml:space="preserve"> (630 060)</w:t>
            </w:r>
            <w:r w:rsidRPr="00B1397E">
              <w:rPr>
                <w:lang w:val="de-DE"/>
              </w:rPr>
              <w:t xml:space="preserve"> und prüfen Sie die Angaben.</w:t>
            </w:r>
          </w:p>
        </w:tc>
        <w:tc>
          <w:tcPr>
            <w:tcW w:w="4000" w:type="dxa"/>
          </w:tcPr>
          <w:p w:rsidR="009170A8" w:rsidRPr="00B1397E" w:rsidRDefault="009170A8" w:rsidP="00D15D14">
            <w:pPr>
              <w:jc w:val="both"/>
              <w:rPr>
                <w:lang w:val="de-DE"/>
              </w:rPr>
            </w:pPr>
            <w:r w:rsidRPr="00B1397E">
              <w:rPr>
                <w:lang w:val="de-DE"/>
              </w:rPr>
              <w:t>Auf dem Dokument ist die BAMF-Kennziffer automatisch eingefügt.</w:t>
            </w:r>
          </w:p>
        </w:tc>
      </w:tr>
    </w:tbl>
    <w:p w:rsidR="009170A8" w:rsidRDefault="009170A8" w:rsidP="00D15D14">
      <w:pPr>
        <w:pStyle w:val="berschrift4"/>
        <w:jc w:val="both"/>
        <w:rPr>
          <w:lang w:val="de-DE"/>
        </w:rPr>
      </w:pPr>
      <w:bookmarkStart w:id="42" w:name="_Toc446149757"/>
      <w:r w:rsidRPr="00B1397E">
        <w:rPr>
          <w:lang w:val="de-DE"/>
        </w:rPr>
        <w:t>M(</w:t>
      </w:r>
      <w:r w:rsidR="007B1ED2">
        <w:rPr>
          <w:lang w:val="de-DE"/>
        </w:rPr>
        <w:t>TGS</w:t>
      </w:r>
      <w:r w:rsidRPr="00B1397E">
        <w:rPr>
          <w:lang w:val="de-DE"/>
        </w:rPr>
        <w:t>)2-</w:t>
      </w:r>
      <w:r w:rsidR="00A054E9">
        <w:rPr>
          <w:lang w:val="de-DE"/>
        </w:rPr>
        <w:t>2</w:t>
      </w:r>
      <w:r w:rsidRPr="00B1397E">
        <w:rPr>
          <w:lang w:val="de-DE"/>
        </w:rPr>
        <w:tab/>
        <w:t>Testfall: Rückmeldung Dublette</w:t>
      </w:r>
      <w:r>
        <w:rPr>
          <w:lang w:val="de-DE"/>
        </w:rPr>
        <w:t xml:space="preserve"> / zufällige Namensgleichheit</w:t>
      </w:r>
      <w:bookmarkEnd w:id="42"/>
    </w:p>
    <w:p w:rsidR="009170A8" w:rsidRPr="009170A8" w:rsidRDefault="009170A8" w:rsidP="00D15D14">
      <w:pPr>
        <w:jc w:val="both"/>
        <w:rPr>
          <w:color w:val="808080"/>
          <w:u w:val="single"/>
          <w:lang w:val="de-DE"/>
        </w:rPr>
      </w:pPr>
      <w:r w:rsidRPr="009170A8">
        <w:rPr>
          <w:color w:val="808080"/>
          <w:u w:val="single"/>
          <w:lang w:val="de-DE"/>
        </w:rPr>
        <w:t xml:space="preserve">Vorbereitung durch </w:t>
      </w:r>
      <w:r w:rsidR="00A2054C">
        <w:rPr>
          <w:color w:val="808080"/>
          <w:u w:val="single"/>
          <w:lang w:val="de-DE"/>
        </w:rPr>
        <w:t>BAMF</w:t>
      </w:r>
    </w:p>
    <w:p w:rsidR="009170A8" w:rsidRPr="009170A8" w:rsidRDefault="009170A8" w:rsidP="00D15D14">
      <w:pPr>
        <w:tabs>
          <w:tab w:val="left" w:pos="3119"/>
        </w:tabs>
        <w:ind w:left="3119" w:hanging="3119"/>
        <w:jc w:val="both"/>
        <w:rPr>
          <w:color w:val="808080"/>
          <w:lang w:val="de-DE"/>
        </w:rPr>
      </w:pPr>
      <w:r w:rsidRPr="009170A8">
        <w:rPr>
          <w:color w:val="808080"/>
          <w:lang w:val="de-DE"/>
        </w:rPr>
        <w:t>Vorbedingungen im System:</w:t>
      </w:r>
      <w:r w:rsidRPr="009170A8">
        <w:rPr>
          <w:color w:val="808080"/>
          <w:lang w:val="de-DE"/>
        </w:rPr>
        <w:tab/>
        <w:t>Teilnehmer</w:t>
      </w:r>
      <w:r>
        <w:rPr>
          <w:color w:val="808080"/>
          <w:lang w:val="de-DE"/>
        </w:rPr>
        <w:t xml:space="preserve"> </w:t>
      </w:r>
      <w:r w:rsidRPr="009170A8">
        <w:rPr>
          <w:color w:val="808080"/>
          <w:lang w:val="de-DE"/>
        </w:rPr>
        <w:t xml:space="preserve">im System, Wohnanschrift = Anschrift </w:t>
      </w:r>
      <w:r w:rsidR="007B1ED2">
        <w:rPr>
          <w:color w:val="808080"/>
          <w:lang w:val="de-DE"/>
        </w:rPr>
        <w:t>des</w:t>
      </w:r>
      <w:r w:rsidRPr="009170A8">
        <w:rPr>
          <w:color w:val="808080"/>
          <w:lang w:val="de-DE"/>
        </w:rPr>
        <w:t xml:space="preserve"> zuständigen </w:t>
      </w:r>
      <w:r w:rsidR="007B1ED2">
        <w:rPr>
          <w:color w:val="808080"/>
          <w:lang w:val="de-DE"/>
        </w:rPr>
        <w:t>TGS</w:t>
      </w:r>
      <w:r w:rsidRPr="009170A8">
        <w:rPr>
          <w:color w:val="808080"/>
          <w:lang w:val="de-DE"/>
        </w:rPr>
        <w:t xml:space="preserve"> bzw. BAMF-R</w:t>
      </w:r>
      <w:r w:rsidR="007442B7">
        <w:rPr>
          <w:color w:val="808080"/>
          <w:lang w:val="de-DE"/>
        </w:rPr>
        <w:t>egionalstelle</w:t>
      </w:r>
    </w:p>
    <w:p w:rsidR="009170A8" w:rsidRDefault="009170A8" w:rsidP="00D15D14">
      <w:pPr>
        <w:tabs>
          <w:tab w:val="left" w:pos="3119"/>
        </w:tabs>
        <w:ind w:left="3119" w:hanging="3119"/>
        <w:jc w:val="both"/>
        <w:rPr>
          <w:color w:val="808080"/>
          <w:lang w:val="de-DE"/>
        </w:rPr>
      </w:pPr>
      <w:r w:rsidRPr="009170A8">
        <w:rPr>
          <w:color w:val="808080"/>
          <w:lang w:val="de-DE"/>
        </w:rPr>
        <w:t>bereitzustellende Daten/ Infos:</w:t>
      </w:r>
      <w:r w:rsidRPr="009170A8">
        <w:rPr>
          <w:color w:val="808080"/>
          <w:lang w:val="de-DE"/>
        </w:rPr>
        <w:tab/>
        <w:t>Name, Geschlecht, Geburtsdatum diese</w:t>
      </w:r>
      <w:r>
        <w:rPr>
          <w:color w:val="808080"/>
          <w:lang w:val="de-DE"/>
        </w:rPr>
        <w:t>s Teilnehmers</w:t>
      </w:r>
    </w:p>
    <w:p w:rsidR="00F42DC8" w:rsidRDefault="00F42DC8" w:rsidP="00F42DC8">
      <w:pPr>
        <w:jc w:val="both"/>
        <w:rPr>
          <w:color w:val="808080"/>
          <w:u w:val="single"/>
          <w:lang w:val="de-DE"/>
        </w:rPr>
      </w:pPr>
      <w:r>
        <w:rPr>
          <w:color w:val="808080"/>
          <w:u w:val="single"/>
          <w:lang w:val="de-DE"/>
        </w:rPr>
        <w:t>Betroffene Nachrichten laut Spezifikation</w:t>
      </w:r>
    </w:p>
    <w:p w:rsidR="007B1ED2" w:rsidRPr="00201DE1" w:rsidRDefault="007B1ED2" w:rsidP="007B1ED2">
      <w:pPr>
        <w:jc w:val="both"/>
        <w:rPr>
          <w:color w:val="808080"/>
          <w:lang w:val="de-DE"/>
        </w:rPr>
      </w:pPr>
      <w:r w:rsidRPr="00201DE1">
        <w:rPr>
          <w:color w:val="808080"/>
          <w:lang w:val="de-DE"/>
        </w:rPr>
        <w:t>TGSBAMF.Teilnahmeverpflichtung.080010</w:t>
      </w:r>
    </w:p>
    <w:p w:rsidR="007B1ED2" w:rsidRDefault="007B1ED2" w:rsidP="007B1ED2">
      <w:pPr>
        <w:jc w:val="both"/>
        <w:rPr>
          <w:color w:val="808080"/>
          <w:lang w:val="de-DE"/>
        </w:rPr>
      </w:pPr>
      <w:r>
        <w:rPr>
          <w:color w:val="808080"/>
          <w:lang w:val="de-DE"/>
        </w:rPr>
        <w:t>BAMFTGS.Dublette.080004</w:t>
      </w:r>
    </w:p>
    <w:p w:rsidR="007B1ED2" w:rsidRPr="007B1ED2" w:rsidRDefault="00521C16" w:rsidP="00F42DC8">
      <w:pPr>
        <w:jc w:val="both"/>
        <w:rPr>
          <w:color w:val="808080"/>
          <w:lang w:val="de-DE"/>
        </w:rPr>
      </w:pPr>
      <w:r w:rsidRPr="00201DE1">
        <w:rPr>
          <w:color w:val="808080"/>
          <w:lang w:val="de-DE"/>
        </w:rPr>
        <w:t>BAMFTGS.Verpfli</w:t>
      </w:r>
      <w:r>
        <w:rPr>
          <w:color w:val="808080"/>
          <w:lang w:val="de-DE"/>
        </w:rPr>
        <w:t>chtung.Akzeptanz.080003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3"/>
        <w:gridCol w:w="3685"/>
        <w:gridCol w:w="4000"/>
      </w:tblGrid>
      <w:tr w:rsidR="009170A8" w:rsidRPr="009170A8" w:rsidTr="00264B03">
        <w:tc>
          <w:tcPr>
            <w:tcW w:w="2093" w:type="dxa"/>
            <w:tcBorders>
              <w:bottom w:val="single" w:sz="4" w:space="0" w:color="auto"/>
            </w:tcBorders>
            <w:shd w:val="clear" w:color="auto" w:fill="D9D9D9"/>
          </w:tcPr>
          <w:p w:rsidR="009170A8" w:rsidRPr="009170A8" w:rsidRDefault="009170A8" w:rsidP="00D15D14">
            <w:pPr>
              <w:jc w:val="both"/>
              <w:rPr>
                <w:lang w:val="de-DE"/>
              </w:rPr>
            </w:pPr>
            <w:r w:rsidRPr="009170A8">
              <w:rPr>
                <w:b/>
                <w:lang w:val="de-DE"/>
              </w:rPr>
              <w:t>Verantwortlicher</w:t>
            </w:r>
          </w:p>
        </w:tc>
        <w:tc>
          <w:tcPr>
            <w:tcW w:w="3685" w:type="dxa"/>
            <w:shd w:val="clear" w:color="auto" w:fill="D9D9D9"/>
          </w:tcPr>
          <w:p w:rsidR="009170A8" w:rsidRPr="009170A8" w:rsidRDefault="009170A8" w:rsidP="00D15D14">
            <w:pPr>
              <w:jc w:val="both"/>
              <w:rPr>
                <w:b/>
                <w:lang w:val="de-DE"/>
              </w:rPr>
            </w:pPr>
            <w:r w:rsidRPr="009170A8">
              <w:rPr>
                <w:b/>
                <w:lang w:val="de-DE"/>
              </w:rPr>
              <w:t>Testschritt</w:t>
            </w:r>
          </w:p>
        </w:tc>
        <w:tc>
          <w:tcPr>
            <w:tcW w:w="4000" w:type="dxa"/>
            <w:shd w:val="clear" w:color="auto" w:fill="D9D9D9"/>
          </w:tcPr>
          <w:p w:rsidR="009170A8" w:rsidRPr="009170A8" w:rsidRDefault="009170A8" w:rsidP="00D15D14">
            <w:pPr>
              <w:jc w:val="both"/>
              <w:rPr>
                <w:b/>
                <w:lang w:val="de-DE"/>
              </w:rPr>
            </w:pPr>
            <w:r w:rsidRPr="009170A8">
              <w:rPr>
                <w:b/>
                <w:lang w:val="de-DE"/>
              </w:rPr>
              <w:t>Erwartetes Testergebnis</w:t>
            </w:r>
          </w:p>
        </w:tc>
      </w:tr>
      <w:tr w:rsidR="009170A8" w:rsidRPr="004100C9" w:rsidTr="00264B03">
        <w:tc>
          <w:tcPr>
            <w:tcW w:w="2093" w:type="dxa"/>
            <w:tcBorders>
              <w:bottom w:val="single" w:sz="4" w:space="0" w:color="auto"/>
            </w:tcBorders>
            <w:shd w:val="clear" w:color="auto" w:fill="92D050"/>
          </w:tcPr>
          <w:p w:rsidR="009170A8" w:rsidRPr="009170A8" w:rsidRDefault="007B1ED2" w:rsidP="00D15D14">
            <w:pPr>
              <w:spacing w:after="120" w:line="240" w:lineRule="atLeast"/>
              <w:jc w:val="both"/>
              <w:rPr>
                <w:lang w:val="de-DE"/>
              </w:rPr>
            </w:pPr>
            <w:r>
              <w:rPr>
                <w:lang w:val="de-DE"/>
              </w:rPr>
              <w:t>TGS</w:t>
            </w:r>
          </w:p>
          <w:p w:rsidR="009170A8" w:rsidRPr="009170A8" w:rsidRDefault="009170A8" w:rsidP="00D15D14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3685" w:type="dxa"/>
          </w:tcPr>
          <w:p w:rsidR="009170A8" w:rsidRPr="009170A8" w:rsidRDefault="009170A8" w:rsidP="007B1ED2">
            <w:pPr>
              <w:spacing w:after="120" w:line="240" w:lineRule="atLeast"/>
              <w:jc w:val="both"/>
              <w:rPr>
                <w:lang w:val="de-DE"/>
              </w:rPr>
            </w:pPr>
            <w:r w:rsidRPr="009170A8">
              <w:rPr>
                <w:lang w:val="de-DE"/>
              </w:rPr>
              <w:t xml:space="preserve">Bitte übermitteln Sie für diese Person eine </w:t>
            </w:r>
            <w:r w:rsidR="007B1ED2">
              <w:rPr>
                <w:lang w:val="de-DE"/>
              </w:rPr>
              <w:t>Teilnahmeverpflichtung</w:t>
            </w:r>
            <w:r w:rsidR="007B1ED2" w:rsidRPr="009170A8">
              <w:rPr>
                <w:lang w:val="de-DE"/>
              </w:rPr>
              <w:t xml:space="preserve"> </w:t>
            </w:r>
            <w:r w:rsidRPr="009170A8">
              <w:rPr>
                <w:lang w:val="de-DE"/>
              </w:rPr>
              <w:t>und pr</w:t>
            </w:r>
            <w:r w:rsidRPr="009170A8">
              <w:rPr>
                <w:lang w:val="de-DE"/>
              </w:rPr>
              <w:t>ü</w:t>
            </w:r>
            <w:r w:rsidRPr="009170A8">
              <w:rPr>
                <w:lang w:val="de-DE"/>
              </w:rPr>
              <w:t>fen Sie die Rückmeldung.</w:t>
            </w:r>
          </w:p>
        </w:tc>
        <w:tc>
          <w:tcPr>
            <w:tcW w:w="4000" w:type="dxa"/>
          </w:tcPr>
          <w:p w:rsidR="009170A8" w:rsidRPr="009170A8" w:rsidRDefault="009170A8" w:rsidP="00D15D14">
            <w:pPr>
              <w:spacing w:after="120" w:line="240" w:lineRule="atLeast"/>
              <w:jc w:val="both"/>
              <w:rPr>
                <w:lang w:val="de-DE"/>
              </w:rPr>
            </w:pPr>
            <w:r w:rsidRPr="009170A8">
              <w:rPr>
                <w:lang w:val="de-DE"/>
              </w:rPr>
              <w:t xml:space="preserve">Die </w:t>
            </w:r>
            <w:r w:rsidR="007B1ED2">
              <w:rPr>
                <w:lang w:val="de-DE"/>
              </w:rPr>
              <w:t>Teilnahmeverpflichtung</w:t>
            </w:r>
            <w:r w:rsidR="007B1ED2" w:rsidRPr="009170A8">
              <w:rPr>
                <w:lang w:val="de-DE"/>
              </w:rPr>
              <w:t xml:space="preserve"> </w:t>
            </w:r>
            <w:r>
              <w:rPr>
                <w:lang w:val="de-DE"/>
              </w:rPr>
              <w:t>wird</w:t>
            </w:r>
            <w:r w:rsidRPr="009170A8">
              <w:rPr>
                <w:lang w:val="de-DE"/>
              </w:rPr>
              <w:t xml:space="preserve"> nicht akzeptiert und Sie erhalten </w:t>
            </w:r>
            <w:r w:rsidRPr="009170A8">
              <w:rPr>
                <w:b/>
                <w:lang w:val="de-DE"/>
              </w:rPr>
              <w:t>sofort</w:t>
            </w:r>
            <w:r w:rsidR="00665B25">
              <w:rPr>
                <w:b/>
                <w:lang w:val="de-DE"/>
              </w:rPr>
              <w:t xml:space="preserve"> (sy</w:t>
            </w:r>
            <w:r w:rsidR="00665B25">
              <w:rPr>
                <w:b/>
                <w:lang w:val="de-DE"/>
              </w:rPr>
              <w:t>n</w:t>
            </w:r>
            <w:r w:rsidR="00665B25">
              <w:rPr>
                <w:b/>
                <w:lang w:val="de-DE"/>
              </w:rPr>
              <w:t>chron)</w:t>
            </w:r>
            <w:r w:rsidRPr="009170A8">
              <w:rPr>
                <w:lang w:val="de-DE"/>
              </w:rPr>
              <w:t xml:space="preserve"> die Rückmeldung, dass evtl. Pe</w:t>
            </w:r>
            <w:r w:rsidRPr="009170A8">
              <w:rPr>
                <w:lang w:val="de-DE"/>
              </w:rPr>
              <w:t>r</w:t>
            </w:r>
            <w:r w:rsidRPr="009170A8">
              <w:rPr>
                <w:lang w:val="de-DE"/>
              </w:rPr>
              <w:t>sonenidentität vorliegt sowie eine Auffo</w:t>
            </w:r>
            <w:r w:rsidRPr="009170A8">
              <w:rPr>
                <w:lang w:val="de-DE"/>
              </w:rPr>
              <w:t>r</w:t>
            </w:r>
            <w:r w:rsidRPr="009170A8">
              <w:rPr>
                <w:lang w:val="de-DE"/>
              </w:rPr>
              <w:t>derung, sich mit der zuständigen RS in Verbindung zu setzen.</w:t>
            </w:r>
            <w:r w:rsidR="00EA2C8E">
              <w:rPr>
                <w:lang w:val="de-DE"/>
              </w:rPr>
              <w:t xml:space="preserve"> (Text analog zu Testfall 2-1)</w:t>
            </w:r>
          </w:p>
        </w:tc>
      </w:tr>
      <w:tr w:rsidR="009170A8" w:rsidRPr="00D117D6" w:rsidTr="00264B03">
        <w:tc>
          <w:tcPr>
            <w:tcW w:w="2093" w:type="dxa"/>
            <w:vMerge w:val="restart"/>
            <w:shd w:val="clear" w:color="auto" w:fill="FFC000"/>
          </w:tcPr>
          <w:p w:rsidR="009170A8" w:rsidRPr="009170A8" w:rsidRDefault="00766B44" w:rsidP="00581FFC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BAMF</w:t>
            </w:r>
          </w:p>
        </w:tc>
        <w:tc>
          <w:tcPr>
            <w:tcW w:w="3685" w:type="dxa"/>
          </w:tcPr>
          <w:p w:rsidR="009170A8" w:rsidRPr="009170A8" w:rsidRDefault="009170A8" w:rsidP="00D15D14">
            <w:pPr>
              <w:spacing w:after="120" w:line="240" w:lineRule="atLeast"/>
              <w:jc w:val="both"/>
              <w:rPr>
                <w:lang w:val="de-DE"/>
              </w:rPr>
            </w:pPr>
            <w:r w:rsidRPr="009170A8">
              <w:rPr>
                <w:lang w:val="de-DE"/>
              </w:rPr>
              <w:t>Bitte suchen Sie den Teilnehmer im InGe-Postkorb und bearbeiten Sie die Dubletten</w:t>
            </w:r>
            <w:r>
              <w:rPr>
                <w:lang w:val="de-DE"/>
              </w:rPr>
              <w:t>; gehen Sie davon aus, dass zufällige Namensgleichheit vorliegt</w:t>
            </w:r>
            <w:r w:rsidRPr="009170A8">
              <w:rPr>
                <w:lang w:val="de-DE"/>
              </w:rPr>
              <w:t xml:space="preserve"> (</w:t>
            </w:r>
            <w:r>
              <w:rPr>
                <w:lang w:val="de-DE"/>
              </w:rPr>
              <w:t>Datensatz neu anlegen</w:t>
            </w:r>
            <w:r w:rsidRPr="009170A8">
              <w:rPr>
                <w:lang w:val="de-DE"/>
              </w:rPr>
              <w:t>).</w:t>
            </w:r>
          </w:p>
        </w:tc>
        <w:tc>
          <w:tcPr>
            <w:tcW w:w="4000" w:type="dxa"/>
          </w:tcPr>
          <w:p w:rsidR="009170A8" w:rsidRPr="00B1397E" w:rsidRDefault="009170A8" w:rsidP="007B1ED2">
            <w:pPr>
              <w:jc w:val="both"/>
              <w:rPr>
                <w:lang w:val="de-DE"/>
              </w:rPr>
            </w:pPr>
            <w:r w:rsidRPr="009170A8">
              <w:rPr>
                <w:lang w:val="de-DE"/>
              </w:rPr>
              <w:t>Im Postkorb befinde</w:t>
            </w:r>
            <w:r>
              <w:rPr>
                <w:lang w:val="de-DE"/>
              </w:rPr>
              <w:t>t</w:t>
            </w:r>
            <w:r w:rsidRPr="009170A8">
              <w:rPr>
                <w:lang w:val="de-DE"/>
              </w:rPr>
              <w:t xml:space="preserve"> sich die </w:t>
            </w:r>
            <w:r w:rsidR="007B1ED2">
              <w:rPr>
                <w:lang w:val="de-DE"/>
              </w:rPr>
              <w:t>TGS</w:t>
            </w:r>
            <w:r w:rsidRPr="009170A8">
              <w:rPr>
                <w:lang w:val="de-DE"/>
              </w:rPr>
              <w:t xml:space="preserve">-Dublette und die Bearbeitung ist </w:t>
            </w:r>
            <w:r>
              <w:rPr>
                <w:lang w:val="de-DE"/>
              </w:rPr>
              <w:t>wie b</w:t>
            </w:r>
            <w:r>
              <w:rPr>
                <w:lang w:val="de-DE"/>
              </w:rPr>
              <w:t>e</w:t>
            </w:r>
            <w:r>
              <w:rPr>
                <w:lang w:val="de-DE"/>
              </w:rPr>
              <w:t>schrieben</w:t>
            </w:r>
            <w:r w:rsidRPr="009170A8">
              <w:rPr>
                <w:lang w:val="de-DE"/>
              </w:rPr>
              <w:t xml:space="preserve"> möglich.</w:t>
            </w:r>
          </w:p>
        </w:tc>
      </w:tr>
      <w:tr w:rsidR="009170A8" w:rsidRPr="00D117D6" w:rsidTr="00665B25">
        <w:trPr>
          <w:trHeight w:val="898"/>
        </w:trPr>
        <w:tc>
          <w:tcPr>
            <w:tcW w:w="2093" w:type="dxa"/>
            <w:vMerge/>
            <w:shd w:val="clear" w:color="auto" w:fill="FFC000"/>
          </w:tcPr>
          <w:p w:rsidR="009170A8" w:rsidRPr="009170A8" w:rsidRDefault="009170A8" w:rsidP="00D15D14">
            <w:pPr>
              <w:jc w:val="both"/>
              <w:rPr>
                <w:lang w:val="de-DE"/>
              </w:rPr>
            </w:pPr>
          </w:p>
        </w:tc>
        <w:tc>
          <w:tcPr>
            <w:tcW w:w="3685" w:type="dxa"/>
          </w:tcPr>
          <w:p w:rsidR="009170A8" w:rsidRPr="009170A8" w:rsidRDefault="00A054E9" w:rsidP="00D15D14">
            <w:pPr>
              <w:spacing w:after="120" w:line="240" w:lineRule="atLeast"/>
              <w:jc w:val="both"/>
              <w:rPr>
                <w:lang w:val="de-DE"/>
              </w:rPr>
            </w:pPr>
            <w:r>
              <w:rPr>
                <w:lang w:val="de-DE"/>
              </w:rPr>
              <w:t>Suchen Sie den Teilnehmer und ö</w:t>
            </w:r>
            <w:r w:rsidR="009170A8">
              <w:rPr>
                <w:lang w:val="de-DE"/>
              </w:rPr>
              <w:t>ffnen Sie die Detailansicht.</w:t>
            </w:r>
          </w:p>
        </w:tc>
        <w:tc>
          <w:tcPr>
            <w:tcW w:w="4000" w:type="dxa"/>
          </w:tcPr>
          <w:p w:rsidR="009170A8" w:rsidRPr="009170A8" w:rsidRDefault="00A054E9" w:rsidP="00665B25">
            <w:pPr>
              <w:spacing w:after="120" w:line="240" w:lineRule="atLeast"/>
              <w:jc w:val="both"/>
              <w:rPr>
                <w:lang w:val="de-DE"/>
              </w:rPr>
            </w:pPr>
            <w:r>
              <w:rPr>
                <w:lang w:val="de-DE"/>
              </w:rPr>
              <w:t>Es wurde eine neue Person mit der übe</w:t>
            </w:r>
            <w:r>
              <w:rPr>
                <w:lang w:val="de-DE"/>
              </w:rPr>
              <w:t>r</w:t>
            </w:r>
            <w:r>
              <w:rPr>
                <w:lang w:val="de-DE"/>
              </w:rPr>
              <w:t xml:space="preserve">mittelten </w:t>
            </w:r>
            <w:r w:rsidR="007B1ED2">
              <w:rPr>
                <w:lang w:val="de-DE"/>
              </w:rPr>
              <w:t>Teilnahmeverpflichtung</w:t>
            </w:r>
            <w:r w:rsidR="007B1ED2" w:rsidRPr="009170A8">
              <w:rPr>
                <w:lang w:val="de-DE"/>
              </w:rPr>
              <w:t xml:space="preserve"> </w:t>
            </w:r>
            <w:r>
              <w:rPr>
                <w:lang w:val="de-DE"/>
              </w:rPr>
              <w:t>de</w:t>
            </w:r>
            <w:r w:rsidR="007B1ED2">
              <w:rPr>
                <w:lang w:val="de-DE"/>
              </w:rPr>
              <w:t>s</w:t>
            </w:r>
            <w:r>
              <w:rPr>
                <w:lang w:val="de-DE"/>
              </w:rPr>
              <w:t xml:space="preserve"> </w:t>
            </w:r>
            <w:r w:rsidR="007B1ED2">
              <w:rPr>
                <w:lang w:val="de-DE"/>
              </w:rPr>
              <w:t>TGS</w:t>
            </w:r>
            <w:r>
              <w:rPr>
                <w:lang w:val="de-DE"/>
              </w:rPr>
              <w:t xml:space="preserve"> angelegt.</w:t>
            </w:r>
          </w:p>
        </w:tc>
      </w:tr>
      <w:tr w:rsidR="009170A8" w:rsidRPr="00D117D6" w:rsidTr="00264B03">
        <w:tc>
          <w:tcPr>
            <w:tcW w:w="2093" w:type="dxa"/>
            <w:vMerge w:val="restart"/>
            <w:shd w:val="clear" w:color="auto" w:fill="92D050"/>
          </w:tcPr>
          <w:p w:rsidR="009170A8" w:rsidRPr="009170A8" w:rsidRDefault="007B1ED2" w:rsidP="00D15D14">
            <w:pPr>
              <w:spacing w:after="120" w:line="240" w:lineRule="atLeast"/>
              <w:jc w:val="both"/>
              <w:rPr>
                <w:lang w:val="de-DE"/>
              </w:rPr>
            </w:pPr>
            <w:r>
              <w:rPr>
                <w:lang w:val="de-DE"/>
              </w:rPr>
              <w:t>TGS</w:t>
            </w:r>
          </w:p>
          <w:p w:rsidR="009170A8" w:rsidRPr="009170A8" w:rsidRDefault="009170A8" w:rsidP="00D15D14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3685" w:type="dxa"/>
          </w:tcPr>
          <w:p w:rsidR="009170A8" w:rsidRPr="009170A8" w:rsidRDefault="009170A8" w:rsidP="00D15D14">
            <w:pPr>
              <w:spacing w:after="120" w:line="240" w:lineRule="atLeast"/>
              <w:jc w:val="both"/>
              <w:rPr>
                <w:lang w:val="de-DE"/>
              </w:rPr>
            </w:pPr>
            <w:r w:rsidRPr="00B1397E">
              <w:rPr>
                <w:lang w:val="de-DE"/>
              </w:rPr>
              <w:t>Prüfen Sie nach Bearbeitung im BAMF die neue Rückmeldung.</w:t>
            </w:r>
          </w:p>
        </w:tc>
        <w:tc>
          <w:tcPr>
            <w:tcW w:w="4000" w:type="dxa"/>
          </w:tcPr>
          <w:p w:rsidR="009170A8" w:rsidRPr="009170A8" w:rsidRDefault="00665B25" w:rsidP="00D15D14">
            <w:pPr>
              <w:spacing w:after="120" w:line="240" w:lineRule="atLeast"/>
              <w:jc w:val="both"/>
              <w:rPr>
                <w:lang w:val="de-DE"/>
              </w:rPr>
            </w:pPr>
            <w:r w:rsidRPr="009170A8">
              <w:rPr>
                <w:lang w:val="de-DE"/>
              </w:rPr>
              <w:t>Die Teilnahmeberechtigung</w:t>
            </w:r>
            <w:r>
              <w:rPr>
                <w:lang w:val="de-DE"/>
              </w:rPr>
              <w:t xml:space="preserve"> wird</w:t>
            </w:r>
            <w:r w:rsidRPr="009170A8">
              <w:rPr>
                <w:lang w:val="de-DE"/>
              </w:rPr>
              <w:t xml:space="preserve"> </w:t>
            </w:r>
            <w:r>
              <w:rPr>
                <w:lang w:val="de-DE"/>
              </w:rPr>
              <w:t>akze</w:t>
            </w:r>
            <w:r>
              <w:rPr>
                <w:lang w:val="de-DE"/>
              </w:rPr>
              <w:t>p</w:t>
            </w:r>
            <w:r>
              <w:rPr>
                <w:lang w:val="de-DE"/>
              </w:rPr>
              <w:t xml:space="preserve">tiert und Sie erhalten </w:t>
            </w:r>
            <w:r w:rsidRPr="004C6201">
              <w:rPr>
                <w:b/>
                <w:lang w:val="de-DE"/>
              </w:rPr>
              <w:t>zeitverzögert (asy</w:t>
            </w:r>
            <w:r w:rsidRPr="004C6201">
              <w:rPr>
                <w:b/>
                <w:lang w:val="de-DE"/>
              </w:rPr>
              <w:t>n</w:t>
            </w:r>
            <w:r w:rsidRPr="004C6201">
              <w:rPr>
                <w:b/>
                <w:lang w:val="de-DE"/>
              </w:rPr>
              <w:t>chron)</w:t>
            </w:r>
            <w:r>
              <w:rPr>
                <w:lang w:val="de-DE"/>
              </w:rPr>
              <w:t xml:space="preserve"> die BAMF-Kennziffer über eine Akzeptanznachricht</w:t>
            </w:r>
            <w:r w:rsidRPr="009170A8">
              <w:rPr>
                <w:lang w:val="de-DE"/>
              </w:rPr>
              <w:t>.</w:t>
            </w:r>
          </w:p>
        </w:tc>
      </w:tr>
      <w:tr w:rsidR="009170A8" w:rsidRPr="00D117D6" w:rsidTr="00264B03">
        <w:tc>
          <w:tcPr>
            <w:tcW w:w="2093" w:type="dxa"/>
            <w:vMerge/>
            <w:tcBorders>
              <w:bottom w:val="single" w:sz="4" w:space="0" w:color="auto"/>
            </w:tcBorders>
            <w:shd w:val="clear" w:color="auto" w:fill="FFC000"/>
          </w:tcPr>
          <w:p w:rsidR="009170A8" w:rsidRPr="009170A8" w:rsidRDefault="009170A8" w:rsidP="00D15D14">
            <w:pPr>
              <w:jc w:val="both"/>
              <w:rPr>
                <w:lang w:val="de-DE"/>
              </w:rPr>
            </w:pPr>
          </w:p>
        </w:tc>
        <w:tc>
          <w:tcPr>
            <w:tcW w:w="3685" w:type="dxa"/>
          </w:tcPr>
          <w:p w:rsidR="009170A8" w:rsidRPr="00B1397E" w:rsidRDefault="009170A8" w:rsidP="00D15D14">
            <w:pPr>
              <w:spacing w:after="120" w:line="240" w:lineRule="atLeast"/>
              <w:jc w:val="both"/>
              <w:rPr>
                <w:lang w:val="de-DE"/>
              </w:rPr>
            </w:pPr>
            <w:r w:rsidRPr="00B1397E">
              <w:rPr>
                <w:lang w:val="de-DE"/>
              </w:rPr>
              <w:t>Öffnen Sie das Dokument „</w:t>
            </w:r>
            <w:r w:rsidR="007B1ED2">
              <w:rPr>
                <w:lang w:val="de-DE"/>
              </w:rPr>
              <w:t>Teilna</w:t>
            </w:r>
            <w:r w:rsidR="007B1ED2">
              <w:rPr>
                <w:lang w:val="de-DE"/>
              </w:rPr>
              <w:t>h</w:t>
            </w:r>
            <w:r w:rsidR="007B1ED2">
              <w:rPr>
                <w:lang w:val="de-DE"/>
              </w:rPr>
              <w:t>meverpflichtung</w:t>
            </w:r>
            <w:r w:rsidRPr="00B1397E">
              <w:rPr>
                <w:lang w:val="de-DE"/>
              </w:rPr>
              <w:t>“</w:t>
            </w:r>
            <w:r w:rsidR="00D117D6">
              <w:rPr>
                <w:lang w:val="de-DE"/>
              </w:rPr>
              <w:t xml:space="preserve"> (630 060)</w:t>
            </w:r>
            <w:r w:rsidRPr="00B1397E">
              <w:rPr>
                <w:lang w:val="de-DE"/>
              </w:rPr>
              <w:t xml:space="preserve"> und pr</w:t>
            </w:r>
            <w:r w:rsidRPr="00B1397E">
              <w:rPr>
                <w:lang w:val="de-DE"/>
              </w:rPr>
              <w:t>ü</w:t>
            </w:r>
            <w:r w:rsidRPr="00B1397E">
              <w:rPr>
                <w:lang w:val="de-DE"/>
              </w:rPr>
              <w:t>fen Sie die Angaben.</w:t>
            </w:r>
          </w:p>
        </w:tc>
        <w:tc>
          <w:tcPr>
            <w:tcW w:w="4000" w:type="dxa"/>
          </w:tcPr>
          <w:p w:rsidR="009170A8" w:rsidRPr="00B1397E" w:rsidRDefault="009170A8" w:rsidP="00D15D14">
            <w:pPr>
              <w:jc w:val="both"/>
              <w:rPr>
                <w:lang w:val="de-DE"/>
              </w:rPr>
            </w:pPr>
            <w:r w:rsidRPr="00B1397E">
              <w:rPr>
                <w:lang w:val="de-DE"/>
              </w:rPr>
              <w:t>Auf dem Dokument ist die BAMF-Kennziffer automatisch eingefügt.</w:t>
            </w:r>
          </w:p>
        </w:tc>
      </w:tr>
    </w:tbl>
    <w:p w:rsidR="00807680" w:rsidRDefault="00807680">
      <w:pPr>
        <w:spacing w:after="0" w:line="240" w:lineRule="auto"/>
        <w:rPr>
          <w:sz w:val="24"/>
          <w:lang w:val="de-DE"/>
        </w:rPr>
      </w:pPr>
      <w:r>
        <w:rPr>
          <w:sz w:val="24"/>
          <w:lang w:val="de-DE"/>
        </w:rPr>
        <w:br w:type="page"/>
      </w:r>
    </w:p>
    <w:p w:rsidR="00EC36A5" w:rsidRPr="00B1397E" w:rsidRDefault="00EC36A5" w:rsidP="00EC36A5">
      <w:pPr>
        <w:pStyle w:val="berschrift4"/>
        <w:jc w:val="both"/>
        <w:rPr>
          <w:lang w:val="de-DE"/>
        </w:rPr>
      </w:pPr>
      <w:bookmarkStart w:id="43" w:name="_Toc446149758"/>
      <w:r w:rsidRPr="00D15D14">
        <w:rPr>
          <w:lang w:val="de-DE"/>
        </w:rPr>
        <w:lastRenderedPageBreak/>
        <w:t>M(</w:t>
      </w:r>
      <w:r w:rsidR="007B1ED2">
        <w:rPr>
          <w:lang w:val="de-DE"/>
        </w:rPr>
        <w:t>TGS</w:t>
      </w:r>
      <w:r w:rsidRPr="00D15D14">
        <w:rPr>
          <w:lang w:val="de-DE"/>
        </w:rPr>
        <w:t>)2-</w:t>
      </w:r>
      <w:r>
        <w:rPr>
          <w:lang w:val="de-DE"/>
        </w:rPr>
        <w:t>3</w:t>
      </w:r>
      <w:r w:rsidRPr="00D15D14">
        <w:rPr>
          <w:lang w:val="de-DE"/>
        </w:rPr>
        <w:tab/>
        <w:t>Testfall: Rückmeldung Dublette / Teilnehmeridentifi</w:t>
      </w:r>
      <w:r>
        <w:rPr>
          <w:lang w:val="de-DE"/>
        </w:rPr>
        <w:t>zierung</w:t>
      </w:r>
      <w:r w:rsidRPr="00D15D14">
        <w:rPr>
          <w:lang w:val="de-DE"/>
        </w:rPr>
        <w:t xml:space="preserve"> über BAMF-Kennziffer</w:t>
      </w:r>
      <w:bookmarkEnd w:id="43"/>
    </w:p>
    <w:p w:rsidR="00EC36A5" w:rsidRPr="009170A8" w:rsidRDefault="00EC36A5" w:rsidP="00EC36A5">
      <w:pPr>
        <w:jc w:val="both"/>
        <w:rPr>
          <w:color w:val="808080"/>
          <w:u w:val="single"/>
          <w:lang w:val="de-DE"/>
        </w:rPr>
      </w:pPr>
      <w:r w:rsidRPr="009170A8">
        <w:rPr>
          <w:color w:val="808080"/>
          <w:u w:val="single"/>
          <w:lang w:val="de-DE"/>
        </w:rPr>
        <w:t xml:space="preserve">Vorbereitung durch </w:t>
      </w:r>
      <w:r w:rsidR="00A2054C">
        <w:rPr>
          <w:color w:val="808080"/>
          <w:u w:val="single"/>
          <w:lang w:val="de-DE"/>
        </w:rPr>
        <w:t>BAMF</w:t>
      </w:r>
    </w:p>
    <w:p w:rsidR="00EC36A5" w:rsidRPr="009170A8" w:rsidRDefault="00EC36A5" w:rsidP="00EC36A5">
      <w:pPr>
        <w:tabs>
          <w:tab w:val="left" w:pos="3119"/>
        </w:tabs>
        <w:ind w:left="3119" w:hanging="3119"/>
        <w:jc w:val="both"/>
        <w:rPr>
          <w:color w:val="808080"/>
          <w:lang w:val="de-DE"/>
        </w:rPr>
      </w:pPr>
      <w:r w:rsidRPr="009170A8">
        <w:rPr>
          <w:color w:val="808080"/>
          <w:lang w:val="de-DE"/>
        </w:rPr>
        <w:t>Vorbedingungen im System:</w:t>
      </w:r>
      <w:r w:rsidRPr="009170A8">
        <w:rPr>
          <w:color w:val="808080"/>
          <w:lang w:val="de-DE"/>
        </w:rPr>
        <w:tab/>
        <w:t>Teilnehmer</w:t>
      </w:r>
      <w:r>
        <w:rPr>
          <w:color w:val="808080"/>
          <w:lang w:val="de-DE"/>
        </w:rPr>
        <w:t xml:space="preserve"> mit einem abgelehnten Zulassungsantrag</w:t>
      </w:r>
      <w:r w:rsidRPr="009170A8">
        <w:rPr>
          <w:color w:val="808080"/>
          <w:lang w:val="de-DE"/>
        </w:rPr>
        <w:t xml:space="preserve"> im System, Woh</w:t>
      </w:r>
      <w:r w:rsidRPr="009170A8">
        <w:rPr>
          <w:color w:val="808080"/>
          <w:lang w:val="de-DE"/>
        </w:rPr>
        <w:t>n</w:t>
      </w:r>
      <w:r w:rsidRPr="009170A8">
        <w:rPr>
          <w:color w:val="808080"/>
          <w:lang w:val="de-DE"/>
        </w:rPr>
        <w:t xml:space="preserve">anschrift = Anschrift </w:t>
      </w:r>
      <w:r w:rsidR="007B1ED2">
        <w:rPr>
          <w:color w:val="808080"/>
          <w:lang w:val="de-DE"/>
        </w:rPr>
        <w:t>des</w:t>
      </w:r>
      <w:r w:rsidRPr="009170A8">
        <w:rPr>
          <w:color w:val="808080"/>
          <w:lang w:val="de-DE"/>
        </w:rPr>
        <w:t xml:space="preserve"> zuständigen </w:t>
      </w:r>
      <w:r w:rsidR="007B1ED2">
        <w:rPr>
          <w:color w:val="808080"/>
          <w:lang w:val="de-DE"/>
        </w:rPr>
        <w:t>TGS</w:t>
      </w:r>
      <w:r w:rsidRPr="009170A8">
        <w:rPr>
          <w:color w:val="808080"/>
          <w:lang w:val="de-DE"/>
        </w:rPr>
        <w:t xml:space="preserve"> bzw. BAMF-R</w:t>
      </w:r>
      <w:r w:rsidR="00BC1662">
        <w:rPr>
          <w:color w:val="808080"/>
          <w:lang w:val="de-DE"/>
        </w:rPr>
        <w:t>egionalstelle</w:t>
      </w:r>
    </w:p>
    <w:p w:rsidR="00EC36A5" w:rsidRDefault="00EC36A5" w:rsidP="00EC36A5">
      <w:pPr>
        <w:tabs>
          <w:tab w:val="left" w:pos="3119"/>
        </w:tabs>
        <w:ind w:left="3119" w:hanging="3119"/>
        <w:jc w:val="both"/>
        <w:rPr>
          <w:color w:val="808080"/>
          <w:lang w:val="de-DE"/>
        </w:rPr>
      </w:pPr>
      <w:r w:rsidRPr="009170A8">
        <w:rPr>
          <w:color w:val="808080"/>
          <w:lang w:val="de-DE"/>
        </w:rPr>
        <w:t>bereitzustellende Daten/ Infos:</w:t>
      </w:r>
      <w:r w:rsidRPr="009170A8">
        <w:rPr>
          <w:color w:val="808080"/>
          <w:lang w:val="de-DE"/>
        </w:rPr>
        <w:tab/>
      </w:r>
      <w:r>
        <w:rPr>
          <w:color w:val="808080"/>
          <w:lang w:val="de-DE"/>
        </w:rPr>
        <w:t>BAMF-Kennziffer</w:t>
      </w:r>
      <w:r w:rsidRPr="009170A8">
        <w:rPr>
          <w:color w:val="808080"/>
          <w:lang w:val="de-DE"/>
        </w:rPr>
        <w:t>, Geburtsdatum diese</w:t>
      </w:r>
      <w:r>
        <w:rPr>
          <w:color w:val="808080"/>
          <w:lang w:val="de-DE"/>
        </w:rPr>
        <w:t>s</w:t>
      </w:r>
      <w:r w:rsidRPr="009170A8">
        <w:rPr>
          <w:color w:val="808080"/>
          <w:lang w:val="de-DE"/>
        </w:rPr>
        <w:t xml:space="preserve"> Teilnehmer</w:t>
      </w:r>
      <w:r>
        <w:rPr>
          <w:color w:val="808080"/>
          <w:lang w:val="de-DE"/>
        </w:rPr>
        <w:t>s</w:t>
      </w:r>
    </w:p>
    <w:p w:rsidR="00EC36A5" w:rsidRDefault="00EC36A5" w:rsidP="00EC36A5">
      <w:pPr>
        <w:jc w:val="both"/>
        <w:rPr>
          <w:color w:val="808080"/>
          <w:u w:val="single"/>
          <w:lang w:val="de-DE"/>
        </w:rPr>
      </w:pPr>
      <w:r>
        <w:rPr>
          <w:color w:val="808080"/>
          <w:u w:val="single"/>
          <w:lang w:val="de-DE"/>
        </w:rPr>
        <w:t>Betroffene Nachrichten laut Spezifikation</w:t>
      </w:r>
    </w:p>
    <w:p w:rsidR="007B1ED2" w:rsidRPr="00201DE1" w:rsidRDefault="007B1ED2" w:rsidP="007B1ED2">
      <w:pPr>
        <w:jc w:val="both"/>
        <w:rPr>
          <w:color w:val="808080"/>
          <w:lang w:val="de-DE"/>
        </w:rPr>
      </w:pPr>
      <w:r w:rsidRPr="00201DE1">
        <w:rPr>
          <w:color w:val="808080"/>
          <w:lang w:val="de-DE"/>
        </w:rPr>
        <w:t>TGSBAMF.Teilnahmeverpflichtung.080010</w:t>
      </w:r>
    </w:p>
    <w:p w:rsidR="00521C16" w:rsidRDefault="00521C16" w:rsidP="00521C16">
      <w:pPr>
        <w:jc w:val="both"/>
        <w:rPr>
          <w:color w:val="808080"/>
          <w:lang w:val="de-DE"/>
        </w:rPr>
      </w:pPr>
      <w:r w:rsidRPr="00F35992">
        <w:rPr>
          <w:color w:val="808080"/>
          <w:lang w:val="de-DE"/>
        </w:rPr>
        <w:t>Administration.ReturnToSender.000001</w:t>
      </w:r>
      <w:r w:rsidRPr="001F4E17">
        <w:rPr>
          <w:color w:val="808080"/>
          <w:lang w:val="de-DE"/>
        </w:rPr>
        <w:t xml:space="preserve"> </w:t>
      </w:r>
    </w:p>
    <w:p w:rsidR="00521C16" w:rsidRPr="00201DE1" w:rsidRDefault="00521C16" w:rsidP="00521C16">
      <w:pPr>
        <w:jc w:val="both"/>
        <w:rPr>
          <w:color w:val="808080"/>
          <w:lang w:val="de-DE"/>
        </w:rPr>
      </w:pPr>
      <w:r w:rsidRPr="00201DE1">
        <w:rPr>
          <w:color w:val="808080"/>
          <w:lang w:val="de-DE"/>
        </w:rPr>
        <w:t>BAMFTGS.Verpflichtung.Akzeptanz.080003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39"/>
        <w:gridCol w:w="3739"/>
        <w:gridCol w:w="4076"/>
      </w:tblGrid>
      <w:tr w:rsidR="00EC36A5" w:rsidRPr="009170A8" w:rsidTr="002A1B32">
        <w:tc>
          <w:tcPr>
            <w:tcW w:w="2039" w:type="dxa"/>
            <w:tcBorders>
              <w:bottom w:val="single" w:sz="4" w:space="0" w:color="auto"/>
            </w:tcBorders>
            <w:shd w:val="clear" w:color="auto" w:fill="D9D9D9"/>
          </w:tcPr>
          <w:p w:rsidR="00EC36A5" w:rsidRPr="009170A8" w:rsidRDefault="00EC36A5" w:rsidP="00EC36A5">
            <w:pPr>
              <w:jc w:val="both"/>
              <w:rPr>
                <w:lang w:val="de-DE"/>
              </w:rPr>
            </w:pPr>
            <w:r w:rsidRPr="009170A8">
              <w:rPr>
                <w:b/>
                <w:lang w:val="de-DE"/>
              </w:rPr>
              <w:t>Verantwortlicher</w:t>
            </w:r>
          </w:p>
        </w:tc>
        <w:tc>
          <w:tcPr>
            <w:tcW w:w="3739" w:type="dxa"/>
            <w:shd w:val="clear" w:color="auto" w:fill="D9D9D9"/>
          </w:tcPr>
          <w:p w:rsidR="00EC36A5" w:rsidRPr="009170A8" w:rsidRDefault="00EC36A5" w:rsidP="00EC36A5">
            <w:pPr>
              <w:jc w:val="both"/>
              <w:rPr>
                <w:b/>
                <w:lang w:val="de-DE"/>
              </w:rPr>
            </w:pPr>
            <w:r w:rsidRPr="009170A8">
              <w:rPr>
                <w:b/>
                <w:lang w:val="de-DE"/>
              </w:rPr>
              <w:t>Testschritt</w:t>
            </w:r>
          </w:p>
        </w:tc>
        <w:tc>
          <w:tcPr>
            <w:tcW w:w="4076" w:type="dxa"/>
            <w:shd w:val="clear" w:color="auto" w:fill="D9D9D9"/>
          </w:tcPr>
          <w:p w:rsidR="00EC36A5" w:rsidRPr="009170A8" w:rsidRDefault="00EC36A5" w:rsidP="00EC36A5">
            <w:pPr>
              <w:jc w:val="both"/>
              <w:rPr>
                <w:b/>
                <w:lang w:val="de-DE"/>
              </w:rPr>
            </w:pPr>
            <w:r w:rsidRPr="009170A8">
              <w:rPr>
                <w:b/>
                <w:lang w:val="de-DE"/>
              </w:rPr>
              <w:t>Erwartetes Testergebnis</w:t>
            </w:r>
          </w:p>
        </w:tc>
      </w:tr>
      <w:tr w:rsidR="00EC36A5" w:rsidRPr="00D117D6" w:rsidTr="002A1B32">
        <w:tc>
          <w:tcPr>
            <w:tcW w:w="2039" w:type="dxa"/>
            <w:vMerge w:val="restart"/>
            <w:shd w:val="clear" w:color="auto" w:fill="92D050"/>
          </w:tcPr>
          <w:p w:rsidR="00EC36A5" w:rsidRPr="009170A8" w:rsidRDefault="007055FB" w:rsidP="00EC36A5">
            <w:pPr>
              <w:spacing w:after="120" w:line="240" w:lineRule="atLeast"/>
              <w:jc w:val="both"/>
              <w:rPr>
                <w:lang w:val="de-DE"/>
              </w:rPr>
            </w:pPr>
            <w:r>
              <w:rPr>
                <w:lang w:val="de-DE"/>
              </w:rPr>
              <w:t>TGS</w:t>
            </w:r>
          </w:p>
          <w:p w:rsidR="00EC36A5" w:rsidRPr="009170A8" w:rsidRDefault="00EC36A5" w:rsidP="00EC36A5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3739" w:type="dxa"/>
          </w:tcPr>
          <w:p w:rsidR="00EC36A5" w:rsidRPr="009170A8" w:rsidRDefault="00EC36A5" w:rsidP="00521C16">
            <w:pPr>
              <w:spacing w:after="120" w:line="240" w:lineRule="atLeast"/>
              <w:jc w:val="both"/>
              <w:rPr>
                <w:lang w:val="de-DE"/>
              </w:rPr>
            </w:pPr>
            <w:r w:rsidRPr="009170A8">
              <w:rPr>
                <w:lang w:val="de-DE"/>
              </w:rPr>
              <w:t xml:space="preserve">Bitte übermitteln </w:t>
            </w:r>
            <w:r w:rsidRPr="00A054E9">
              <w:rPr>
                <w:u w:val="single"/>
                <w:lang w:val="de-DE"/>
              </w:rPr>
              <w:t>Sie unter Verwe</w:t>
            </w:r>
            <w:r w:rsidRPr="00A054E9">
              <w:rPr>
                <w:u w:val="single"/>
                <w:lang w:val="de-DE"/>
              </w:rPr>
              <w:t>n</w:t>
            </w:r>
            <w:r w:rsidRPr="00A054E9">
              <w:rPr>
                <w:u w:val="single"/>
                <w:lang w:val="de-DE"/>
              </w:rPr>
              <w:t>dung eines falschen Geburtsdatums</w:t>
            </w:r>
            <w:r w:rsidRPr="009170A8">
              <w:rPr>
                <w:lang w:val="de-DE"/>
              </w:rPr>
              <w:t xml:space="preserve"> für diese Person eine </w:t>
            </w:r>
            <w:r w:rsidR="00521C16">
              <w:rPr>
                <w:lang w:val="de-DE"/>
              </w:rPr>
              <w:t>Teilnahmeverpflic</w:t>
            </w:r>
            <w:r w:rsidR="00521C16">
              <w:rPr>
                <w:lang w:val="de-DE"/>
              </w:rPr>
              <w:t>h</w:t>
            </w:r>
            <w:r w:rsidR="00521C16">
              <w:rPr>
                <w:lang w:val="de-DE"/>
              </w:rPr>
              <w:t>tung</w:t>
            </w:r>
            <w:r w:rsidRPr="009170A8">
              <w:rPr>
                <w:lang w:val="de-DE"/>
              </w:rPr>
              <w:t xml:space="preserve"> und prüfen Sie die Rückmeldung.</w:t>
            </w:r>
          </w:p>
        </w:tc>
        <w:tc>
          <w:tcPr>
            <w:tcW w:w="4076" w:type="dxa"/>
          </w:tcPr>
          <w:p w:rsidR="00EC36A5" w:rsidRPr="009170A8" w:rsidRDefault="00EC36A5" w:rsidP="00537A2D">
            <w:pPr>
              <w:spacing w:after="120" w:line="240" w:lineRule="atLeast"/>
              <w:jc w:val="both"/>
              <w:rPr>
                <w:lang w:val="de-DE"/>
              </w:rPr>
            </w:pPr>
            <w:r w:rsidRPr="00F35992">
              <w:rPr>
                <w:lang w:val="de-DE"/>
              </w:rPr>
              <w:t xml:space="preserve">Sie erhalten </w:t>
            </w:r>
            <w:r w:rsidRPr="00F35992">
              <w:rPr>
                <w:b/>
                <w:lang w:val="de-DE"/>
              </w:rPr>
              <w:t>sofort</w:t>
            </w:r>
            <w:r w:rsidR="00665B25">
              <w:rPr>
                <w:b/>
                <w:lang w:val="de-DE"/>
              </w:rPr>
              <w:t xml:space="preserve"> (synchron)</w:t>
            </w:r>
            <w:r w:rsidRPr="00F35992">
              <w:rPr>
                <w:lang w:val="de-DE"/>
              </w:rPr>
              <w:t xml:space="preserve"> die Rüc</w:t>
            </w:r>
            <w:r w:rsidRPr="00F35992">
              <w:rPr>
                <w:lang w:val="de-DE"/>
              </w:rPr>
              <w:t>k</w:t>
            </w:r>
            <w:r w:rsidRPr="00F35992">
              <w:rPr>
                <w:lang w:val="de-DE"/>
              </w:rPr>
              <w:t>meldung, dass die Person nicht identifiziert werden kann.</w:t>
            </w:r>
            <w:r w:rsidR="002A1B32" w:rsidRPr="00F35992">
              <w:rPr>
                <w:lang w:val="de-DE"/>
              </w:rPr>
              <w:t xml:space="preserve"> (Hinweis für Verfahrenshe</w:t>
            </w:r>
            <w:r w:rsidR="002A1B32" w:rsidRPr="00F35992">
              <w:rPr>
                <w:lang w:val="de-DE"/>
              </w:rPr>
              <w:t>r</w:t>
            </w:r>
            <w:r w:rsidR="002A1B32" w:rsidRPr="00F35992">
              <w:rPr>
                <w:lang w:val="de-DE"/>
              </w:rPr>
              <w:t xml:space="preserve">steller: In Nachricht </w:t>
            </w:r>
            <w:proofErr w:type="spellStart"/>
            <w:r w:rsidR="002A1B32" w:rsidRPr="00F35992">
              <w:rPr>
                <w:rStyle w:val="HTMLCode"/>
                <w:color w:val="454545"/>
                <w:lang w:val="de-DE"/>
              </w:rPr>
              <w:t>Administrat</w:t>
            </w:r>
            <w:r w:rsidR="002A1B32" w:rsidRPr="00F35992">
              <w:rPr>
                <w:rStyle w:val="HTMLCode"/>
                <w:color w:val="454545"/>
                <w:lang w:val="de-DE"/>
              </w:rPr>
              <w:t>i</w:t>
            </w:r>
            <w:r w:rsidR="002A1B32" w:rsidRPr="00F35992">
              <w:rPr>
                <w:rStyle w:val="HTMLCode"/>
                <w:color w:val="454545"/>
                <w:lang w:val="de-DE"/>
              </w:rPr>
              <w:t>on.Return</w:t>
            </w:r>
            <w:proofErr w:type="spellEnd"/>
            <w:r w:rsidR="002A1B32" w:rsidRPr="00F35992">
              <w:rPr>
                <w:rStyle w:val="HTMLCode"/>
                <w:color w:val="454545"/>
                <w:lang w:val="de-DE"/>
              </w:rPr>
              <w:t xml:space="preserve"> ToSender.000001 </w:t>
            </w:r>
            <w:r w:rsidR="00537A2D" w:rsidRPr="00F35992">
              <w:rPr>
                <w:rStyle w:val="HTMLCode"/>
                <w:color w:val="454545"/>
                <w:lang w:val="de-DE"/>
              </w:rPr>
              <w:t xml:space="preserve">mit Code F999 </w:t>
            </w:r>
            <w:r w:rsidR="00537A2D" w:rsidRPr="00F35992">
              <w:rPr>
                <w:lang w:val="de-DE"/>
              </w:rPr>
              <w:t xml:space="preserve">und </w:t>
            </w:r>
            <w:r w:rsidR="002A1B32" w:rsidRPr="00F35992">
              <w:rPr>
                <w:lang w:val="de-DE"/>
              </w:rPr>
              <w:t>ergänzende</w:t>
            </w:r>
            <w:r w:rsidR="00F35992" w:rsidRPr="00F35992">
              <w:rPr>
                <w:lang w:val="de-DE"/>
              </w:rPr>
              <w:t>n</w:t>
            </w:r>
            <w:r w:rsidR="002A1B32" w:rsidRPr="00F35992">
              <w:rPr>
                <w:lang w:val="de-DE"/>
              </w:rPr>
              <w:t xml:space="preserve"> Hinweise</w:t>
            </w:r>
            <w:r w:rsidR="00F35992" w:rsidRPr="00F35992">
              <w:rPr>
                <w:lang w:val="de-DE"/>
              </w:rPr>
              <w:t>n</w:t>
            </w:r>
            <w:r w:rsidR="00537A2D" w:rsidRPr="00F35992">
              <w:rPr>
                <w:lang w:val="de-DE"/>
              </w:rPr>
              <w:t xml:space="preserve"> in </w:t>
            </w:r>
            <w:r w:rsidR="005F6971">
              <w:rPr>
                <w:lang w:val="de-DE"/>
              </w:rPr>
              <w:t>„</w:t>
            </w:r>
            <w:proofErr w:type="spellStart"/>
            <w:r w:rsidR="00537A2D" w:rsidRPr="00F35992">
              <w:rPr>
                <w:lang w:val="de-DE"/>
              </w:rPr>
              <w:t>transportinformationen</w:t>
            </w:r>
            <w:proofErr w:type="spellEnd"/>
            <w:r w:rsidR="005F6971">
              <w:rPr>
                <w:lang w:val="de-DE"/>
              </w:rPr>
              <w:t>“</w:t>
            </w:r>
            <w:r w:rsidR="002A1B32" w:rsidRPr="00F35992">
              <w:rPr>
                <w:lang w:val="de-DE"/>
              </w:rPr>
              <w:t>)</w:t>
            </w:r>
            <w:r w:rsidR="00F35992">
              <w:rPr>
                <w:lang w:val="de-DE"/>
              </w:rPr>
              <w:t>. Der ang</w:t>
            </w:r>
            <w:r w:rsidR="00F35992">
              <w:rPr>
                <w:lang w:val="de-DE"/>
              </w:rPr>
              <w:t>e</w:t>
            </w:r>
            <w:r w:rsidR="00F35992">
              <w:rPr>
                <w:lang w:val="de-DE"/>
              </w:rPr>
              <w:t>zeigte Text weist darauf hin, dass mit der Kombination der BAMF-Kennziffer und des Geburtsdatums keine Person identif</w:t>
            </w:r>
            <w:r w:rsidR="00F35992">
              <w:rPr>
                <w:lang w:val="de-DE"/>
              </w:rPr>
              <w:t>i</w:t>
            </w:r>
            <w:r w:rsidR="00F35992">
              <w:rPr>
                <w:lang w:val="de-DE"/>
              </w:rPr>
              <w:t>ziert werden konnte.</w:t>
            </w:r>
          </w:p>
        </w:tc>
      </w:tr>
      <w:tr w:rsidR="00EC36A5" w:rsidRPr="00D117D6" w:rsidTr="002A1B32">
        <w:tc>
          <w:tcPr>
            <w:tcW w:w="2039" w:type="dxa"/>
            <w:vMerge/>
            <w:shd w:val="clear" w:color="auto" w:fill="92D050"/>
          </w:tcPr>
          <w:p w:rsidR="00EC36A5" w:rsidRPr="009170A8" w:rsidRDefault="00EC36A5" w:rsidP="00EC36A5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3739" w:type="dxa"/>
          </w:tcPr>
          <w:p w:rsidR="00EC36A5" w:rsidRPr="009170A8" w:rsidRDefault="00EC36A5" w:rsidP="00EC36A5">
            <w:pPr>
              <w:spacing w:after="120" w:line="240" w:lineRule="atLeast"/>
              <w:jc w:val="both"/>
              <w:rPr>
                <w:lang w:val="de-DE"/>
              </w:rPr>
            </w:pPr>
            <w:r>
              <w:rPr>
                <w:lang w:val="de-DE"/>
              </w:rPr>
              <w:t xml:space="preserve">Übermitteln Sie die </w:t>
            </w:r>
            <w:r w:rsidR="00450789">
              <w:rPr>
                <w:lang w:val="de-DE"/>
              </w:rPr>
              <w:t>Teilnahmeve</w:t>
            </w:r>
            <w:r w:rsidR="00450789">
              <w:rPr>
                <w:lang w:val="de-DE"/>
              </w:rPr>
              <w:t>r</w:t>
            </w:r>
            <w:r w:rsidR="00450789">
              <w:rPr>
                <w:lang w:val="de-DE"/>
              </w:rPr>
              <w:t>pflichtung</w:t>
            </w:r>
            <w:r w:rsidR="00450789" w:rsidRPr="009170A8">
              <w:rPr>
                <w:lang w:val="de-DE"/>
              </w:rPr>
              <w:t xml:space="preserve"> </w:t>
            </w:r>
            <w:r>
              <w:rPr>
                <w:lang w:val="de-DE"/>
              </w:rPr>
              <w:t>erneut; diesmal mit dem richtigen Geburtsdatum.</w:t>
            </w:r>
          </w:p>
        </w:tc>
        <w:tc>
          <w:tcPr>
            <w:tcW w:w="4076" w:type="dxa"/>
          </w:tcPr>
          <w:p w:rsidR="00EC36A5" w:rsidRPr="009170A8" w:rsidRDefault="00EC36A5" w:rsidP="00AB0CCC">
            <w:pPr>
              <w:spacing w:after="120" w:line="240" w:lineRule="atLeast"/>
              <w:jc w:val="both"/>
              <w:rPr>
                <w:lang w:val="de-DE"/>
              </w:rPr>
            </w:pPr>
            <w:r w:rsidRPr="00B1397E">
              <w:rPr>
                <w:lang w:val="de-DE"/>
              </w:rPr>
              <w:t>Sie erhalten</w:t>
            </w:r>
            <w:r>
              <w:rPr>
                <w:lang w:val="de-DE"/>
              </w:rPr>
              <w:t xml:space="preserve"> </w:t>
            </w:r>
            <w:r w:rsidRPr="0019242D">
              <w:rPr>
                <w:b/>
                <w:lang w:val="de-DE"/>
              </w:rPr>
              <w:t>sofort</w:t>
            </w:r>
            <w:r w:rsidR="00665B25">
              <w:rPr>
                <w:b/>
                <w:lang w:val="de-DE"/>
              </w:rPr>
              <w:t xml:space="preserve"> (synchron)</w:t>
            </w:r>
            <w:r w:rsidR="0036403D">
              <w:rPr>
                <w:b/>
                <w:lang w:val="de-DE"/>
              </w:rPr>
              <w:t xml:space="preserve"> </w:t>
            </w:r>
            <w:r w:rsidRPr="00B1397E">
              <w:rPr>
                <w:lang w:val="de-DE"/>
              </w:rPr>
              <w:t>die Rüc</w:t>
            </w:r>
            <w:r w:rsidRPr="00B1397E">
              <w:rPr>
                <w:lang w:val="de-DE"/>
              </w:rPr>
              <w:t>k</w:t>
            </w:r>
            <w:r w:rsidRPr="00B1397E">
              <w:rPr>
                <w:lang w:val="de-DE"/>
              </w:rPr>
              <w:t>meldung, dass die Übermittlung erfolgreich war und Ihnen wird eine</w:t>
            </w:r>
            <w:r>
              <w:rPr>
                <w:lang w:val="de-DE"/>
              </w:rPr>
              <w:t xml:space="preserve"> neue</w:t>
            </w:r>
            <w:r w:rsidRPr="00B1397E">
              <w:rPr>
                <w:lang w:val="de-DE"/>
              </w:rPr>
              <w:t xml:space="preserve"> BAMF-Kennziffer </w:t>
            </w:r>
            <w:r w:rsidR="00C35198">
              <w:rPr>
                <w:lang w:val="de-DE"/>
              </w:rPr>
              <w:t xml:space="preserve">über eine Akzeptanznachricht </w:t>
            </w:r>
            <w:r w:rsidRPr="00B1397E">
              <w:rPr>
                <w:lang w:val="de-DE"/>
              </w:rPr>
              <w:t>mitgeteilt.</w:t>
            </w:r>
          </w:p>
        </w:tc>
      </w:tr>
      <w:tr w:rsidR="00EC36A5" w:rsidRPr="00D117D6" w:rsidTr="002A1B32">
        <w:tc>
          <w:tcPr>
            <w:tcW w:w="2039" w:type="dxa"/>
            <w:vMerge/>
            <w:tcBorders>
              <w:bottom w:val="single" w:sz="4" w:space="0" w:color="auto"/>
            </w:tcBorders>
            <w:shd w:val="clear" w:color="auto" w:fill="92D050"/>
          </w:tcPr>
          <w:p w:rsidR="00EC36A5" w:rsidRPr="009170A8" w:rsidRDefault="00EC36A5" w:rsidP="00EC36A5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3739" w:type="dxa"/>
          </w:tcPr>
          <w:p w:rsidR="00EC36A5" w:rsidRPr="00B1397E" w:rsidRDefault="00EC36A5" w:rsidP="00665B25">
            <w:pPr>
              <w:spacing w:after="120" w:line="240" w:lineRule="atLeast"/>
              <w:jc w:val="both"/>
              <w:rPr>
                <w:lang w:val="de-DE"/>
              </w:rPr>
            </w:pPr>
            <w:r w:rsidRPr="00B1397E">
              <w:rPr>
                <w:lang w:val="de-DE"/>
              </w:rPr>
              <w:t>Öffnen Sie das Dokument „</w:t>
            </w:r>
            <w:r w:rsidR="00450789">
              <w:rPr>
                <w:lang w:val="de-DE"/>
              </w:rPr>
              <w:t>Teilnahm</w:t>
            </w:r>
            <w:r w:rsidR="00450789">
              <w:rPr>
                <w:lang w:val="de-DE"/>
              </w:rPr>
              <w:t>e</w:t>
            </w:r>
            <w:r w:rsidR="00450789">
              <w:rPr>
                <w:lang w:val="de-DE"/>
              </w:rPr>
              <w:t>verpflichtung</w:t>
            </w:r>
            <w:r w:rsidRPr="00B1397E">
              <w:rPr>
                <w:lang w:val="de-DE"/>
              </w:rPr>
              <w:t>“</w:t>
            </w:r>
            <w:r w:rsidR="00AB0CCC">
              <w:rPr>
                <w:lang w:val="de-DE"/>
              </w:rPr>
              <w:t xml:space="preserve"> (</w:t>
            </w:r>
            <w:r w:rsidR="00665B25">
              <w:rPr>
                <w:lang w:val="de-DE"/>
              </w:rPr>
              <w:t>630</w:t>
            </w:r>
            <w:r w:rsidR="00AB0CCC">
              <w:rPr>
                <w:lang w:val="de-DE"/>
              </w:rPr>
              <w:t xml:space="preserve"> 060)</w:t>
            </w:r>
            <w:r w:rsidRPr="00B1397E">
              <w:rPr>
                <w:lang w:val="de-DE"/>
              </w:rPr>
              <w:t xml:space="preserve"> und prüfen Sie die Angaben.</w:t>
            </w:r>
          </w:p>
        </w:tc>
        <w:tc>
          <w:tcPr>
            <w:tcW w:w="4076" w:type="dxa"/>
          </w:tcPr>
          <w:p w:rsidR="00EC36A5" w:rsidRPr="00B1397E" w:rsidRDefault="00EC36A5" w:rsidP="00EC36A5">
            <w:pPr>
              <w:jc w:val="both"/>
              <w:rPr>
                <w:lang w:val="de-DE"/>
              </w:rPr>
            </w:pPr>
            <w:r w:rsidRPr="00B1397E">
              <w:rPr>
                <w:lang w:val="de-DE"/>
              </w:rPr>
              <w:t xml:space="preserve">Auf dem Dokument ist die </w:t>
            </w:r>
            <w:r>
              <w:rPr>
                <w:lang w:val="de-DE"/>
              </w:rPr>
              <w:t xml:space="preserve">neue </w:t>
            </w:r>
            <w:r w:rsidRPr="00B1397E">
              <w:rPr>
                <w:lang w:val="de-DE"/>
              </w:rPr>
              <w:t>BAMF-Kennziffer automatisch eingefügt.</w:t>
            </w:r>
          </w:p>
        </w:tc>
      </w:tr>
      <w:tr w:rsidR="00EC36A5" w:rsidRPr="00D117D6" w:rsidTr="002A1B32">
        <w:tc>
          <w:tcPr>
            <w:tcW w:w="2039" w:type="dxa"/>
            <w:shd w:val="clear" w:color="auto" w:fill="FFC000"/>
          </w:tcPr>
          <w:p w:rsidR="00EC36A5" w:rsidRPr="009170A8" w:rsidRDefault="00BC1662" w:rsidP="00F35992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BAMF</w:t>
            </w:r>
          </w:p>
        </w:tc>
        <w:tc>
          <w:tcPr>
            <w:tcW w:w="3739" w:type="dxa"/>
          </w:tcPr>
          <w:p w:rsidR="00EC36A5" w:rsidRPr="00B1397E" w:rsidRDefault="00EC36A5" w:rsidP="00450789">
            <w:pPr>
              <w:spacing w:after="120" w:line="240" w:lineRule="atLeast"/>
              <w:jc w:val="both"/>
              <w:rPr>
                <w:lang w:val="de-DE"/>
              </w:rPr>
            </w:pPr>
            <w:r w:rsidRPr="00B1397E">
              <w:rPr>
                <w:lang w:val="de-DE"/>
              </w:rPr>
              <w:t>Bitte suchen Sie den Teilnehmer a</w:t>
            </w:r>
            <w:r w:rsidRPr="00B1397E">
              <w:rPr>
                <w:lang w:val="de-DE"/>
              </w:rPr>
              <w:t>n</w:t>
            </w:r>
            <w:r w:rsidRPr="00B1397E">
              <w:rPr>
                <w:lang w:val="de-DE"/>
              </w:rPr>
              <w:t xml:space="preserve">hand der </w:t>
            </w:r>
            <w:r w:rsidR="00450789">
              <w:rPr>
                <w:lang w:val="de-DE"/>
              </w:rPr>
              <w:t>vom TGS</w:t>
            </w:r>
            <w:r w:rsidRPr="00B1397E">
              <w:rPr>
                <w:lang w:val="de-DE"/>
              </w:rPr>
              <w:t xml:space="preserve"> mitgeteilten BAMF-Kennziffer und prüfen Sie die Angaben in der Detailansicht.</w:t>
            </w:r>
          </w:p>
        </w:tc>
        <w:tc>
          <w:tcPr>
            <w:tcW w:w="4076" w:type="dxa"/>
          </w:tcPr>
          <w:p w:rsidR="00EC36A5" w:rsidRPr="00B1397E" w:rsidRDefault="00450789" w:rsidP="00450789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Für den Teilnehmer ist die neue Teilna</w:t>
            </w:r>
            <w:r>
              <w:rPr>
                <w:lang w:val="de-DE"/>
              </w:rPr>
              <w:t>h</w:t>
            </w:r>
            <w:r>
              <w:rPr>
                <w:lang w:val="de-DE"/>
              </w:rPr>
              <w:t>meverpflichtung</w:t>
            </w:r>
            <w:r w:rsidRPr="009170A8">
              <w:rPr>
                <w:lang w:val="de-DE"/>
              </w:rPr>
              <w:t xml:space="preserve"> </w:t>
            </w:r>
            <w:r>
              <w:rPr>
                <w:lang w:val="de-DE"/>
              </w:rPr>
              <w:t>des TGS als aktive Tei</w:t>
            </w:r>
            <w:r>
              <w:rPr>
                <w:lang w:val="de-DE"/>
              </w:rPr>
              <w:t>l</w:t>
            </w:r>
            <w:r>
              <w:rPr>
                <w:lang w:val="de-DE"/>
              </w:rPr>
              <w:t>nahmeberechtigung gespeichert.</w:t>
            </w:r>
          </w:p>
        </w:tc>
      </w:tr>
    </w:tbl>
    <w:p w:rsidR="00F35992" w:rsidRDefault="00F35992" w:rsidP="006B0FD9">
      <w:pPr>
        <w:spacing w:line="240" w:lineRule="auto"/>
        <w:rPr>
          <w:lang w:val="de-DE"/>
        </w:rPr>
      </w:pPr>
    </w:p>
    <w:p w:rsidR="00F35992" w:rsidRDefault="00F35992">
      <w:pPr>
        <w:spacing w:after="0" w:line="240" w:lineRule="auto"/>
        <w:rPr>
          <w:lang w:val="de-DE"/>
        </w:rPr>
      </w:pPr>
      <w:r>
        <w:rPr>
          <w:lang w:val="de-DE"/>
        </w:rPr>
        <w:br w:type="page"/>
      </w:r>
    </w:p>
    <w:p w:rsidR="00B11D43" w:rsidRPr="001C77F0" w:rsidRDefault="00B11D43" w:rsidP="00B11D43">
      <w:pPr>
        <w:pStyle w:val="berschrift4"/>
        <w:jc w:val="both"/>
        <w:rPr>
          <w:lang w:val="de-DE"/>
        </w:rPr>
      </w:pPr>
      <w:bookmarkStart w:id="44" w:name="_Toc446149759"/>
      <w:r w:rsidRPr="001C77F0">
        <w:rPr>
          <w:lang w:val="de-DE"/>
        </w:rPr>
        <w:lastRenderedPageBreak/>
        <w:t>M(</w:t>
      </w:r>
      <w:r w:rsidR="007055FB" w:rsidRPr="001C77F0">
        <w:rPr>
          <w:lang w:val="de-DE"/>
        </w:rPr>
        <w:t>TGS</w:t>
      </w:r>
      <w:r w:rsidRPr="001C77F0">
        <w:rPr>
          <w:lang w:val="de-DE"/>
        </w:rPr>
        <w:t>)2-4</w:t>
      </w:r>
      <w:r w:rsidRPr="001C77F0">
        <w:rPr>
          <w:lang w:val="de-DE"/>
        </w:rPr>
        <w:tab/>
        <w:t xml:space="preserve">Testfall: Rückmeldung </w:t>
      </w:r>
      <w:r w:rsidR="001D39C5" w:rsidRPr="001C77F0">
        <w:rPr>
          <w:lang w:val="de-DE"/>
        </w:rPr>
        <w:t>Verpflichtung</w:t>
      </w:r>
      <w:r w:rsidRPr="001C77F0">
        <w:rPr>
          <w:lang w:val="de-DE"/>
        </w:rPr>
        <w:t xml:space="preserve"> nicht möglich/ Ablehnungsgrund Teilne</w:t>
      </w:r>
      <w:r w:rsidRPr="001C77F0">
        <w:rPr>
          <w:lang w:val="de-DE"/>
        </w:rPr>
        <w:t>h</w:t>
      </w:r>
      <w:r w:rsidRPr="001C77F0">
        <w:rPr>
          <w:lang w:val="de-DE"/>
        </w:rPr>
        <w:t xml:space="preserve">mer </w:t>
      </w:r>
      <w:r w:rsidR="007B21D9" w:rsidRPr="001C77F0">
        <w:rPr>
          <w:lang w:val="de-DE"/>
        </w:rPr>
        <w:t>hat bereits teilgenommen (Schlüssel 170</w:t>
      </w:r>
      <w:r w:rsidR="00E33AD0" w:rsidRPr="001C77F0">
        <w:rPr>
          <w:lang w:val="de-DE"/>
        </w:rPr>
        <w:t>50</w:t>
      </w:r>
      <w:r w:rsidRPr="001C77F0">
        <w:rPr>
          <w:lang w:val="de-DE"/>
        </w:rPr>
        <w:t>)</w:t>
      </w:r>
      <w:bookmarkEnd w:id="44"/>
    </w:p>
    <w:p w:rsidR="00B11D43" w:rsidRPr="001C77F0" w:rsidRDefault="00B11D43" w:rsidP="00B11D43">
      <w:pPr>
        <w:jc w:val="both"/>
        <w:rPr>
          <w:color w:val="808080"/>
          <w:u w:val="single"/>
          <w:lang w:val="de-DE"/>
        </w:rPr>
      </w:pPr>
      <w:r w:rsidRPr="001C77F0">
        <w:rPr>
          <w:color w:val="808080"/>
          <w:u w:val="single"/>
          <w:lang w:val="de-DE"/>
        </w:rPr>
        <w:t xml:space="preserve">Vorbereitung durch </w:t>
      </w:r>
      <w:r w:rsidR="00A2054C" w:rsidRPr="001C77F0">
        <w:rPr>
          <w:color w:val="808080"/>
          <w:u w:val="single"/>
          <w:lang w:val="de-DE"/>
        </w:rPr>
        <w:t>BAMF</w:t>
      </w:r>
    </w:p>
    <w:p w:rsidR="00B11D43" w:rsidRPr="001C77F0" w:rsidRDefault="00B11D43" w:rsidP="00B11D43">
      <w:pPr>
        <w:tabs>
          <w:tab w:val="left" w:pos="3119"/>
        </w:tabs>
        <w:ind w:left="3119" w:hanging="3119"/>
        <w:jc w:val="both"/>
        <w:rPr>
          <w:color w:val="808080"/>
          <w:lang w:val="de-DE"/>
        </w:rPr>
      </w:pPr>
      <w:r w:rsidRPr="001C77F0">
        <w:rPr>
          <w:color w:val="808080"/>
          <w:lang w:val="de-DE"/>
        </w:rPr>
        <w:t>Vorbedingungen im System:</w:t>
      </w:r>
      <w:r w:rsidRPr="001C77F0">
        <w:rPr>
          <w:color w:val="808080"/>
          <w:lang w:val="de-DE"/>
        </w:rPr>
        <w:tab/>
        <w:t xml:space="preserve">Teilnehmer im System, Wohnanschrift = Anschrift der zuständigen </w:t>
      </w:r>
      <w:r w:rsidR="007055FB" w:rsidRPr="001C77F0">
        <w:rPr>
          <w:color w:val="808080"/>
          <w:lang w:val="de-DE"/>
        </w:rPr>
        <w:t>TGS</w:t>
      </w:r>
      <w:r w:rsidRPr="001C77F0">
        <w:rPr>
          <w:color w:val="808080"/>
          <w:lang w:val="de-DE"/>
        </w:rPr>
        <w:t xml:space="preserve"> bzw. BAMF-</w:t>
      </w:r>
      <w:r w:rsidR="00F35992" w:rsidRPr="001C77F0">
        <w:rPr>
          <w:color w:val="808080"/>
          <w:lang w:val="de-DE"/>
        </w:rPr>
        <w:t>R</w:t>
      </w:r>
      <w:r w:rsidR="00F35992">
        <w:rPr>
          <w:color w:val="808080"/>
          <w:lang w:val="de-DE"/>
        </w:rPr>
        <w:t>egionalstelle</w:t>
      </w:r>
    </w:p>
    <w:p w:rsidR="00B11D43" w:rsidRPr="001C77F0" w:rsidRDefault="00B11D43" w:rsidP="00B11D43">
      <w:pPr>
        <w:tabs>
          <w:tab w:val="left" w:pos="3119"/>
        </w:tabs>
        <w:ind w:left="3119" w:hanging="3119"/>
        <w:jc w:val="both"/>
        <w:rPr>
          <w:color w:val="808080"/>
          <w:lang w:val="de-DE"/>
        </w:rPr>
      </w:pPr>
      <w:r w:rsidRPr="001C77F0">
        <w:rPr>
          <w:color w:val="808080"/>
          <w:lang w:val="de-DE"/>
        </w:rPr>
        <w:tab/>
        <w:t>Teilnehmer hat gültige Zulassung (ab 01.0</w:t>
      </w:r>
      <w:r w:rsidR="00600CF4">
        <w:rPr>
          <w:color w:val="808080"/>
          <w:lang w:val="de-DE"/>
        </w:rPr>
        <w:t>1</w:t>
      </w:r>
      <w:r w:rsidRPr="001C77F0">
        <w:rPr>
          <w:color w:val="808080"/>
          <w:lang w:val="de-DE"/>
        </w:rPr>
        <w:t>.1</w:t>
      </w:r>
      <w:r w:rsidR="00600CF4">
        <w:rPr>
          <w:color w:val="808080"/>
          <w:lang w:val="de-DE"/>
        </w:rPr>
        <w:t>6</w:t>
      </w:r>
      <w:r w:rsidRPr="001C77F0">
        <w:rPr>
          <w:color w:val="808080"/>
          <w:lang w:val="de-DE"/>
        </w:rPr>
        <w:t>)</w:t>
      </w:r>
      <w:r w:rsidR="00BC1662" w:rsidRPr="001C77F0">
        <w:rPr>
          <w:color w:val="808080"/>
          <w:lang w:val="de-DE"/>
        </w:rPr>
        <w:t xml:space="preserve"> </w:t>
      </w:r>
      <w:r w:rsidR="006B0FD9" w:rsidRPr="00600CF4">
        <w:rPr>
          <w:color w:val="808080"/>
          <w:lang w:val="de-DE"/>
        </w:rPr>
        <w:t>und keine</w:t>
      </w:r>
      <w:r w:rsidR="00BC1662" w:rsidRPr="00600CF4">
        <w:rPr>
          <w:color w:val="808080"/>
          <w:lang w:val="de-DE"/>
        </w:rPr>
        <w:t xml:space="preserve"> Stunden</w:t>
      </w:r>
      <w:r w:rsidR="006B0FD9" w:rsidRPr="00600CF4">
        <w:rPr>
          <w:color w:val="808080"/>
          <w:lang w:val="de-DE"/>
        </w:rPr>
        <w:t xml:space="preserve"> mehr</w:t>
      </w:r>
    </w:p>
    <w:p w:rsidR="00B11D43" w:rsidRPr="001C77F0" w:rsidRDefault="00B11D43" w:rsidP="00B11D43">
      <w:pPr>
        <w:tabs>
          <w:tab w:val="left" w:pos="3119"/>
        </w:tabs>
        <w:ind w:left="3119" w:hanging="3119"/>
        <w:jc w:val="both"/>
        <w:rPr>
          <w:color w:val="808080"/>
          <w:lang w:val="de-DE"/>
        </w:rPr>
      </w:pPr>
      <w:r w:rsidRPr="001C77F0">
        <w:rPr>
          <w:color w:val="808080"/>
          <w:lang w:val="de-DE"/>
        </w:rPr>
        <w:t>bereitzustellende Daten/ Infos:</w:t>
      </w:r>
      <w:r w:rsidRPr="001C77F0">
        <w:rPr>
          <w:color w:val="808080"/>
          <w:lang w:val="de-DE"/>
        </w:rPr>
        <w:tab/>
      </w:r>
      <w:r w:rsidR="00600CF4" w:rsidRPr="001C77F0">
        <w:rPr>
          <w:color w:val="808080"/>
          <w:lang w:val="de-DE"/>
        </w:rPr>
        <w:t>BAMF-Kennziffer</w:t>
      </w:r>
      <w:r w:rsidRPr="001C77F0">
        <w:rPr>
          <w:color w:val="808080"/>
          <w:lang w:val="de-DE"/>
        </w:rPr>
        <w:t>, G</w:t>
      </w:r>
      <w:r w:rsidR="00600CF4">
        <w:rPr>
          <w:color w:val="808080"/>
          <w:lang w:val="de-DE"/>
        </w:rPr>
        <w:t>eburtsdatum dieses Teilnehmers</w:t>
      </w:r>
    </w:p>
    <w:p w:rsidR="00B11D43" w:rsidRPr="001C77F0" w:rsidRDefault="00B11D43" w:rsidP="00B11D43">
      <w:pPr>
        <w:jc w:val="both"/>
        <w:rPr>
          <w:color w:val="808080"/>
          <w:u w:val="single"/>
          <w:lang w:val="de-DE"/>
        </w:rPr>
      </w:pPr>
      <w:r w:rsidRPr="001C77F0">
        <w:rPr>
          <w:color w:val="808080"/>
          <w:u w:val="single"/>
          <w:lang w:val="de-DE"/>
        </w:rPr>
        <w:t>Betroffene Nachrichten laut Spezifikation</w:t>
      </w:r>
    </w:p>
    <w:p w:rsidR="001C77F0" w:rsidRPr="001C77F0" w:rsidRDefault="001C77F0" w:rsidP="001C77F0">
      <w:pPr>
        <w:jc w:val="both"/>
        <w:rPr>
          <w:color w:val="808080"/>
          <w:lang w:val="de-DE"/>
        </w:rPr>
      </w:pPr>
      <w:r w:rsidRPr="001C77F0">
        <w:rPr>
          <w:color w:val="808080"/>
          <w:lang w:val="de-DE"/>
        </w:rPr>
        <w:t>TGSBAMF.Teilnahmeverpflichtung.080010</w:t>
      </w:r>
    </w:p>
    <w:p w:rsidR="00B11D43" w:rsidRPr="001C77F0" w:rsidRDefault="00B11D43" w:rsidP="00B11D43">
      <w:pPr>
        <w:jc w:val="both"/>
        <w:rPr>
          <w:color w:val="808080"/>
          <w:lang w:val="de-DE"/>
        </w:rPr>
      </w:pPr>
      <w:r w:rsidRPr="001C77F0">
        <w:rPr>
          <w:color w:val="808080"/>
          <w:lang w:val="de-DE"/>
        </w:rPr>
        <w:t>BAMF</w:t>
      </w:r>
      <w:r w:rsidR="007055FB" w:rsidRPr="001C77F0">
        <w:rPr>
          <w:color w:val="808080"/>
          <w:lang w:val="de-DE"/>
        </w:rPr>
        <w:t>TGS</w:t>
      </w:r>
      <w:r w:rsidRPr="001C77F0">
        <w:rPr>
          <w:color w:val="808080"/>
          <w:lang w:val="de-DE"/>
        </w:rPr>
        <w:t>.BerechtigungVerpflichtungNichtMoeglich.0</w:t>
      </w:r>
      <w:r w:rsidR="001C77F0" w:rsidRPr="001C77F0">
        <w:rPr>
          <w:color w:val="808080"/>
          <w:lang w:val="de-DE"/>
        </w:rPr>
        <w:t>8</w:t>
      </w:r>
      <w:r w:rsidRPr="001C77F0">
        <w:rPr>
          <w:color w:val="808080"/>
          <w:lang w:val="de-DE"/>
        </w:rPr>
        <w:t>0005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3"/>
        <w:gridCol w:w="3685"/>
        <w:gridCol w:w="4000"/>
      </w:tblGrid>
      <w:tr w:rsidR="00B11D43" w:rsidRPr="001C77F0" w:rsidTr="007B21D9">
        <w:tc>
          <w:tcPr>
            <w:tcW w:w="2093" w:type="dxa"/>
            <w:tcBorders>
              <w:bottom w:val="single" w:sz="4" w:space="0" w:color="auto"/>
            </w:tcBorders>
            <w:shd w:val="clear" w:color="auto" w:fill="D9D9D9"/>
          </w:tcPr>
          <w:p w:rsidR="00B11D43" w:rsidRPr="001C77F0" w:rsidRDefault="00B11D43" w:rsidP="007B21D9">
            <w:pPr>
              <w:jc w:val="both"/>
              <w:rPr>
                <w:lang w:val="de-DE"/>
              </w:rPr>
            </w:pPr>
            <w:r w:rsidRPr="001C77F0">
              <w:rPr>
                <w:b/>
                <w:lang w:val="de-DE"/>
              </w:rPr>
              <w:t>Verantwortlicher</w:t>
            </w:r>
          </w:p>
        </w:tc>
        <w:tc>
          <w:tcPr>
            <w:tcW w:w="3685" w:type="dxa"/>
            <w:shd w:val="clear" w:color="auto" w:fill="D9D9D9"/>
          </w:tcPr>
          <w:p w:rsidR="00B11D43" w:rsidRPr="001C77F0" w:rsidRDefault="00B11D43" w:rsidP="007B21D9">
            <w:pPr>
              <w:jc w:val="both"/>
              <w:rPr>
                <w:b/>
                <w:lang w:val="de-DE"/>
              </w:rPr>
            </w:pPr>
            <w:r w:rsidRPr="001C77F0">
              <w:rPr>
                <w:b/>
                <w:lang w:val="de-DE"/>
              </w:rPr>
              <w:t>Testschritt</w:t>
            </w:r>
          </w:p>
        </w:tc>
        <w:tc>
          <w:tcPr>
            <w:tcW w:w="4000" w:type="dxa"/>
            <w:shd w:val="clear" w:color="auto" w:fill="D9D9D9"/>
          </w:tcPr>
          <w:p w:rsidR="00B11D43" w:rsidRPr="001C77F0" w:rsidRDefault="00B11D43" w:rsidP="007B21D9">
            <w:pPr>
              <w:jc w:val="both"/>
              <w:rPr>
                <w:b/>
                <w:lang w:val="de-DE"/>
              </w:rPr>
            </w:pPr>
            <w:r w:rsidRPr="001C77F0">
              <w:rPr>
                <w:b/>
                <w:lang w:val="de-DE"/>
              </w:rPr>
              <w:t>Erwartetes Testergebnis</w:t>
            </w:r>
          </w:p>
        </w:tc>
      </w:tr>
      <w:tr w:rsidR="00B11D43" w:rsidRPr="00D117D6" w:rsidTr="007B21D9">
        <w:tc>
          <w:tcPr>
            <w:tcW w:w="2093" w:type="dxa"/>
            <w:tcBorders>
              <w:bottom w:val="single" w:sz="4" w:space="0" w:color="auto"/>
            </w:tcBorders>
            <w:shd w:val="clear" w:color="auto" w:fill="92D050"/>
          </w:tcPr>
          <w:p w:rsidR="00B11D43" w:rsidRPr="001C77F0" w:rsidRDefault="007055FB" w:rsidP="007B21D9">
            <w:pPr>
              <w:spacing w:after="120" w:line="240" w:lineRule="atLeast"/>
              <w:jc w:val="both"/>
              <w:rPr>
                <w:lang w:val="de-DE"/>
              </w:rPr>
            </w:pPr>
            <w:r w:rsidRPr="001C77F0">
              <w:rPr>
                <w:lang w:val="de-DE"/>
              </w:rPr>
              <w:t>TGS</w:t>
            </w:r>
          </w:p>
          <w:p w:rsidR="00B11D43" w:rsidRPr="001C77F0" w:rsidRDefault="00B11D43" w:rsidP="007B21D9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3685" w:type="dxa"/>
          </w:tcPr>
          <w:p w:rsidR="00B11D43" w:rsidRPr="001C77F0" w:rsidRDefault="00B11D43" w:rsidP="00600CF4">
            <w:pPr>
              <w:spacing w:after="120" w:line="240" w:lineRule="atLeast"/>
              <w:jc w:val="both"/>
              <w:rPr>
                <w:lang w:val="de-DE"/>
              </w:rPr>
            </w:pPr>
            <w:r w:rsidRPr="001C77F0">
              <w:rPr>
                <w:lang w:val="de-DE"/>
              </w:rPr>
              <w:t>Bitte übermitteln Sie für diese Pers</w:t>
            </w:r>
            <w:r w:rsidRPr="001C77F0">
              <w:rPr>
                <w:lang w:val="de-DE"/>
              </w:rPr>
              <w:t>o</w:t>
            </w:r>
            <w:r w:rsidRPr="001C77F0">
              <w:rPr>
                <w:lang w:val="de-DE"/>
              </w:rPr>
              <w:t>nen unter Verwendung der BAMF-Kennziffer eine Teilnahme</w:t>
            </w:r>
            <w:r w:rsidR="00600CF4">
              <w:rPr>
                <w:lang w:val="de-DE"/>
              </w:rPr>
              <w:t>verpflic</w:t>
            </w:r>
            <w:r w:rsidR="00600CF4">
              <w:rPr>
                <w:lang w:val="de-DE"/>
              </w:rPr>
              <w:t>h</w:t>
            </w:r>
            <w:r w:rsidR="00600CF4">
              <w:rPr>
                <w:lang w:val="de-DE"/>
              </w:rPr>
              <w:t>tung</w:t>
            </w:r>
            <w:r w:rsidRPr="001C77F0">
              <w:rPr>
                <w:lang w:val="de-DE"/>
              </w:rPr>
              <w:t xml:space="preserve"> und prüfen Sie die Rückmeldung.</w:t>
            </w:r>
          </w:p>
        </w:tc>
        <w:tc>
          <w:tcPr>
            <w:tcW w:w="4000" w:type="dxa"/>
          </w:tcPr>
          <w:p w:rsidR="00B11D43" w:rsidRPr="001C77F0" w:rsidRDefault="00B11D43" w:rsidP="00AB0CCC">
            <w:pPr>
              <w:spacing w:after="120" w:line="240" w:lineRule="atLeast"/>
              <w:jc w:val="both"/>
              <w:rPr>
                <w:lang w:val="de-DE"/>
              </w:rPr>
            </w:pPr>
            <w:r w:rsidRPr="001C77F0">
              <w:rPr>
                <w:lang w:val="de-DE"/>
              </w:rPr>
              <w:t>Die Teilnahme</w:t>
            </w:r>
            <w:r w:rsidR="00AB0CCC">
              <w:rPr>
                <w:lang w:val="de-DE"/>
              </w:rPr>
              <w:t>verpflichtu</w:t>
            </w:r>
            <w:r w:rsidRPr="001C77F0">
              <w:rPr>
                <w:lang w:val="de-DE"/>
              </w:rPr>
              <w:t xml:space="preserve">ng wird nicht akzeptiert und Sie erhalten </w:t>
            </w:r>
            <w:r w:rsidRPr="00F35992">
              <w:rPr>
                <w:b/>
                <w:lang w:val="de-DE"/>
              </w:rPr>
              <w:t>sofort</w:t>
            </w:r>
            <w:r w:rsidR="00665B25">
              <w:rPr>
                <w:b/>
                <w:lang w:val="de-DE"/>
              </w:rPr>
              <w:t xml:space="preserve"> (sy</w:t>
            </w:r>
            <w:r w:rsidR="00665B25">
              <w:rPr>
                <w:b/>
                <w:lang w:val="de-DE"/>
              </w:rPr>
              <w:t>n</w:t>
            </w:r>
            <w:r w:rsidR="00665B25">
              <w:rPr>
                <w:b/>
                <w:lang w:val="de-DE"/>
              </w:rPr>
              <w:t>chron)</w:t>
            </w:r>
            <w:r w:rsidRPr="001C77F0">
              <w:rPr>
                <w:lang w:val="de-DE"/>
              </w:rPr>
              <w:t xml:space="preserve"> die Rückmeldung, dass</w:t>
            </w:r>
            <w:r w:rsidR="00E33AD0" w:rsidRPr="001C77F0">
              <w:rPr>
                <w:lang w:val="de-DE"/>
              </w:rPr>
              <w:t xml:space="preserve"> die Person bereits am Integrationskurs teilgenommen hat und eine nochmalige geförderte Tei</w:t>
            </w:r>
            <w:r w:rsidR="00E33AD0" w:rsidRPr="001C77F0">
              <w:rPr>
                <w:lang w:val="de-DE"/>
              </w:rPr>
              <w:t>l</w:t>
            </w:r>
            <w:r w:rsidR="00E33AD0" w:rsidRPr="001C77F0">
              <w:rPr>
                <w:lang w:val="de-DE"/>
              </w:rPr>
              <w:t>nahme daher nicht zulässig ist.</w:t>
            </w:r>
          </w:p>
        </w:tc>
      </w:tr>
      <w:tr w:rsidR="00B11D43" w:rsidRPr="00D117D6" w:rsidTr="007B21D9">
        <w:tc>
          <w:tcPr>
            <w:tcW w:w="2093" w:type="dxa"/>
            <w:shd w:val="clear" w:color="auto" w:fill="FFC000"/>
          </w:tcPr>
          <w:p w:rsidR="00B11D43" w:rsidRPr="001C77F0" w:rsidRDefault="00B11D43" w:rsidP="00F35992">
            <w:pPr>
              <w:jc w:val="both"/>
              <w:rPr>
                <w:lang w:val="de-DE"/>
              </w:rPr>
            </w:pPr>
            <w:r w:rsidRPr="001C77F0">
              <w:rPr>
                <w:lang w:val="de-DE"/>
              </w:rPr>
              <w:t>BAMF</w:t>
            </w:r>
          </w:p>
        </w:tc>
        <w:tc>
          <w:tcPr>
            <w:tcW w:w="3685" w:type="dxa"/>
          </w:tcPr>
          <w:p w:rsidR="00B11D43" w:rsidRPr="001C77F0" w:rsidRDefault="00B11D43" w:rsidP="007B21D9">
            <w:pPr>
              <w:spacing w:after="120" w:line="240" w:lineRule="atLeast"/>
              <w:jc w:val="both"/>
              <w:rPr>
                <w:lang w:val="de-DE"/>
              </w:rPr>
            </w:pPr>
            <w:r w:rsidRPr="001C77F0">
              <w:rPr>
                <w:lang w:val="de-DE"/>
              </w:rPr>
              <w:t>Bitte suchen Sie den Teilnehmer in InGe und prüfen Sie die Detailansicht.</w:t>
            </w:r>
          </w:p>
        </w:tc>
        <w:tc>
          <w:tcPr>
            <w:tcW w:w="4000" w:type="dxa"/>
          </w:tcPr>
          <w:p w:rsidR="00B11D43" w:rsidRPr="00B1397E" w:rsidRDefault="00B11D43" w:rsidP="00AB0CCC">
            <w:pPr>
              <w:jc w:val="both"/>
              <w:rPr>
                <w:lang w:val="de-DE"/>
              </w:rPr>
            </w:pPr>
            <w:r w:rsidRPr="001C77F0">
              <w:rPr>
                <w:lang w:val="de-DE"/>
              </w:rPr>
              <w:t xml:space="preserve">Es wurde keine gültige </w:t>
            </w:r>
            <w:r w:rsidR="007055FB" w:rsidRPr="001C77F0">
              <w:rPr>
                <w:lang w:val="de-DE"/>
              </w:rPr>
              <w:t>TGS</w:t>
            </w:r>
            <w:r w:rsidRPr="001C77F0">
              <w:rPr>
                <w:lang w:val="de-DE"/>
              </w:rPr>
              <w:t>-Teilnahme</w:t>
            </w:r>
            <w:r w:rsidR="00AB0CCC">
              <w:rPr>
                <w:lang w:val="de-DE"/>
              </w:rPr>
              <w:t>verpflicht</w:t>
            </w:r>
            <w:r w:rsidRPr="001C77F0">
              <w:rPr>
                <w:lang w:val="de-DE"/>
              </w:rPr>
              <w:t>ung gespeichert.</w:t>
            </w:r>
          </w:p>
        </w:tc>
      </w:tr>
    </w:tbl>
    <w:p w:rsidR="00B11D43" w:rsidRDefault="00B11D43" w:rsidP="006B0FD9">
      <w:pPr>
        <w:spacing w:line="240" w:lineRule="auto"/>
        <w:rPr>
          <w:lang w:val="de-DE"/>
        </w:rPr>
      </w:pPr>
    </w:p>
    <w:p w:rsidR="00C5287F" w:rsidRPr="001C77F0" w:rsidRDefault="00C5287F" w:rsidP="00D15D14">
      <w:pPr>
        <w:pStyle w:val="berschrift4"/>
        <w:jc w:val="both"/>
        <w:rPr>
          <w:lang w:val="de-DE"/>
        </w:rPr>
      </w:pPr>
      <w:bookmarkStart w:id="45" w:name="_Toc446149760"/>
      <w:r w:rsidRPr="001C77F0">
        <w:rPr>
          <w:lang w:val="de-DE"/>
        </w:rPr>
        <w:t>M(</w:t>
      </w:r>
      <w:r w:rsidR="007055FB" w:rsidRPr="001C77F0">
        <w:rPr>
          <w:lang w:val="de-DE"/>
        </w:rPr>
        <w:t>TGS</w:t>
      </w:r>
      <w:r w:rsidRPr="001C77F0">
        <w:rPr>
          <w:lang w:val="de-DE"/>
        </w:rPr>
        <w:t>)2-</w:t>
      </w:r>
      <w:r w:rsidR="001C77F0" w:rsidRPr="001C77F0">
        <w:rPr>
          <w:lang w:val="de-DE"/>
        </w:rPr>
        <w:t>5</w:t>
      </w:r>
      <w:r w:rsidRPr="001C77F0">
        <w:rPr>
          <w:lang w:val="de-DE"/>
        </w:rPr>
        <w:tab/>
        <w:t xml:space="preserve">Testfall: Rückmeldung </w:t>
      </w:r>
      <w:r w:rsidR="00427854" w:rsidRPr="001C77F0">
        <w:rPr>
          <w:lang w:val="de-DE"/>
        </w:rPr>
        <w:t>Verpflichtung</w:t>
      </w:r>
      <w:r w:rsidRPr="001C77F0">
        <w:rPr>
          <w:lang w:val="de-DE"/>
        </w:rPr>
        <w:t xml:space="preserve"> nicht möglich/ </w:t>
      </w:r>
      <w:r w:rsidR="00A054E9" w:rsidRPr="001C77F0">
        <w:rPr>
          <w:lang w:val="de-DE"/>
        </w:rPr>
        <w:t xml:space="preserve">Ablehnungsgrund </w:t>
      </w:r>
      <w:r w:rsidR="004959CA" w:rsidRPr="001C77F0">
        <w:rPr>
          <w:lang w:val="de-DE"/>
        </w:rPr>
        <w:t>Teilne</w:t>
      </w:r>
      <w:r w:rsidR="004959CA" w:rsidRPr="001C77F0">
        <w:rPr>
          <w:lang w:val="de-DE"/>
        </w:rPr>
        <w:t>h</w:t>
      </w:r>
      <w:r w:rsidR="004959CA" w:rsidRPr="001C77F0">
        <w:rPr>
          <w:lang w:val="de-DE"/>
        </w:rPr>
        <w:t>mer ist bereits verpflichtet (Schlüssel 17109)</w:t>
      </w:r>
      <w:bookmarkEnd w:id="45"/>
    </w:p>
    <w:p w:rsidR="004959CA" w:rsidRPr="001C77F0" w:rsidRDefault="004959CA" w:rsidP="004959CA">
      <w:pPr>
        <w:jc w:val="both"/>
        <w:rPr>
          <w:color w:val="808080"/>
          <w:u w:val="single"/>
          <w:lang w:val="de-DE"/>
        </w:rPr>
      </w:pPr>
      <w:r w:rsidRPr="001C77F0">
        <w:rPr>
          <w:color w:val="808080"/>
          <w:u w:val="single"/>
          <w:lang w:val="de-DE"/>
        </w:rPr>
        <w:t xml:space="preserve">Vorbereitung durch </w:t>
      </w:r>
      <w:r w:rsidR="00A2054C" w:rsidRPr="001C77F0">
        <w:rPr>
          <w:color w:val="808080"/>
          <w:u w:val="single"/>
          <w:lang w:val="de-DE"/>
        </w:rPr>
        <w:t>BAMF</w:t>
      </w:r>
    </w:p>
    <w:p w:rsidR="004959CA" w:rsidRPr="001C77F0" w:rsidRDefault="004959CA" w:rsidP="004959CA">
      <w:pPr>
        <w:tabs>
          <w:tab w:val="left" w:pos="3119"/>
        </w:tabs>
        <w:ind w:left="3119" w:hanging="3119"/>
        <w:jc w:val="both"/>
        <w:rPr>
          <w:color w:val="808080"/>
          <w:lang w:val="de-DE"/>
        </w:rPr>
      </w:pPr>
      <w:r w:rsidRPr="001C77F0">
        <w:rPr>
          <w:color w:val="808080"/>
          <w:lang w:val="de-DE"/>
        </w:rPr>
        <w:t>Vorbedingungen im System:</w:t>
      </w:r>
      <w:r w:rsidRPr="001C77F0">
        <w:rPr>
          <w:color w:val="808080"/>
          <w:lang w:val="de-DE"/>
        </w:rPr>
        <w:tab/>
        <w:t xml:space="preserve">Teilnehmer im System, Wohnanschrift = Anschrift der zuständigen </w:t>
      </w:r>
      <w:r w:rsidR="007055FB" w:rsidRPr="001C77F0">
        <w:rPr>
          <w:color w:val="808080"/>
          <w:lang w:val="de-DE"/>
        </w:rPr>
        <w:t>TGS</w:t>
      </w:r>
      <w:r w:rsidRPr="001C77F0">
        <w:rPr>
          <w:color w:val="808080"/>
          <w:lang w:val="de-DE"/>
        </w:rPr>
        <w:t xml:space="preserve"> bzw. BAMF-R</w:t>
      </w:r>
      <w:r w:rsidR="00BC1662" w:rsidRPr="001C77F0">
        <w:rPr>
          <w:color w:val="808080"/>
          <w:lang w:val="de-DE"/>
        </w:rPr>
        <w:t>egionalstelle</w:t>
      </w:r>
    </w:p>
    <w:p w:rsidR="004959CA" w:rsidRPr="001C77F0" w:rsidRDefault="004959CA" w:rsidP="004959CA">
      <w:pPr>
        <w:tabs>
          <w:tab w:val="left" w:pos="3119"/>
        </w:tabs>
        <w:ind w:left="3119" w:hanging="3119"/>
        <w:jc w:val="both"/>
        <w:rPr>
          <w:color w:val="808080"/>
          <w:lang w:val="de-DE"/>
        </w:rPr>
      </w:pPr>
      <w:r w:rsidRPr="001C77F0">
        <w:rPr>
          <w:color w:val="808080"/>
          <w:lang w:val="de-DE"/>
        </w:rPr>
        <w:tab/>
        <w:t xml:space="preserve">Teilnehmer hat </w:t>
      </w:r>
      <w:r w:rsidR="007055FB" w:rsidRPr="001C77F0">
        <w:rPr>
          <w:color w:val="808080"/>
          <w:lang w:val="de-DE"/>
        </w:rPr>
        <w:t>TGS</w:t>
      </w:r>
      <w:r w:rsidRPr="001C77F0">
        <w:rPr>
          <w:color w:val="808080"/>
          <w:lang w:val="de-DE"/>
        </w:rPr>
        <w:t>-Verpflichtung (ab 01.0</w:t>
      </w:r>
      <w:r w:rsidR="001C77F0" w:rsidRPr="001C77F0">
        <w:rPr>
          <w:color w:val="808080"/>
          <w:lang w:val="de-DE"/>
        </w:rPr>
        <w:t>1</w:t>
      </w:r>
      <w:r w:rsidRPr="001C77F0">
        <w:rPr>
          <w:color w:val="808080"/>
          <w:lang w:val="de-DE"/>
        </w:rPr>
        <w:t>.201</w:t>
      </w:r>
      <w:r w:rsidR="001C77F0" w:rsidRPr="001C77F0">
        <w:rPr>
          <w:color w:val="808080"/>
          <w:lang w:val="de-DE"/>
        </w:rPr>
        <w:t>6</w:t>
      </w:r>
      <w:r w:rsidRPr="001C77F0">
        <w:rPr>
          <w:color w:val="808080"/>
          <w:lang w:val="de-DE"/>
        </w:rPr>
        <w:t>)</w:t>
      </w:r>
    </w:p>
    <w:p w:rsidR="004959CA" w:rsidRPr="001C77F0" w:rsidRDefault="004959CA" w:rsidP="004959CA">
      <w:pPr>
        <w:tabs>
          <w:tab w:val="left" w:pos="3119"/>
        </w:tabs>
        <w:ind w:left="3119" w:hanging="3119"/>
        <w:jc w:val="both"/>
        <w:rPr>
          <w:color w:val="808080"/>
          <w:lang w:val="de-DE"/>
        </w:rPr>
      </w:pPr>
      <w:r w:rsidRPr="001C77F0">
        <w:rPr>
          <w:color w:val="808080"/>
          <w:lang w:val="de-DE"/>
        </w:rPr>
        <w:t>bereitzustellende Daten/ Infos:</w:t>
      </w:r>
      <w:r w:rsidRPr="001C77F0">
        <w:rPr>
          <w:color w:val="808080"/>
          <w:lang w:val="de-DE"/>
        </w:rPr>
        <w:tab/>
        <w:t>BAMF-Kennziffer</w:t>
      </w:r>
      <w:r w:rsidR="00600CF4">
        <w:rPr>
          <w:color w:val="808080"/>
          <w:lang w:val="de-DE"/>
        </w:rPr>
        <w:t>,</w:t>
      </w:r>
      <w:r w:rsidR="001C77F0" w:rsidRPr="001C77F0">
        <w:rPr>
          <w:color w:val="808080"/>
          <w:lang w:val="de-DE"/>
        </w:rPr>
        <w:t xml:space="preserve"> Geburtsdatum dieses Teilnehmers</w:t>
      </w:r>
    </w:p>
    <w:p w:rsidR="004959CA" w:rsidRPr="001C77F0" w:rsidRDefault="004959CA" w:rsidP="004959CA">
      <w:pPr>
        <w:jc w:val="both"/>
        <w:rPr>
          <w:color w:val="808080"/>
          <w:u w:val="single"/>
          <w:lang w:val="de-DE"/>
        </w:rPr>
      </w:pPr>
      <w:r w:rsidRPr="001C77F0">
        <w:rPr>
          <w:color w:val="808080"/>
          <w:u w:val="single"/>
          <w:lang w:val="de-DE"/>
        </w:rPr>
        <w:t>Betroffene Nachrichten laut Spezifikation</w:t>
      </w:r>
    </w:p>
    <w:p w:rsidR="001C77F0" w:rsidRDefault="001C77F0" w:rsidP="001C77F0">
      <w:pPr>
        <w:jc w:val="both"/>
        <w:rPr>
          <w:color w:val="808080"/>
          <w:lang w:val="de-DE"/>
        </w:rPr>
      </w:pPr>
      <w:r w:rsidRPr="001C77F0">
        <w:rPr>
          <w:color w:val="808080"/>
          <w:lang w:val="de-DE"/>
        </w:rPr>
        <w:t>TGSBAMF.Teilnahmeverpflichtung.080010</w:t>
      </w:r>
    </w:p>
    <w:p w:rsidR="001C77F0" w:rsidRDefault="001C77F0" w:rsidP="001C77F0">
      <w:pPr>
        <w:jc w:val="both"/>
        <w:rPr>
          <w:color w:val="808080"/>
          <w:lang w:val="de-DE"/>
        </w:rPr>
      </w:pPr>
      <w:r w:rsidRPr="001C77F0">
        <w:rPr>
          <w:color w:val="808080"/>
          <w:lang w:val="de-DE"/>
        </w:rPr>
        <w:t>BAMFTGS.BerechtigungVerpflichtungNichtMoeglich.080005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3"/>
        <w:gridCol w:w="3685"/>
        <w:gridCol w:w="4000"/>
      </w:tblGrid>
      <w:tr w:rsidR="004959CA" w:rsidRPr="001C77F0" w:rsidTr="004959CA">
        <w:tc>
          <w:tcPr>
            <w:tcW w:w="2093" w:type="dxa"/>
            <w:tcBorders>
              <w:bottom w:val="single" w:sz="4" w:space="0" w:color="auto"/>
            </w:tcBorders>
            <w:shd w:val="clear" w:color="auto" w:fill="D9D9D9"/>
          </w:tcPr>
          <w:p w:rsidR="004959CA" w:rsidRPr="001C77F0" w:rsidRDefault="004959CA" w:rsidP="004959CA">
            <w:pPr>
              <w:jc w:val="both"/>
              <w:rPr>
                <w:lang w:val="de-DE"/>
              </w:rPr>
            </w:pPr>
            <w:r w:rsidRPr="001C77F0">
              <w:rPr>
                <w:b/>
                <w:lang w:val="de-DE"/>
              </w:rPr>
              <w:t>Verantwortlicher</w:t>
            </w:r>
          </w:p>
        </w:tc>
        <w:tc>
          <w:tcPr>
            <w:tcW w:w="3685" w:type="dxa"/>
            <w:shd w:val="clear" w:color="auto" w:fill="D9D9D9"/>
          </w:tcPr>
          <w:p w:rsidR="004959CA" w:rsidRPr="001C77F0" w:rsidRDefault="004959CA" w:rsidP="004959CA">
            <w:pPr>
              <w:jc w:val="both"/>
              <w:rPr>
                <w:b/>
                <w:lang w:val="de-DE"/>
              </w:rPr>
            </w:pPr>
            <w:r w:rsidRPr="001C77F0">
              <w:rPr>
                <w:b/>
                <w:lang w:val="de-DE"/>
              </w:rPr>
              <w:t>Testschritt</w:t>
            </w:r>
          </w:p>
        </w:tc>
        <w:tc>
          <w:tcPr>
            <w:tcW w:w="4000" w:type="dxa"/>
            <w:shd w:val="clear" w:color="auto" w:fill="D9D9D9"/>
          </w:tcPr>
          <w:p w:rsidR="004959CA" w:rsidRPr="001C77F0" w:rsidRDefault="004959CA" w:rsidP="004959CA">
            <w:pPr>
              <w:jc w:val="both"/>
              <w:rPr>
                <w:b/>
                <w:lang w:val="de-DE"/>
              </w:rPr>
            </w:pPr>
            <w:r w:rsidRPr="001C77F0">
              <w:rPr>
                <w:b/>
                <w:lang w:val="de-DE"/>
              </w:rPr>
              <w:t>Erwartetes Testergebnis</w:t>
            </w:r>
          </w:p>
        </w:tc>
      </w:tr>
      <w:tr w:rsidR="004959CA" w:rsidRPr="00D117D6" w:rsidTr="004959CA">
        <w:tc>
          <w:tcPr>
            <w:tcW w:w="2093" w:type="dxa"/>
            <w:tcBorders>
              <w:bottom w:val="single" w:sz="4" w:space="0" w:color="auto"/>
            </w:tcBorders>
            <w:shd w:val="clear" w:color="auto" w:fill="92D050"/>
          </w:tcPr>
          <w:p w:rsidR="004959CA" w:rsidRPr="001C77F0" w:rsidRDefault="007055FB" w:rsidP="004959CA">
            <w:pPr>
              <w:spacing w:after="120" w:line="240" w:lineRule="atLeast"/>
              <w:jc w:val="both"/>
              <w:rPr>
                <w:lang w:val="de-DE"/>
              </w:rPr>
            </w:pPr>
            <w:r w:rsidRPr="001C77F0">
              <w:rPr>
                <w:lang w:val="de-DE"/>
              </w:rPr>
              <w:t>TGS</w:t>
            </w:r>
          </w:p>
          <w:p w:rsidR="004959CA" w:rsidRPr="001C77F0" w:rsidRDefault="004959CA" w:rsidP="004959CA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3685" w:type="dxa"/>
          </w:tcPr>
          <w:p w:rsidR="004959CA" w:rsidRPr="001C77F0" w:rsidRDefault="004959CA" w:rsidP="00BC1662">
            <w:pPr>
              <w:spacing w:after="120" w:line="240" w:lineRule="atLeast"/>
              <w:jc w:val="both"/>
              <w:rPr>
                <w:lang w:val="de-DE"/>
              </w:rPr>
            </w:pPr>
            <w:r w:rsidRPr="001C77F0">
              <w:rPr>
                <w:lang w:val="de-DE"/>
              </w:rPr>
              <w:t>Bitte übermitteln Sie für diese Person unter Verwendung der BAMF-Kennziffer eine Teilnahme</w:t>
            </w:r>
            <w:r w:rsidRPr="001C77F0">
              <w:rPr>
                <w:u w:val="single"/>
                <w:lang w:val="de-DE"/>
              </w:rPr>
              <w:t>verpflic</w:t>
            </w:r>
            <w:r w:rsidRPr="001C77F0">
              <w:rPr>
                <w:u w:val="single"/>
                <w:lang w:val="de-DE"/>
              </w:rPr>
              <w:t>h</w:t>
            </w:r>
            <w:r w:rsidRPr="001C77F0">
              <w:rPr>
                <w:u w:val="single"/>
                <w:lang w:val="de-DE"/>
              </w:rPr>
              <w:t>tung</w:t>
            </w:r>
            <w:r w:rsidRPr="001C77F0">
              <w:rPr>
                <w:lang w:val="de-DE"/>
              </w:rPr>
              <w:t xml:space="preserve"> und prüfen Sie die Rückmeldung.</w:t>
            </w:r>
          </w:p>
        </w:tc>
        <w:tc>
          <w:tcPr>
            <w:tcW w:w="4000" w:type="dxa"/>
          </w:tcPr>
          <w:p w:rsidR="004959CA" w:rsidRPr="001C77F0" w:rsidRDefault="004959CA" w:rsidP="005C3EBA">
            <w:pPr>
              <w:spacing w:after="120" w:line="240" w:lineRule="atLeast"/>
              <w:jc w:val="both"/>
              <w:rPr>
                <w:lang w:val="de-DE"/>
              </w:rPr>
            </w:pPr>
            <w:r w:rsidRPr="001C77F0">
              <w:rPr>
                <w:lang w:val="de-DE"/>
              </w:rPr>
              <w:t xml:space="preserve">Die </w:t>
            </w:r>
            <w:r w:rsidR="00AB0CCC" w:rsidRPr="001C77F0">
              <w:rPr>
                <w:lang w:val="de-DE"/>
              </w:rPr>
              <w:t>Teilnahme</w:t>
            </w:r>
            <w:r w:rsidR="00AB0CCC">
              <w:rPr>
                <w:lang w:val="de-DE"/>
              </w:rPr>
              <w:t xml:space="preserve">verpflichtung </w:t>
            </w:r>
            <w:r w:rsidRPr="001C77F0">
              <w:rPr>
                <w:lang w:val="de-DE"/>
              </w:rPr>
              <w:t xml:space="preserve">wird nicht akzeptiert und </w:t>
            </w:r>
            <w:r w:rsidRPr="00AB0CCC">
              <w:rPr>
                <w:lang w:val="de-DE"/>
              </w:rPr>
              <w:t xml:space="preserve">Sie </w:t>
            </w:r>
            <w:r w:rsidRPr="005C3EBA">
              <w:rPr>
                <w:lang w:val="de-DE"/>
              </w:rPr>
              <w:t xml:space="preserve">erhalten </w:t>
            </w:r>
            <w:r w:rsidRPr="005C3EBA">
              <w:rPr>
                <w:b/>
                <w:lang w:val="de-DE"/>
              </w:rPr>
              <w:t>sofort</w:t>
            </w:r>
            <w:r w:rsidRPr="005C3EBA">
              <w:rPr>
                <w:lang w:val="de-DE"/>
              </w:rPr>
              <w:t xml:space="preserve"> </w:t>
            </w:r>
            <w:r w:rsidR="008154A1" w:rsidRPr="005C3EBA">
              <w:rPr>
                <w:b/>
                <w:lang w:val="de-DE"/>
              </w:rPr>
              <w:t>(sy</w:t>
            </w:r>
            <w:r w:rsidR="008154A1" w:rsidRPr="005C3EBA">
              <w:rPr>
                <w:b/>
                <w:lang w:val="de-DE"/>
              </w:rPr>
              <w:t>n</w:t>
            </w:r>
            <w:r w:rsidR="008154A1" w:rsidRPr="005C3EBA">
              <w:rPr>
                <w:b/>
                <w:lang w:val="de-DE"/>
              </w:rPr>
              <w:t>chron)</w:t>
            </w:r>
            <w:r w:rsidR="008154A1" w:rsidRPr="005C3EBA">
              <w:rPr>
                <w:lang w:val="de-DE"/>
              </w:rPr>
              <w:t xml:space="preserve"> </w:t>
            </w:r>
            <w:r w:rsidRPr="005C3EBA">
              <w:rPr>
                <w:lang w:val="de-DE"/>
              </w:rPr>
              <w:t>d</w:t>
            </w:r>
            <w:r w:rsidRPr="001C77F0">
              <w:rPr>
                <w:lang w:val="de-DE"/>
              </w:rPr>
              <w:t>ie Rückmeldung, dass die Person bereits zur Teilnahme verpflichtet ist und eine weitere Verpflichtung nicht möglich ist.</w:t>
            </w:r>
            <w:r w:rsidR="008154A1" w:rsidRPr="001C77F0">
              <w:rPr>
                <w:lang w:val="de-DE"/>
              </w:rPr>
              <w:t xml:space="preserve"> </w:t>
            </w:r>
          </w:p>
        </w:tc>
      </w:tr>
      <w:tr w:rsidR="004959CA" w:rsidRPr="00D117D6" w:rsidTr="004959CA">
        <w:tc>
          <w:tcPr>
            <w:tcW w:w="2093" w:type="dxa"/>
            <w:shd w:val="clear" w:color="auto" w:fill="FFC000"/>
          </w:tcPr>
          <w:p w:rsidR="004959CA" w:rsidRPr="001C77F0" w:rsidRDefault="00BC1662" w:rsidP="00312769">
            <w:pPr>
              <w:jc w:val="both"/>
              <w:rPr>
                <w:lang w:val="de-DE"/>
              </w:rPr>
            </w:pPr>
            <w:r w:rsidRPr="001C77F0">
              <w:rPr>
                <w:lang w:val="de-DE"/>
              </w:rPr>
              <w:lastRenderedPageBreak/>
              <w:t>BAMF</w:t>
            </w:r>
          </w:p>
        </w:tc>
        <w:tc>
          <w:tcPr>
            <w:tcW w:w="3685" w:type="dxa"/>
          </w:tcPr>
          <w:p w:rsidR="004959CA" w:rsidRPr="001C77F0" w:rsidRDefault="004959CA" w:rsidP="004959CA">
            <w:pPr>
              <w:spacing w:after="120" w:line="240" w:lineRule="atLeast"/>
              <w:jc w:val="both"/>
              <w:rPr>
                <w:lang w:val="de-DE"/>
              </w:rPr>
            </w:pPr>
            <w:r w:rsidRPr="001C77F0">
              <w:rPr>
                <w:lang w:val="de-DE"/>
              </w:rPr>
              <w:t>Bitte suchen Sie den Teilnehmer in InGe und prüfen Sie die Detailansicht.</w:t>
            </w:r>
          </w:p>
        </w:tc>
        <w:tc>
          <w:tcPr>
            <w:tcW w:w="4000" w:type="dxa"/>
          </w:tcPr>
          <w:p w:rsidR="004959CA" w:rsidRPr="001C77F0" w:rsidRDefault="004959CA" w:rsidP="004959CA">
            <w:pPr>
              <w:jc w:val="both"/>
              <w:rPr>
                <w:lang w:val="de-DE"/>
              </w:rPr>
            </w:pPr>
            <w:r w:rsidRPr="001C77F0">
              <w:rPr>
                <w:lang w:val="de-DE"/>
              </w:rPr>
              <w:t xml:space="preserve">Es wurde keine gültige </w:t>
            </w:r>
            <w:r w:rsidR="007055FB" w:rsidRPr="001C77F0">
              <w:rPr>
                <w:lang w:val="de-DE"/>
              </w:rPr>
              <w:t>TGS</w:t>
            </w:r>
            <w:r w:rsidRPr="001C77F0">
              <w:rPr>
                <w:lang w:val="de-DE"/>
              </w:rPr>
              <w:t>-</w:t>
            </w:r>
            <w:r w:rsidR="00AB0CCC" w:rsidRPr="001C77F0">
              <w:rPr>
                <w:lang w:val="de-DE"/>
              </w:rPr>
              <w:t xml:space="preserve"> Teilnahm</w:t>
            </w:r>
            <w:r w:rsidR="00AB0CCC" w:rsidRPr="001C77F0">
              <w:rPr>
                <w:lang w:val="de-DE"/>
              </w:rPr>
              <w:t>e</w:t>
            </w:r>
            <w:r w:rsidR="00AB0CCC">
              <w:rPr>
                <w:lang w:val="de-DE"/>
              </w:rPr>
              <w:t xml:space="preserve">verpflichtung </w:t>
            </w:r>
            <w:r w:rsidRPr="001C77F0">
              <w:rPr>
                <w:lang w:val="de-DE"/>
              </w:rPr>
              <w:t>gespeichert.</w:t>
            </w:r>
            <w:r w:rsidR="0036403D">
              <w:rPr>
                <w:lang w:val="de-DE"/>
              </w:rPr>
              <w:t xml:space="preserve"> Die TGS-Verpflichtung ist unter </w:t>
            </w:r>
            <w:r w:rsidR="001D16F8">
              <w:rPr>
                <w:lang w:val="de-DE"/>
              </w:rPr>
              <w:t>dem Menu „Tei</w:t>
            </w:r>
            <w:r w:rsidR="001D16F8">
              <w:rPr>
                <w:lang w:val="de-DE"/>
              </w:rPr>
              <w:t>l</w:t>
            </w:r>
            <w:r w:rsidR="001D16F8">
              <w:rPr>
                <w:lang w:val="de-DE"/>
              </w:rPr>
              <w:t>nahmeberechtigungen – abgewiesen“ sichtbar.</w:t>
            </w:r>
          </w:p>
        </w:tc>
      </w:tr>
    </w:tbl>
    <w:p w:rsidR="006C22DA" w:rsidRPr="001C77F0" w:rsidRDefault="006C22DA" w:rsidP="00EC23F0">
      <w:pPr>
        <w:rPr>
          <w:lang w:val="de-DE"/>
        </w:rPr>
      </w:pPr>
    </w:p>
    <w:p w:rsidR="00C5287F" w:rsidRPr="00600CF4" w:rsidRDefault="00C5287F" w:rsidP="00D15D14">
      <w:pPr>
        <w:pStyle w:val="berschrift4"/>
        <w:jc w:val="both"/>
        <w:rPr>
          <w:lang w:val="de-DE"/>
        </w:rPr>
      </w:pPr>
      <w:bookmarkStart w:id="46" w:name="_Toc446149761"/>
      <w:r w:rsidRPr="00600CF4">
        <w:rPr>
          <w:lang w:val="de-DE"/>
        </w:rPr>
        <w:t>M(</w:t>
      </w:r>
      <w:r w:rsidR="007055FB" w:rsidRPr="00600CF4">
        <w:rPr>
          <w:lang w:val="de-DE"/>
        </w:rPr>
        <w:t>TGS</w:t>
      </w:r>
      <w:r w:rsidRPr="00600CF4">
        <w:rPr>
          <w:lang w:val="de-DE"/>
        </w:rPr>
        <w:t>)2-</w:t>
      </w:r>
      <w:r w:rsidR="00600CF4" w:rsidRPr="00600CF4">
        <w:rPr>
          <w:lang w:val="de-DE"/>
        </w:rPr>
        <w:t>6</w:t>
      </w:r>
      <w:r w:rsidRPr="00600CF4">
        <w:rPr>
          <w:lang w:val="de-DE"/>
        </w:rPr>
        <w:tab/>
        <w:t xml:space="preserve">Testfall: Rückmeldung </w:t>
      </w:r>
      <w:r w:rsidR="00AB0CCC">
        <w:rPr>
          <w:lang w:val="de-DE"/>
        </w:rPr>
        <w:t>Verpflichtung</w:t>
      </w:r>
      <w:r w:rsidRPr="00600CF4">
        <w:rPr>
          <w:lang w:val="de-DE"/>
        </w:rPr>
        <w:t xml:space="preserve"> nicht möglich/ </w:t>
      </w:r>
      <w:r w:rsidR="00A054E9" w:rsidRPr="00600CF4">
        <w:rPr>
          <w:lang w:val="de-DE"/>
        </w:rPr>
        <w:t xml:space="preserve">Ablehnungsgrund </w:t>
      </w:r>
      <w:r w:rsidR="004959CA" w:rsidRPr="00600CF4">
        <w:rPr>
          <w:lang w:val="de-DE"/>
        </w:rPr>
        <w:t xml:space="preserve">Person </w:t>
      </w:r>
      <w:r w:rsidR="009A37D3" w:rsidRPr="00600CF4">
        <w:rPr>
          <w:lang w:val="de-DE"/>
        </w:rPr>
        <w:t>ist Spätaussiedler</w:t>
      </w:r>
      <w:r w:rsidR="004959CA" w:rsidRPr="00600CF4">
        <w:rPr>
          <w:lang w:val="de-DE"/>
        </w:rPr>
        <w:t xml:space="preserve"> (Schlüssel 17110)</w:t>
      </w:r>
      <w:bookmarkEnd w:id="46"/>
    </w:p>
    <w:p w:rsidR="004959CA" w:rsidRPr="00600CF4" w:rsidRDefault="004959CA" w:rsidP="004959CA">
      <w:pPr>
        <w:jc w:val="both"/>
        <w:rPr>
          <w:color w:val="808080"/>
          <w:u w:val="single"/>
          <w:lang w:val="de-DE"/>
        </w:rPr>
      </w:pPr>
      <w:r w:rsidRPr="00600CF4">
        <w:rPr>
          <w:color w:val="808080"/>
          <w:u w:val="single"/>
          <w:lang w:val="de-DE"/>
        </w:rPr>
        <w:t xml:space="preserve">Vorbereitung durch </w:t>
      </w:r>
      <w:r w:rsidR="00A2054C" w:rsidRPr="00600CF4">
        <w:rPr>
          <w:color w:val="808080"/>
          <w:u w:val="single"/>
          <w:lang w:val="de-DE"/>
        </w:rPr>
        <w:t>BAMF</w:t>
      </w:r>
    </w:p>
    <w:p w:rsidR="004959CA" w:rsidRPr="00600CF4" w:rsidRDefault="004959CA" w:rsidP="004959CA">
      <w:pPr>
        <w:tabs>
          <w:tab w:val="left" w:pos="3119"/>
        </w:tabs>
        <w:ind w:left="3119" w:hanging="3119"/>
        <w:jc w:val="both"/>
        <w:rPr>
          <w:color w:val="808080"/>
          <w:lang w:val="de-DE"/>
        </w:rPr>
      </w:pPr>
      <w:r w:rsidRPr="00600CF4">
        <w:rPr>
          <w:color w:val="808080"/>
          <w:lang w:val="de-DE"/>
        </w:rPr>
        <w:t>Vorbedingungen im System:</w:t>
      </w:r>
      <w:r w:rsidRPr="00600CF4">
        <w:rPr>
          <w:color w:val="808080"/>
          <w:lang w:val="de-DE"/>
        </w:rPr>
        <w:tab/>
        <w:t xml:space="preserve">Teilnehmer im System, Wohnanschrift = Anschrift der zuständigen </w:t>
      </w:r>
      <w:r w:rsidR="007055FB" w:rsidRPr="00600CF4">
        <w:rPr>
          <w:color w:val="808080"/>
          <w:lang w:val="de-DE"/>
        </w:rPr>
        <w:t>TGS</w:t>
      </w:r>
      <w:r w:rsidRPr="00600CF4">
        <w:rPr>
          <w:color w:val="808080"/>
          <w:lang w:val="de-DE"/>
        </w:rPr>
        <w:t xml:space="preserve"> bzw. BAMF-R</w:t>
      </w:r>
      <w:r w:rsidR="00BC1662" w:rsidRPr="00600CF4">
        <w:rPr>
          <w:color w:val="808080"/>
          <w:lang w:val="de-DE"/>
        </w:rPr>
        <w:t>egionalstelle</w:t>
      </w:r>
    </w:p>
    <w:p w:rsidR="004959CA" w:rsidRPr="00600CF4" w:rsidRDefault="004959CA" w:rsidP="004959CA">
      <w:pPr>
        <w:tabs>
          <w:tab w:val="left" w:pos="3119"/>
        </w:tabs>
        <w:ind w:left="3119" w:hanging="3119"/>
        <w:jc w:val="both"/>
        <w:rPr>
          <w:color w:val="808080"/>
          <w:lang w:val="de-DE"/>
        </w:rPr>
      </w:pPr>
      <w:r w:rsidRPr="00600CF4">
        <w:rPr>
          <w:color w:val="808080"/>
          <w:lang w:val="de-DE"/>
        </w:rPr>
        <w:tab/>
        <w:t>Teilnehmer hat BVA-Berechtigung (ab 01.09.2013)</w:t>
      </w:r>
      <w:r w:rsidR="004671D4" w:rsidRPr="00600CF4">
        <w:rPr>
          <w:color w:val="808080"/>
          <w:lang w:val="de-DE"/>
        </w:rPr>
        <w:t xml:space="preserve"> </w:t>
      </w:r>
    </w:p>
    <w:p w:rsidR="004671D4" w:rsidRPr="00600CF4" w:rsidRDefault="004671D4" w:rsidP="004959CA">
      <w:pPr>
        <w:tabs>
          <w:tab w:val="left" w:pos="3119"/>
        </w:tabs>
        <w:ind w:left="3119" w:hanging="3119"/>
        <w:jc w:val="both"/>
        <w:rPr>
          <w:color w:val="808080"/>
          <w:lang w:val="de-DE"/>
        </w:rPr>
      </w:pPr>
      <w:r w:rsidRPr="00600CF4">
        <w:rPr>
          <w:color w:val="808080"/>
          <w:lang w:val="de-DE"/>
        </w:rPr>
        <w:tab/>
        <w:t>Für den Teilnehmer ist keine Staatsangehörigkeit erfasst</w:t>
      </w:r>
    </w:p>
    <w:p w:rsidR="004959CA" w:rsidRPr="00600CF4" w:rsidRDefault="004959CA" w:rsidP="004959CA">
      <w:pPr>
        <w:tabs>
          <w:tab w:val="left" w:pos="3119"/>
        </w:tabs>
        <w:ind w:left="3119" w:hanging="3119"/>
        <w:jc w:val="both"/>
        <w:rPr>
          <w:color w:val="808080"/>
          <w:lang w:val="de-DE"/>
        </w:rPr>
      </w:pPr>
      <w:r w:rsidRPr="00600CF4">
        <w:rPr>
          <w:color w:val="808080"/>
          <w:lang w:val="de-DE"/>
        </w:rPr>
        <w:t>bereitzustellende Daten/ Infos:</w:t>
      </w:r>
      <w:r w:rsidRPr="00600CF4">
        <w:rPr>
          <w:color w:val="808080"/>
          <w:lang w:val="de-DE"/>
        </w:rPr>
        <w:tab/>
      </w:r>
      <w:r w:rsidR="00B21B5C" w:rsidRPr="00600CF4">
        <w:rPr>
          <w:color w:val="808080"/>
          <w:lang w:val="de-DE"/>
        </w:rPr>
        <w:t>BAMF-Kennziffer</w:t>
      </w:r>
      <w:r w:rsidR="00600CF4">
        <w:rPr>
          <w:color w:val="808080"/>
          <w:lang w:val="de-DE"/>
        </w:rPr>
        <w:t>,</w:t>
      </w:r>
      <w:r w:rsidRPr="00600CF4">
        <w:rPr>
          <w:color w:val="808080"/>
          <w:lang w:val="de-DE"/>
        </w:rPr>
        <w:t xml:space="preserve"> Geburtsdatum dieses Teilnehmers</w:t>
      </w:r>
    </w:p>
    <w:p w:rsidR="004959CA" w:rsidRPr="00600CF4" w:rsidRDefault="004959CA" w:rsidP="004959CA">
      <w:pPr>
        <w:jc w:val="both"/>
        <w:rPr>
          <w:color w:val="808080"/>
          <w:u w:val="single"/>
          <w:lang w:val="de-DE"/>
        </w:rPr>
      </w:pPr>
      <w:r w:rsidRPr="00600CF4">
        <w:rPr>
          <w:color w:val="808080"/>
          <w:u w:val="single"/>
          <w:lang w:val="de-DE"/>
        </w:rPr>
        <w:t>Betroffene Nachrichten laut Spezifikation</w:t>
      </w:r>
    </w:p>
    <w:p w:rsidR="00B21B5C" w:rsidRPr="001C77F0" w:rsidRDefault="00B21B5C" w:rsidP="00B21B5C">
      <w:pPr>
        <w:jc w:val="both"/>
        <w:rPr>
          <w:color w:val="808080"/>
          <w:lang w:val="de-DE"/>
        </w:rPr>
      </w:pPr>
      <w:r w:rsidRPr="001C77F0">
        <w:rPr>
          <w:color w:val="808080"/>
          <w:lang w:val="de-DE"/>
        </w:rPr>
        <w:t>TGSBAMF.Teilnahmeverpflichtung.080010</w:t>
      </w:r>
    </w:p>
    <w:p w:rsidR="00B21B5C" w:rsidRPr="001C77F0" w:rsidRDefault="00B21B5C" w:rsidP="00B21B5C">
      <w:pPr>
        <w:jc w:val="both"/>
        <w:rPr>
          <w:color w:val="808080"/>
          <w:lang w:val="de-DE"/>
        </w:rPr>
      </w:pPr>
      <w:r w:rsidRPr="001C77F0">
        <w:rPr>
          <w:color w:val="808080"/>
          <w:lang w:val="de-DE"/>
        </w:rPr>
        <w:t>BAMFTGS.BerechtigungVerpflichtungNichtMoeglich.080005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3"/>
        <w:gridCol w:w="3685"/>
        <w:gridCol w:w="4000"/>
      </w:tblGrid>
      <w:tr w:rsidR="004959CA" w:rsidRPr="001D39C5" w:rsidTr="004959CA">
        <w:tc>
          <w:tcPr>
            <w:tcW w:w="2093" w:type="dxa"/>
            <w:tcBorders>
              <w:bottom w:val="single" w:sz="4" w:space="0" w:color="auto"/>
            </w:tcBorders>
            <w:shd w:val="clear" w:color="auto" w:fill="D9D9D9"/>
          </w:tcPr>
          <w:p w:rsidR="004959CA" w:rsidRPr="00600CF4" w:rsidRDefault="004959CA" w:rsidP="004959CA">
            <w:pPr>
              <w:jc w:val="both"/>
              <w:rPr>
                <w:lang w:val="de-DE"/>
              </w:rPr>
            </w:pPr>
            <w:r w:rsidRPr="00600CF4">
              <w:rPr>
                <w:b/>
                <w:lang w:val="de-DE"/>
              </w:rPr>
              <w:t>Verantwortlicher</w:t>
            </w:r>
          </w:p>
        </w:tc>
        <w:tc>
          <w:tcPr>
            <w:tcW w:w="3685" w:type="dxa"/>
            <w:shd w:val="clear" w:color="auto" w:fill="D9D9D9"/>
          </w:tcPr>
          <w:p w:rsidR="004959CA" w:rsidRPr="00600CF4" w:rsidRDefault="004959CA" w:rsidP="004959CA">
            <w:pPr>
              <w:jc w:val="both"/>
              <w:rPr>
                <w:b/>
                <w:lang w:val="de-DE"/>
              </w:rPr>
            </w:pPr>
            <w:r w:rsidRPr="00600CF4">
              <w:rPr>
                <w:b/>
                <w:lang w:val="de-DE"/>
              </w:rPr>
              <w:t>Testschritt</w:t>
            </w:r>
          </w:p>
        </w:tc>
        <w:tc>
          <w:tcPr>
            <w:tcW w:w="4000" w:type="dxa"/>
            <w:shd w:val="clear" w:color="auto" w:fill="D9D9D9"/>
          </w:tcPr>
          <w:p w:rsidR="004959CA" w:rsidRPr="00600CF4" w:rsidRDefault="004959CA" w:rsidP="004959CA">
            <w:pPr>
              <w:jc w:val="both"/>
              <w:rPr>
                <w:b/>
                <w:lang w:val="de-DE"/>
              </w:rPr>
            </w:pPr>
            <w:r w:rsidRPr="00600CF4">
              <w:rPr>
                <w:b/>
                <w:lang w:val="de-DE"/>
              </w:rPr>
              <w:t>Erwartetes Testergebnis</w:t>
            </w:r>
          </w:p>
        </w:tc>
      </w:tr>
      <w:tr w:rsidR="004959CA" w:rsidRPr="00D117D6" w:rsidTr="004959CA">
        <w:tc>
          <w:tcPr>
            <w:tcW w:w="2093" w:type="dxa"/>
            <w:tcBorders>
              <w:bottom w:val="single" w:sz="4" w:space="0" w:color="auto"/>
            </w:tcBorders>
            <w:shd w:val="clear" w:color="auto" w:fill="92D050"/>
          </w:tcPr>
          <w:p w:rsidR="004959CA" w:rsidRPr="00600CF4" w:rsidRDefault="007055FB" w:rsidP="004959CA">
            <w:pPr>
              <w:spacing w:after="120" w:line="240" w:lineRule="atLeast"/>
              <w:jc w:val="both"/>
              <w:rPr>
                <w:lang w:val="de-DE"/>
              </w:rPr>
            </w:pPr>
            <w:r w:rsidRPr="00600CF4">
              <w:rPr>
                <w:lang w:val="de-DE"/>
              </w:rPr>
              <w:t>TGS</w:t>
            </w:r>
          </w:p>
          <w:p w:rsidR="004959CA" w:rsidRPr="00600CF4" w:rsidRDefault="004959CA" w:rsidP="004959CA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3685" w:type="dxa"/>
          </w:tcPr>
          <w:p w:rsidR="004959CA" w:rsidRPr="00600CF4" w:rsidRDefault="004959CA" w:rsidP="00600CF4">
            <w:pPr>
              <w:spacing w:after="120" w:line="240" w:lineRule="atLeast"/>
              <w:jc w:val="both"/>
              <w:rPr>
                <w:lang w:val="de-DE"/>
              </w:rPr>
            </w:pPr>
            <w:r w:rsidRPr="00600CF4">
              <w:rPr>
                <w:lang w:val="de-DE"/>
              </w:rPr>
              <w:t>Bitte übermitteln Sie für diese Person unter Verwendung der BAMF-Kennziffer eine Teilnahmeverpflic</w:t>
            </w:r>
            <w:r w:rsidRPr="00600CF4">
              <w:rPr>
                <w:lang w:val="de-DE"/>
              </w:rPr>
              <w:t>h</w:t>
            </w:r>
            <w:r w:rsidRPr="00600CF4">
              <w:rPr>
                <w:lang w:val="de-DE"/>
              </w:rPr>
              <w:t>tung und prüfen Sie die Rückmeldung.</w:t>
            </w:r>
          </w:p>
        </w:tc>
        <w:tc>
          <w:tcPr>
            <w:tcW w:w="4000" w:type="dxa"/>
          </w:tcPr>
          <w:p w:rsidR="004959CA" w:rsidRPr="00600CF4" w:rsidRDefault="004959CA" w:rsidP="00C2120D">
            <w:pPr>
              <w:spacing w:after="120" w:line="240" w:lineRule="atLeast"/>
              <w:jc w:val="both"/>
              <w:rPr>
                <w:lang w:val="de-DE"/>
              </w:rPr>
            </w:pPr>
            <w:r w:rsidRPr="00600CF4">
              <w:rPr>
                <w:lang w:val="de-DE"/>
              </w:rPr>
              <w:t xml:space="preserve">Die Teilnahmeberechtigung wird nicht akzeptiert und Sie </w:t>
            </w:r>
            <w:r w:rsidR="00072DAA" w:rsidRPr="00C2120D">
              <w:rPr>
                <w:lang w:val="de-DE"/>
              </w:rPr>
              <w:t xml:space="preserve">erhalten </w:t>
            </w:r>
            <w:r w:rsidR="00072DAA" w:rsidRPr="00C2120D">
              <w:rPr>
                <w:b/>
                <w:lang w:val="de-DE"/>
              </w:rPr>
              <w:t>sofort</w:t>
            </w:r>
            <w:r w:rsidR="00072DAA" w:rsidRPr="00C2120D">
              <w:rPr>
                <w:lang w:val="de-DE"/>
              </w:rPr>
              <w:t xml:space="preserve"> </w:t>
            </w:r>
            <w:r w:rsidR="00072DAA" w:rsidRPr="00C2120D">
              <w:rPr>
                <w:b/>
                <w:lang w:val="de-DE"/>
              </w:rPr>
              <w:t>(sy</w:t>
            </w:r>
            <w:r w:rsidR="00072DAA" w:rsidRPr="00C2120D">
              <w:rPr>
                <w:b/>
                <w:lang w:val="de-DE"/>
              </w:rPr>
              <w:t>n</w:t>
            </w:r>
            <w:r w:rsidR="00072DAA" w:rsidRPr="00C2120D">
              <w:rPr>
                <w:b/>
                <w:lang w:val="de-DE"/>
              </w:rPr>
              <w:t>chron)</w:t>
            </w:r>
            <w:r w:rsidR="00072DAA" w:rsidRPr="00C2120D">
              <w:rPr>
                <w:lang w:val="de-DE"/>
              </w:rPr>
              <w:t xml:space="preserve"> </w:t>
            </w:r>
            <w:r w:rsidRPr="00600CF4">
              <w:rPr>
                <w:lang w:val="de-DE"/>
              </w:rPr>
              <w:t xml:space="preserve">die Rückmeldung, dass die Person </w:t>
            </w:r>
            <w:r w:rsidR="009A37D3" w:rsidRPr="00600CF4">
              <w:rPr>
                <w:lang w:val="de-DE"/>
              </w:rPr>
              <w:t>als Spätaussiedler die</w:t>
            </w:r>
            <w:r w:rsidRPr="00600CF4">
              <w:rPr>
                <w:lang w:val="de-DE"/>
              </w:rPr>
              <w:t xml:space="preserve"> deutsche Staatsa</w:t>
            </w:r>
            <w:r w:rsidRPr="00600CF4">
              <w:rPr>
                <w:lang w:val="de-DE"/>
              </w:rPr>
              <w:t>n</w:t>
            </w:r>
            <w:r w:rsidRPr="00600CF4">
              <w:rPr>
                <w:lang w:val="de-DE"/>
              </w:rPr>
              <w:t>gehörigkeit besitzt und eine Verpflichtung daher nicht möglich ist.</w:t>
            </w:r>
            <w:r w:rsidR="008154A1" w:rsidRPr="00600CF4">
              <w:rPr>
                <w:lang w:val="de-DE"/>
              </w:rPr>
              <w:t xml:space="preserve"> </w:t>
            </w:r>
          </w:p>
        </w:tc>
      </w:tr>
      <w:tr w:rsidR="004959CA" w:rsidRPr="00D117D6" w:rsidTr="004959CA">
        <w:tc>
          <w:tcPr>
            <w:tcW w:w="2093" w:type="dxa"/>
            <w:shd w:val="clear" w:color="auto" w:fill="FFC000"/>
          </w:tcPr>
          <w:p w:rsidR="004959CA" w:rsidRPr="00600CF4" w:rsidRDefault="00BC1662" w:rsidP="00876EF1">
            <w:pPr>
              <w:jc w:val="both"/>
              <w:rPr>
                <w:lang w:val="de-DE"/>
              </w:rPr>
            </w:pPr>
            <w:r w:rsidRPr="00600CF4">
              <w:rPr>
                <w:lang w:val="de-DE"/>
              </w:rPr>
              <w:t>BAMF</w:t>
            </w:r>
          </w:p>
        </w:tc>
        <w:tc>
          <w:tcPr>
            <w:tcW w:w="3685" w:type="dxa"/>
          </w:tcPr>
          <w:p w:rsidR="004959CA" w:rsidRPr="00600CF4" w:rsidRDefault="004959CA" w:rsidP="004959CA">
            <w:pPr>
              <w:spacing w:after="120" w:line="240" w:lineRule="atLeast"/>
              <w:jc w:val="both"/>
              <w:rPr>
                <w:lang w:val="de-DE"/>
              </w:rPr>
            </w:pPr>
            <w:r w:rsidRPr="00600CF4">
              <w:rPr>
                <w:lang w:val="de-DE"/>
              </w:rPr>
              <w:t>Bitte suchen Sie den Teilnehmer in InGe und prüfen Sie die Detailansicht.</w:t>
            </w:r>
          </w:p>
        </w:tc>
        <w:tc>
          <w:tcPr>
            <w:tcW w:w="4000" w:type="dxa"/>
          </w:tcPr>
          <w:p w:rsidR="004959CA" w:rsidRPr="00600CF4" w:rsidRDefault="004959CA" w:rsidP="00C2120D">
            <w:pPr>
              <w:jc w:val="both"/>
              <w:rPr>
                <w:lang w:val="de-DE"/>
              </w:rPr>
            </w:pPr>
            <w:r w:rsidRPr="00600CF4">
              <w:rPr>
                <w:lang w:val="de-DE"/>
              </w:rPr>
              <w:t xml:space="preserve">Es wurde keine gültige </w:t>
            </w:r>
            <w:r w:rsidR="007055FB" w:rsidRPr="00600CF4">
              <w:rPr>
                <w:lang w:val="de-DE"/>
              </w:rPr>
              <w:t>TGS</w:t>
            </w:r>
            <w:r w:rsidRPr="00600CF4">
              <w:rPr>
                <w:lang w:val="de-DE"/>
              </w:rPr>
              <w:t>-Teilnahme</w:t>
            </w:r>
            <w:r w:rsidR="00C2120D">
              <w:rPr>
                <w:lang w:val="de-DE"/>
              </w:rPr>
              <w:t>verpflicht</w:t>
            </w:r>
            <w:r w:rsidRPr="00600CF4">
              <w:rPr>
                <w:lang w:val="de-DE"/>
              </w:rPr>
              <w:t>ung gespeichert.</w:t>
            </w:r>
          </w:p>
        </w:tc>
      </w:tr>
    </w:tbl>
    <w:p w:rsidR="006C22DA" w:rsidRPr="001D39C5" w:rsidRDefault="006C22DA" w:rsidP="004959CA">
      <w:pPr>
        <w:jc w:val="both"/>
        <w:rPr>
          <w:color w:val="808080"/>
          <w:highlight w:val="yellow"/>
          <w:lang w:val="de-DE"/>
        </w:rPr>
      </w:pPr>
    </w:p>
    <w:p w:rsidR="006C22DA" w:rsidRPr="001D39C5" w:rsidRDefault="006C22DA">
      <w:pPr>
        <w:spacing w:after="0" w:line="240" w:lineRule="auto"/>
        <w:rPr>
          <w:color w:val="808080"/>
          <w:highlight w:val="yellow"/>
          <w:lang w:val="de-DE"/>
        </w:rPr>
      </w:pPr>
      <w:r w:rsidRPr="001D39C5">
        <w:rPr>
          <w:color w:val="808080"/>
          <w:highlight w:val="yellow"/>
          <w:lang w:val="de-DE"/>
        </w:rPr>
        <w:br w:type="page"/>
      </w:r>
    </w:p>
    <w:p w:rsidR="009A37D3" w:rsidRPr="00F32FC2" w:rsidRDefault="009A37D3" w:rsidP="009A37D3">
      <w:pPr>
        <w:pStyle w:val="berschrift4"/>
        <w:jc w:val="both"/>
        <w:rPr>
          <w:lang w:val="de-DE"/>
        </w:rPr>
      </w:pPr>
      <w:bookmarkStart w:id="47" w:name="_Toc446149762"/>
      <w:r w:rsidRPr="00F32FC2">
        <w:rPr>
          <w:lang w:val="de-DE"/>
        </w:rPr>
        <w:lastRenderedPageBreak/>
        <w:t>M(</w:t>
      </w:r>
      <w:r w:rsidR="007055FB" w:rsidRPr="00F32FC2">
        <w:rPr>
          <w:lang w:val="de-DE"/>
        </w:rPr>
        <w:t>TGS</w:t>
      </w:r>
      <w:r w:rsidRPr="00F32FC2">
        <w:rPr>
          <w:lang w:val="de-DE"/>
        </w:rPr>
        <w:t>)2-</w:t>
      </w:r>
      <w:r w:rsidR="00C74F5E" w:rsidRPr="00F32FC2">
        <w:rPr>
          <w:lang w:val="de-DE"/>
        </w:rPr>
        <w:t>7</w:t>
      </w:r>
      <w:r w:rsidRPr="00F32FC2">
        <w:rPr>
          <w:lang w:val="de-DE"/>
        </w:rPr>
        <w:tab/>
        <w:t xml:space="preserve">Testfall: Rückmeldung </w:t>
      </w:r>
      <w:r w:rsidR="00C2120D">
        <w:rPr>
          <w:lang w:val="de-DE"/>
        </w:rPr>
        <w:t>Verpflichtung</w:t>
      </w:r>
      <w:r w:rsidRPr="00F32FC2">
        <w:rPr>
          <w:lang w:val="de-DE"/>
        </w:rPr>
        <w:t xml:space="preserve"> nicht möglich/ Ablehnungsgrund Person </w:t>
      </w:r>
      <w:r w:rsidR="004671D4" w:rsidRPr="00F32FC2">
        <w:rPr>
          <w:lang w:val="de-DE"/>
        </w:rPr>
        <w:t>hat deutsche Staatsangehörigkeit</w:t>
      </w:r>
      <w:r w:rsidRPr="00F32FC2">
        <w:rPr>
          <w:lang w:val="de-DE"/>
        </w:rPr>
        <w:t xml:space="preserve"> (Schlüssel 17112)</w:t>
      </w:r>
      <w:bookmarkEnd w:id="47"/>
    </w:p>
    <w:p w:rsidR="009A37D3" w:rsidRPr="00F32FC2" w:rsidRDefault="009A37D3" w:rsidP="009A37D3">
      <w:pPr>
        <w:jc w:val="both"/>
        <w:rPr>
          <w:color w:val="808080"/>
          <w:u w:val="single"/>
          <w:lang w:val="de-DE"/>
        </w:rPr>
      </w:pPr>
      <w:r w:rsidRPr="00F32FC2">
        <w:rPr>
          <w:color w:val="808080"/>
          <w:u w:val="single"/>
          <w:lang w:val="de-DE"/>
        </w:rPr>
        <w:t xml:space="preserve">Vorbereitung durch </w:t>
      </w:r>
      <w:r w:rsidR="00A2054C" w:rsidRPr="00F32FC2">
        <w:rPr>
          <w:color w:val="808080"/>
          <w:u w:val="single"/>
          <w:lang w:val="de-DE"/>
        </w:rPr>
        <w:t>BAMF</w:t>
      </w:r>
    </w:p>
    <w:p w:rsidR="009A37D3" w:rsidRPr="00F32FC2" w:rsidRDefault="009A37D3" w:rsidP="009A37D3">
      <w:pPr>
        <w:tabs>
          <w:tab w:val="left" w:pos="3119"/>
        </w:tabs>
        <w:ind w:left="3119" w:hanging="3119"/>
        <w:jc w:val="both"/>
        <w:rPr>
          <w:color w:val="808080"/>
          <w:lang w:val="de-DE"/>
        </w:rPr>
      </w:pPr>
      <w:r w:rsidRPr="00F32FC2">
        <w:rPr>
          <w:color w:val="808080"/>
          <w:lang w:val="de-DE"/>
        </w:rPr>
        <w:t>Vorbedingungen im System:</w:t>
      </w:r>
      <w:r w:rsidRPr="00F32FC2">
        <w:rPr>
          <w:color w:val="808080"/>
          <w:lang w:val="de-DE"/>
        </w:rPr>
        <w:tab/>
        <w:t xml:space="preserve">Teilnehmer im System, Wohnanschrift = Anschrift der zuständigen </w:t>
      </w:r>
      <w:r w:rsidR="007055FB" w:rsidRPr="00F32FC2">
        <w:rPr>
          <w:color w:val="808080"/>
          <w:lang w:val="de-DE"/>
        </w:rPr>
        <w:t>TGS</w:t>
      </w:r>
      <w:r w:rsidRPr="00F32FC2">
        <w:rPr>
          <w:color w:val="808080"/>
          <w:lang w:val="de-DE"/>
        </w:rPr>
        <w:t xml:space="preserve"> bzw. BAMF-R</w:t>
      </w:r>
      <w:r w:rsidR="00BC1662" w:rsidRPr="00F32FC2">
        <w:rPr>
          <w:color w:val="808080"/>
          <w:lang w:val="de-DE"/>
        </w:rPr>
        <w:t>egionalstelle</w:t>
      </w:r>
    </w:p>
    <w:p w:rsidR="009A37D3" w:rsidRPr="00F32FC2" w:rsidRDefault="009A37D3" w:rsidP="009A37D3">
      <w:pPr>
        <w:tabs>
          <w:tab w:val="left" w:pos="3119"/>
        </w:tabs>
        <w:ind w:left="3119" w:hanging="3119"/>
        <w:jc w:val="both"/>
        <w:rPr>
          <w:color w:val="808080"/>
          <w:lang w:val="de-DE"/>
        </w:rPr>
      </w:pPr>
      <w:r w:rsidRPr="00F32FC2">
        <w:rPr>
          <w:color w:val="808080"/>
          <w:lang w:val="de-DE"/>
        </w:rPr>
        <w:tab/>
        <w:t>Teilnehmer hat Zulassung (ab 01.09.2013)</w:t>
      </w:r>
    </w:p>
    <w:p w:rsidR="009A37D3" w:rsidRPr="00F32FC2" w:rsidRDefault="009A37D3" w:rsidP="009A37D3">
      <w:pPr>
        <w:tabs>
          <w:tab w:val="left" w:pos="3119"/>
        </w:tabs>
        <w:ind w:left="3119" w:hanging="3119"/>
        <w:jc w:val="both"/>
        <w:rPr>
          <w:color w:val="808080"/>
          <w:lang w:val="de-DE"/>
        </w:rPr>
      </w:pPr>
      <w:r w:rsidRPr="00F32FC2">
        <w:rPr>
          <w:color w:val="808080"/>
          <w:lang w:val="de-DE"/>
        </w:rPr>
        <w:tab/>
        <w:t>Teilnehmer hat deutsche Staatsangehörigkeit</w:t>
      </w:r>
    </w:p>
    <w:p w:rsidR="009A37D3" w:rsidRPr="00F32FC2" w:rsidRDefault="009A37D3" w:rsidP="009A37D3">
      <w:pPr>
        <w:tabs>
          <w:tab w:val="left" w:pos="3119"/>
        </w:tabs>
        <w:ind w:left="3119" w:hanging="3119"/>
        <w:jc w:val="both"/>
        <w:rPr>
          <w:color w:val="808080"/>
          <w:lang w:val="de-DE"/>
        </w:rPr>
      </w:pPr>
      <w:r w:rsidRPr="00F32FC2">
        <w:rPr>
          <w:color w:val="808080"/>
          <w:lang w:val="de-DE"/>
        </w:rPr>
        <w:t>bereitzustellende Daten/ Infos:</w:t>
      </w:r>
      <w:r w:rsidRPr="00F32FC2">
        <w:rPr>
          <w:color w:val="808080"/>
          <w:lang w:val="de-DE"/>
        </w:rPr>
        <w:tab/>
      </w:r>
      <w:r w:rsidR="00F32FC2" w:rsidRPr="00F32FC2">
        <w:rPr>
          <w:color w:val="808080"/>
          <w:lang w:val="de-DE"/>
        </w:rPr>
        <w:t>BAMF-Kennziffer</w:t>
      </w:r>
      <w:r w:rsidRPr="00F32FC2">
        <w:rPr>
          <w:color w:val="808080"/>
          <w:lang w:val="de-DE"/>
        </w:rPr>
        <w:t>, Gebur</w:t>
      </w:r>
      <w:r w:rsidR="00F32FC2" w:rsidRPr="00F32FC2">
        <w:rPr>
          <w:color w:val="808080"/>
          <w:lang w:val="de-DE"/>
        </w:rPr>
        <w:t>tsdatum dieses Teilnehmers</w:t>
      </w:r>
    </w:p>
    <w:p w:rsidR="009A37D3" w:rsidRPr="00F32FC2" w:rsidRDefault="009A37D3" w:rsidP="009A37D3">
      <w:pPr>
        <w:jc w:val="both"/>
        <w:rPr>
          <w:color w:val="808080"/>
          <w:u w:val="single"/>
          <w:lang w:val="de-DE"/>
        </w:rPr>
      </w:pPr>
      <w:r w:rsidRPr="00F32FC2">
        <w:rPr>
          <w:color w:val="808080"/>
          <w:u w:val="single"/>
          <w:lang w:val="de-DE"/>
        </w:rPr>
        <w:t>Betroffene Nachrichten laut Spezifikation</w:t>
      </w:r>
    </w:p>
    <w:p w:rsidR="00F32FC2" w:rsidRPr="00F32FC2" w:rsidRDefault="00F32FC2" w:rsidP="00F32FC2">
      <w:pPr>
        <w:jc w:val="both"/>
        <w:rPr>
          <w:color w:val="808080"/>
          <w:lang w:val="de-DE"/>
        </w:rPr>
      </w:pPr>
      <w:r w:rsidRPr="00F32FC2">
        <w:rPr>
          <w:color w:val="808080"/>
          <w:lang w:val="de-DE"/>
        </w:rPr>
        <w:t>TGSBAMF.Teilnahmeverpflichtung.080010</w:t>
      </w:r>
    </w:p>
    <w:p w:rsidR="00F32FC2" w:rsidRPr="00F32FC2" w:rsidRDefault="00F32FC2" w:rsidP="00F32FC2">
      <w:pPr>
        <w:jc w:val="both"/>
        <w:rPr>
          <w:color w:val="808080"/>
          <w:lang w:val="de-DE"/>
        </w:rPr>
      </w:pPr>
      <w:r w:rsidRPr="00F32FC2">
        <w:rPr>
          <w:color w:val="808080"/>
          <w:lang w:val="de-DE"/>
        </w:rPr>
        <w:t>BAMFTGS.BerechtigungVerpflichtungNichtMoeglich.080005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3"/>
        <w:gridCol w:w="3685"/>
        <w:gridCol w:w="4000"/>
      </w:tblGrid>
      <w:tr w:rsidR="009A37D3" w:rsidRPr="00F32FC2" w:rsidTr="00A24E1E">
        <w:tc>
          <w:tcPr>
            <w:tcW w:w="2093" w:type="dxa"/>
            <w:tcBorders>
              <w:bottom w:val="single" w:sz="4" w:space="0" w:color="auto"/>
            </w:tcBorders>
            <w:shd w:val="clear" w:color="auto" w:fill="D9D9D9"/>
          </w:tcPr>
          <w:p w:rsidR="009A37D3" w:rsidRPr="00F32FC2" w:rsidRDefault="009A37D3" w:rsidP="00A24E1E">
            <w:pPr>
              <w:jc w:val="both"/>
              <w:rPr>
                <w:lang w:val="de-DE"/>
              </w:rPr>
            </w:pPr>
            <w:r w:rsidRPr="00F32FC2">
              <w:rPr>
                <w:b/>
                <w:lang w:val="de-DE"/>
              </w:rPr>
              <w:t>Verantwortlicher</w:t>
            </w:r>
          </w:p>
        </w:tc>
        <w:tc>
          <w:tcPr>
            <w:tcW w:w="3685" w:type="dxa"/>
            <w:shd w:val="clear" w:color="auto" w:fill="D9D9D9"/>
          </w:tcPr>
          <w:p w:rsidR="009A37D3" w:rsidRPr="00F32FC2" w:rsidRDefault="009A37D3" w:rsidP="00A24E1E">
            <w:pPr>
              <w:jc w:val="both"/>
              <w:rPr>
                <w:b/>
                <w:lang w:val="de-DE"/>
              </w:rPr>
            </w:pPr>
            <w:r w:rsidRPr="00F32FC2">
              <w:rPr>
                <w:b/>
                <w:lang w:val="de-DE"/>
              </w:rPr>
              <w:t>Testschritt</w:t>
            </w:r>
          </w:p>
        </w:tc>
        <w:tc>
          <w:tcPr>
            <w:tcW w:w="4000" w:type="dxa"/>
            <w:shd w:val="clear" w:color="auto" w:fill="D9D9D9"/>
          </w:tcPr>
          <w:p w:rsidR="009A37D3" w:rsidRPr="00F32FC2" w:rsidRDefault="009A37D3" w:rsidP="00A24E1E">
            <w:pPr>
              <w:jc w:val="both"/>
              <w:rPr>
                <w:b/>
                <w:lang w:val="de-DE"/>
              </w:rPr>
            </w:pPr>
            <w:r w:rsidRPr="00F32FC2">
              <w:rPr>
                <w:b/>
                <w:lang w:val="de-DE"/>
              </w:rPr>
              <w:t>Erwartetes Testergebnis</w:t>
            </w:r>
          </w:p>
        </w:tc>
      </w:tr>
      <w:tr w:rsidR="009A37D3" w:rsidRPr="00D117D6" w:rsidTr="00A24E1E">
        <w:tc>
          <w:tcPr>
            <w:tcW w:w="2093" w:type="dxa"/>
            <w:tcBorders>
              <w:bottom w:val="single" w:sz="4" w:space="0" w:color="auto"/>
            </w:tcBorders>
            <w:shd w:val="clear" w:color="auto" w:fill="92D050"/>
          </w:tcPr>
          <w:p w:rsidR="009A37D3" w:rsidRPr="00F32FC2" w:rsidRDefault="007055FB" w:rsidP="00A24E1E">
            <w:pPr>
              <w:spacing w:after="120" w:line="240" w:lineRule="atLeast"/>
              <w:jc w:val="both"/>
              <w:rPr>
                <w:lang w:val="de-DE"/>
              </w:rPr>
            </w:pPr>
            <w:r w:rsidRPr="00F32FC2">
              <w:rPr>
                <w:lang w:val="de-DE"/>
              </w:rPr>
              <w:t>TGS</w:t>
            </w:r>
          </w:p>
          <w:p w:rsidR="009A37D3" w:rsidRPr="00F32FC2" w:rsidRDefault="009A37D3" w:rsidP="00A24E1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3685" w:type="dxa"/>
          </w:tcPr>
          <w:p w:rsidR="009A37D3" w:rsidRPr="00F32FC2" w:rsidRDefault="009A37D3" w:rsidP="00F32FC2">
            <w:pPr>
              <w:spacing w:after="120" w:line="240" w:lineRule="atLeast"/>
              <w:jc w:val="both"/>
              <w:rPr>
                <w:lang w:val="de-DE"/>
              </w:rPr>
            </w:pPr>
            <w:r w:rsidRPr="00F32FC2">
              <w:rPr>
                <w:lang w:val="de-DE"/>
              </w:rPr>
              <w:t>Bitte übermitteln Sie für diese Person unter Verwendung der BAMF-Kennziffer eine Teilnahmeverpflic</w:t>
            </w:r>
            <w:r w:rsidRPr="00F32FC2">
              <w:rPr>
                <w:lang w:val="de-DE"/>
              </w:rPr>
              <w:t>h</w:t>
            </w:r>
            <w:r w:rsidRPr="00F32FC2">
              <w:rPr>
                <w:lang w:val="de-DE"/>
              </w:rPr>
              <w:t>tung und prüfen Sie die Rückmeldung.</w:t>
            </w:r>
          </w:p>
        </w:tc>
        <w:tc>
          <w:tcPr>
            <w:tcW w:w="4000" w:type="dxa"/>
          </w:tcPr>
          <w:p w:rsidR="009A37D3" w:rsidRPr="00F32FC2" w:rsidRDefault="009A37D3" w:rsidP="00C2120D">
            <w:pPr>
              <w:spacing w:after="120" w:line="240" w:lineRule="atLeast"/>
              <w:jc w:val="both"/>
              <w:rPr>
                <w:lang w:val="de-DE"/>
              </w:rPr>
            </w:pPr>
            <w:r w:rsidRPr="00F32FC2">
              <w:rPr>
                <w:lang w:val="de-DE"/>
              </w:rPr>
              <w:t xml:space="preserve">Die </w:t>
            </w:r>
            <w:r w:rsidR="00C2120D" w:rsidRPr="00F32FC2">
              <w:rPr>
                <w:lang w:val="de-DE"/>
              </w:rPr>
              <w:t xml:space="preserve">Teilnahmeverpflichtung </w:t>
            </w:r>
            <w:r w:rsidRPr="00F32FC2">
              <w:rPr>
                <w:lang w:val="de-DE"/>
              </w:rPr>
              <w:t xml:space="preserve">wird nicht akzeptiert und </w:t>
            </w:r>
            <w:r w:rsidRPr="00C2120D">
              <w:rPr>
                <w:lang w:val="de-DE"/>
              </w:rPr>
              <w:t xml:space="preserve">Sie </w:t>
            </w:r>
            <w:r w:rsidR="00876EF1" w:rsidRPr="00C2120D">
              <w:rPr>
                <w:lang w:val="de-DE"/>
              </w:rPr>
              <w:t xml:space="preserve">erhalten </w:t>
            </w:r>
            <w:r w:rsidR="00876EF1" w:rsidRPr="00C2120D">
              <w:rPr>
                <w:b/>
                <w:lang w:val="de-DE"/>
              </w:rPr>
              <w:t>sofort</w:t>
            </w:r>
            <w:r w:rsidR="00876EF1" w:rsidRPr="00C2120D">
              <w:rPr>
                <w:lang w:val="de-DE"/>
              </w:rPr>
              <w:t xml:space="preserve"> </w:t>
            </w:r>
            <w:r w:rsidR="00876EF1" w:rsidRPr="00C2120D">
              <w:rPr>
                <w:b/>
                <w:lang w:val="de-DE"/>
              </w:rPr>
              <w:t>(sy</w:t>
            </w:r>
            <w:r w:rsidR="00876EF1" w:rsidRPr="00C2120D">
              <w:rPr>
                <w:b/>
                <w:lang w:val="de-DE"/>
              </w:rPr>
              <w:t>n</w:t>
            </w:r>
            <w:r w:rsidR="00876EF1" w:rsidRPr="00C2120D">
              <w:rPr>
                <w:b/>
                <w:lang w:val="de-DE"/>
              </w:rPr>
              <w:t>chron)</w:t>
            </w:r>
            <w:r w:rsidR="00876EF1" w:rsidRPr="00C2120D">
              <w:rPr>
                <w:lang w:val="de-DE"/>
              </w:rPr>
              <w:t xml:space="preserve"> </w:t>
            </w:r>
            <w:r w:rsidRPr="00F32FC2">
              <w:rPr>
                <w:lang w:val="de-DE"/>
              </w:rPr>
              <w:t>die Rückmeldung, dass die Person die deutsche Staatsangehörigkeit besitzt und eine Verpflichtung daher nicht mö</w:t>
            </w:r>
            <w:r w:rsidRPr="00F32FC2">
              <w:rPr>
                <w:lang w:val="de-DE"/>
              </w:rPr>
              <w:t>g</w:t>
            </w:r>
            <w:r w:rsidRPr="00F32FC2">
              <w:rPr>
                <w:lang w:val="de-DE"/>
              </w:rPr>
              <w:t>lich ist.</w:t>
            </w:r>
            <w:r w:rsidR="008154A1" w:rsidRPr="00F32FC2">
              <w:rPr>
                <w:lang w:val="de-DE"/>
              </w:rPr>
              <w:t xml:space="preserve"> </w:t>
            </w:r>
          </w:p>
        </w:tc>
      </w:tr>
      <w:tr w:rsidR="009A37D3" w:rsidRPr="00D117D6" w:rsidTr="00A24E1E">
        <w:tc>
          <w:tcPr>
            <w:tcW w:w="2093" w:type="dxa"/>
            <w:shd w:val="clear" w:color="auto" w:fill="FFC000"/>
          </w:tcPr>
          <w:p w:rsidR="009A37D3" w:rsidRPr="00F32FC2" w:rsidRDefault="00BC1662" w:rsidP="00876EF1">
            <w:pPr>
              <w:jc w:val="both"/>
              <w:rPr>
                <w:lang w:val="de-DE"/>
              </w:rPr>
            </w:pPr>
            <w:r w:rsidRPr="00F32FC2">
              <w:rPr>
                <w:lang w:val="de-DE"/>
              </w:rPr>
              <w:t>BAMF</w:t>
            </w:r>
          </w:p>
        </w:tc>
        <w:tc>
          <w:tcPr>
            <w:tcW w:w="3685" w:type="dxa"/>
          </w:tcPr>
          <w:p w:rsidR="009A37D3" w:rsidRPr="00F32FC2" w:rsidRDefault="009A37D3" w:rsidP="00A24E1E">
            <w:pPr>
              <w:spacing w:after="120" w:line="240" w:lineRule="atLeast"/>
              <w:jc w:val="both"/>
              <w:rPr>
                <w:lang w:val="de-DE"/>
              </w:rPr>
            </w:pPr>
            <w:r w:rsidRPr="00F32FC2">
              <w:rPr>
                <w:lang w:val="de-DE"/>
              </w:rPr>
              <w:t>Bitte suchen Sie den Teilnehmer in InGe und prüfen Sie die Detailansicht.</w:t>
            </w:r>
          </w:p>
        </w:tc>
        <w:tc>
          <w:tcPr>
            <w:tcW w:w="4000" w:type="dxa"/>
          </w:tcPr>
          <w:p w:rsidR="009A37D3" w:rsidRPr="00B1397E" w:rsidRDefault="009A37D3" w:rsidP="00A24E1E">
            <w:pPr>
              <w:jc w:val="both"/>
              <w:rPr>
                <w:lang w:val="de-DE"/>
              </w:rPr>
            </w:pPr>
            <w:r w:rsidRPr="00F32FC2">
              <w:rPr>
                <w:lang w:val="de-DE"/>
              </w:rPr>
              <w:t xml:space="preserve">Es wurde keine gültige </w:t>
            </w:r>
            <w:r w:rsidR="007055FB" w:rsidRPr="00F32FC2">
              <w:rPr>
                <w:lang w:val="de-DE"/>
              </w:rPr>
              <w:t>TGS</w:t>
            </w:r>
            <w:r w:rsidRPr="00F32FC2">
              <w:rPr>
                <w:lang w:val="de-DE"/>
              </w:rPr>
              <w:t>-</w:t>
            </w:r>
            <w:r w:rsidR="00C2120D" w:rsidRPr="00F32FC2">
              <w:rPr>
                <w:lang w:val="de-DE"/>
              </w:rPr>
              <w:t xml:space="preserve">Teilnahmeverpflichtung </w:t>
            </w:r>
            <w:r w:rsidRPr="00F32FC2">
              <w:rPr>
                <w:lang w:val="de-DE"/>
              </w:rPr>
              <w:t>gespeichert.</w:t>
            </w:r>
          </w:p>
        </w:tc>
      </w:tr>
    </w:tbl>
    <w:p w:rsidR="00C2120D" w:rsidRDefault="00C2120D" w:rsidP="00876EF1">
      <w:pPr>
        <w:rPr>
          <w:sz w:val="24"/>
          <w:lang w:val="de-DE"/>
        </w:rPr>
      </w:pPr>
    </w:p>
    <w:p w:rsidR="00C2120D" w:rsidRDefault="00C2120D">
      <w:pPr>
        <w:spacing w:after="0" w:line="240" w:lineRule="auto"/>
        <w:rPr>
          <w:sz w:val="24"/>
          <w:lang w:val="de-DE"/>
        </w:rPr>
      </w:pPr>
      <w:r>
        <w:rPr>
          <w:sz w:val="24"/>
          <w:lang w:val="de-DE"/>
        </w:rPr>
        <w:br w:type="page"/>
      </w:r>
    </w:p>
    <w:p w:rsidR="001C4AFD" w:rsidRPr="00F32FC2" w:rsidRDefault="001C4AFD" w:rsidP="001C4AFD">
      <w:pPr>
        <w:pStyle w:val="berschrift4"/>
        <w:jc w:val="both"/>
        <w:rPr>
          <w:lang w:val="de-DE"/>
        </w:rPr>
      </w:pPr>
      <w:bookmarkStart w:id="48" w:name="_Toc446149763"/>
      <w:r w:rsidRPr="00F32FC2">
        <w:rPr>
          <w:lang w:val="de-DE"/>
        </w:rPr>
        <w:lastRenderedPageBreak/>
        <w:t>M(TGS)2-</w:t>
      </w:r>
      <w:r>
        <w:rPr>
          <w:lang w:val="de-DE"/>
        </w:rPr>
        <w:t>8</w:t>
      </w:r>
      <w:r>
        <w:rPr>
          <w:lang w:val="de-DE"/>
        </w:rPr>
        <w:tab/>
        <w:t>Testfall: Rückmeldung Ablösen einer Berechtigung</w:t>
      </w:r>
      <w:bookmarkEnd w:id="48"/>
    </w:p>
    <w:p w:rsidR="001C4AFD" w:rsidRPr="00F32FC2" w:rsidRDefault="001C4AFD" w:rsidP="001C4AFD">
      <w:pPr>
        <w:jc w:val="both"/>
        <w:rPr>
          <w:color w:val="808080"/>
          <w:u w:val="single"/>
          <w:lang w:val="de-DE"/>
        </w:rPr>
      </w:pPr>
      <w:r w:rsidRPr="00F32FC2">
        <w:rPr>
          <w:color w:val="808080"/>
          <w:u w:val="single"/>
          <w:lang w:val="de-DE"/>
        </w:rPr>
        <w:t>Vorbereitung durch BAMF</w:t>
      </w:r>
    </w:p>
    <w:p w:rsidR="001C4AFD" w:rsidRPr="00F32FC2" w:rsidRDefault="001C4AFD" w:rsidP="001C4AFD">
      <w:pPr>
        <w:tabs>
          <w:tab w:val="left" w:pos="3119"/>
        </w:tabs>
        <w:ind w:left="3119" w:hanging="3119"/>
        <w:jc w:val="both"/>
        <w:rPr>
          <w:color w:val="808080"/>
          <w:lang w:val="de-DE"/>
        </w:rPr>
      </w:pPr>
      <w:r w:rsidRPr="00F32FC2">
        <w:rPr>
          <w:color w:val="808080"/>
          <w:lang w:val="de-DE"/>
        </w:rPr>
        <w:t>Vorbedingungen im System:</w:t>
      </w:r>
      <w:r w:rsidRPr="00F32FC2">
        <w:rPr>
          <w:color w:val="808080"/>
          <w:lang w:val="de-DE"/>
        </w:rPr>
        <w:tab/>
        <w:t>Teilnehmer im System, Wohnanschrift = Anschrift der zuständigen TGS bzw. BAMF-Regionalstelle</w:t>
      </w:r>
    </w:p>
    <w:p w:rsidR="001C4AFD" w:rsidRPr="00F32FC2" w:rsidRDefault="001C4AFD" w:rsidP="001C4AFD">
      <w:pPr>
        <w:tabs>
          <w:tab w:val="left" w:pos="3119"/>
        </w:tabs>
        <w:ind w:left="3119" w:hanging="3119"/>
        <w:jc w:val="both"/>
        <w:rPr>
          <w:color w:val="808080"/>
          <w:lang w:val="de-DE"/>
        </w:rPr>
      </w:pPr>
      <w:r w:rsidRPr="00F32FC2">
        <w:rPr>
          <w:color w:val="808080"/>
          <w:lang w:val="de-DE"/>
        </w:rPr>
        <w:tab/>
        <w:t>Teilnehmer hat Zulassung (ab 01.0</w:t>
      </w:r>
      <w:r>
        <w:rPr>
          <w:color w:val="808080"/>
          <w:lang w:val="de-DE"/>
        </w:rPr>
        <w:t>1</w:t>
      </w:r>
      <w:r w:rsidRPr="00F32FC2">
        <w:rPr>
          <w:color w:val="808080"/>
          <w:lang w:val="de-DE"/>
        </w:rPr>
        <w:t>.201</w:t>
      </w:r>
      <w:r>
        <w:rPr>
          <w:color w:val="808080"/>
          <w:lang w:val="de-DE"/>
        </w:rPr>
        <w:t>6</w:t>
      </w:r>
      <w:r w:rsidRPr="00F32FC2">
        <w:rPr>
          <w:color w:val="808080"/>
          <w:lang w:val="de-DE"/>
        </w:rPr>
        <w:t>)</w:t>
      </w:r>
    </w:p>
    <w:p w:rsidR="001C4AFD" w:rsidRPr="00F32FC2" w:rsidRDefault="001C4AFD" w:rsidP="001C4AFD">
      <w:pPr>
        <w:tabs>
          <w:tab w:val="left" w:pos="3119"/>
        </w:tabs>
        <w:ind w:left="3119" w:hanging="3119"/>
        <w:jc w:val="both"/>
        <w:rPr>
          <w:color w:val="808080"/>
          <w:lang w:val="de-DE"/>
        </w:rPr>
      </w:pPr>
      <w:r w:rsidRPr="00F32FC2">
        <w:rPr>
          <w:color w:val="808080"/>
          <w:lang w:val="de-DE"/>
        </w:rPr>
        <w:t>bereitzustellende Daten/ Infos:</w:t>
      </w:r>
      <w:r w:rsidRPr="00F32FC2">
        <w:rPr>
          <w:color w:val="808080"/>
          <w:lang w:val="de-DE"/>
        </w:rPr>
        <w:tab/>
        <w:t>BAMF-Kennziffer, Geburtsdatum dieses Teilnehmers</w:t>
      </w:r>
    </w:p>
    <w:p w:rsidR="001C4AFD" w:rsidRPr="00F32FC2" w:rsidRDefault="001C4AFD" w:rsidP="001C4AFD">
      <w:pPr>
        <w:jc w:val="both"/>
        <w:rPr>
          <w:color w:val="808080"/>
          <w:u w:val="single"/>
          <w:lang w:val="de-DE"/>
        </w:rPr>
      </w:pPr>
      <w:r w:rsidRPr="00F32FC2">
        <w:rPr>
          <w:color w:val="808080"/>
          <w:u w:val="single"/>
          <w:lang w:val="de-DE"/>
        </w:rPr>
        <w:t>Betroffene Nachrichten laut Spezifikation</w:t>
      </w:r>
    </w:p>
    <w:p w:rsidR="001C4AFD" w:rsidRPr="00F32FC2" w:rsidRDefault="001C4AFD" w:rsidP="001C4AFD">
      <w:pPr>
        <w:jc w:val="both"/>
        <w:rPr>
          <w:color w:val="808080"/>
          <w:lang w:val="de-DE"/>
        </w:rPr>
      </w:pPr>
      <w:r w:rsidRPr="00F32FC2">
        <w:rPr>
          <w:color w:val="808080"/>
          <w:lang w:val="de-DE"/>
        </w:rPr>
        <w:t>TGSBAMF.Teilnahmeverpflichtung.080010</w:t>
      </w:r>
    </w:p>
    <w:p w:rsidR="003C4467" w:rsidRDefault="003C4467" w:rsidP="003C4467">
      <w:pPr>
        <w:jc w:val="both"/>
        <w:rPr>
          <w:color w:val="808080"/>
          <w:lang w:val="de-DE"/>
        </w:rPr>
      </w:pPr>
      <w:r w:rsidRPr="00201DE1">
        <w:rPr>
          <w:color w:val="808080"/>
          <w:lang w:val="de-DE"/>
        </w:rPr>
        <w:t>BAMFTGS.Verpfli</w:t>
      </w:r>
      <w:r>
        <w:rPr>
          <w:color w:val="808080"/>
          <w:lang w:val="de-DE"/>
        </w:rPr>
        <w:t>chtung.Akzeptanz.080003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3"/>
        <w:gridCol w:w="3685"/>
        <w:gridCol w:w="4000"/>
      </w:tblGrid>
      <w:tr w:rsidR="001C4AFD" w:rsidRPr="00F32FC2" w:rsidTr="00500E30">
        <w:tc>
          <w:tcPr>
            <w:tcW w:w="2093" w:type="dxa"/>
            <w:tcBorders>
              <w:bottom w:val="single" w:sz="4" w:space="0" w:color="auto"/>
            </w:tcBorders>
            <w:shd w:val="clear" w:color="auto" w:fill="D9D9D9"/>
          </w:tcPr>
          <w:p w:rsidR="001C4AFD" w:rsidRPr="00F32FC2" w:rsidRDefault="001C4AFD" w:rsidP="00500E30">
            <w:pPr>
              <w:jc w:val="both"/>
              <w:rPr>
                <w:lang w:val="de-DE"/>
              </w:rPr>
            </w:pPr>
            <w:r w:rsidRPr="00F32FC2">
              <w:rPr>
                <w:b/>
                <w:lang w:val="de-DE"/>
              </w:rPr>
              <w:t>Verantwortlicher</w:t>
            </w:r>
          </w:p>
        </w:tc>
        <w:tc>
          <w:tcPr>
            <w:tcW w:w="3685" w:type="dxa"/>
            <w:shd w:val="clear" w:color="auto" w:fill="D9D9D9"/>
          </w:tcPr>
          <w:p w:rsidR="001C4AFD" w:rsidRPr="00F32FC2" w:rsidRDefault="001C4AFD" w:rsidP="00500E30">
            <w:pPr>
              <w:jc w:val="both"/>
              <w:rPr>
                <w:b/>
                <w:lang w:val="de-DE"/>
              </w:rPr>
            </w:pPr>
            <w:r w:rsidRPr="00F32FC2">
              <w:rPr>
                <w:b/>
                <w:lang w:val="de-DE"/>
              </w:rPr>
              <w:t>Testschritt</w:t>
            </w:r>
          </w:p>
        </w:tc>
        <w:tc>
          <w:tcPr>
            <w:tcW w:w="4000" w:type="dxa"/>
            <w:shd w:val="clear" w:color="auto" w:fill="D9D9D9"/>
          </w:tcPr>
          <w:p w:rsidR="001C4AFD" w:rsidRPr="00F32FC2" w:rsidRDefault="001C4AFD" w:rsidP="00500E30">
            <w:pPr>
              <w:jc w:val="both"/>
              <w:rPr>
                <w:b/>
                <w:lang w:val="de-DE"/>
              </w:rPr>
            </w:pPr>
            <w:r w:rsidRPr="00F32FC2">
              <w:rPr>
                <w:b/>
                <w:lang w:val="de-DE"/>
              </w:rPr>
              <w:t>Erwartetes Testergebnis</w:t>
            </w:r>
          </w:p>
        </w:tc>
      </w:tr>
      <w:tr w:rsidR="001C4AFD" w:rsidRPr="00D117D6" w:rsidTr="00500E30">
        <w:tc>
          <w:tcPr>
            <w:tcW w:w="2093" w:type="dxa"/>
            <w:tcBorders>
              <w:bottom w:val="single" w:sz="4" w:space="0" w:color="auto"/>
            </w:tcBorders>
            <w:shd w:val="clear" w:color="auto" w:fill="92D050"/>
          </w:tcPr>
          <w:p w:rsidR="001C4AFD" w:rsidRPr="00F32FC2" w:rsidRDefault="001C4AFD" w:rsidP="00500E30">
            <w:pPr>
              <w:spacing w:after="120" w:line="240" w:lineRule="atLeast"/>
              <w:jc w:val="both"/>
              <w:rPr>
                <w:lang w:val="de-DE"/>
              </w:rPr>
            </w:pPr>
            <w:r w:rsidRPr="00F32FC2">
              <w:rPr>
                <w:lang w:val="de-DE"/>
              </w:rPr>
              <w:t>TGS</w:t>
            </w:r>
          </w:p>
          <w:p w:rsidR="001C4AFD" w:rsidRPr="00F32FC2" w:rsidRDefault="001C4AFD" w:rsidP="00500E30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3685" w:type="dxa"/>
          </w:tcPr>
          <w:p w:rsidR="001C4AFD" w:rsidRPr="00F32FC2" w:rsidRDefault="001C4AFD" w:rsidP="00500E30">
            <w:pPr>
              <w:spacing w:after="120" w:line="240" w:lineRule="atLeast"/>
              <w:jc w:val="both"/>
              <w:rPr>
                <w:lang w:val="de-DE"/>
              </w:rPr>
            </w:pPr>
            <w:r w:rsidRPr="00F32FC2">
              <w:rPr>
                <w:lang w:val="de-DE"/>
              </w:rPr>
              <w:t>Bitte übermitteln Sie für diese Person unter Verwendung der BAMF-Kennziffer eine Teilnahmeverpflic</w:t>
            </w:r>
            <w:r w:rsidRPr="00F32FC2">
              <w:rPr>
                <w:lang w:val="de-DE"/>
              </w:rPr>
              <w:t>h</w:t>
            </w:r>
            <w:r w:rsidRPr="00F32FC2">
              <w:rPr>
                <w:lang w:val="de-DE"/>
              </w:rPr>
              <w:t>tung und prüfen Sie die Rückmeldung.</w:t>
            </w:r>
          </w:p>
        </w:tc>
        <w:tc>
          <w:tcPr>
            <w:tcW w:w="4000" w:type="dxa"/>
          </w:tcPr>
          <w:p w:rsidR="001C4AFD" w:rsidRDefault="003C4467" w:rsidP="00500E30">
            <w:pPr>
              <w:spacing w:after="120" w:line="240" w:lineRule="atLeast"/>
              <w:jc w:val="both"/>
              <w:rPr>
                <w:lang w:val="de-DE"/>
              </w:rPr>
            </w:pPr>
            <w:r w:rsidRPr="00B1397E">
              <w:rPr>
                <w:lang w:val="de-DE"/>
              </w:rPr>
              <w:t xml:space="preserve">Sie erhalten </w:t>
            </w:r>
            <w:r w:rsidRPr="0019242D">
              <w:rPr>
                <w:b/>
                <w:lang w:val="de-DE"/>
              </w:rPr>
              <w:t>sofort</w:t>
            </w:r>
            <w:r w:rsidR="00C35198">
              <w:rPr>
                <w:b/>
                <w:lang w:val="de-DE"/>
              </w:rPr>
              <w:t xml:space="preserve"> (synchron)</w:t>
            </w:r>
            <w:r w:rsidRPr="00B1397E">
              <w:rPr>
                <w:lang w:val="de-DE"/>
              </w:rPr>
              <w:t xml:space="preserve"> die Rüc</w:t>
            </w:r>
            <w:r w:rsidRPr="00B1397E">
              <w:rPr>
                <w:lang w:val="de-DE"/>
              </w:rPr>
              <w:t>k</w:t>
            </w:r>
            <w:r w:rsidRPr="00B1397E">
              <w:rPr>
                <w:lang w:val="de-DE"/>
              </w:rPr>
              <w:t>meldung, dass die Übermittlung erfol</w:t>
            </w:r>
            <w:r w:rsidRPr="00B1397E">
              <w:rPr>
                <w:lang w:val="de-DE"/>
              </w:rPr>
              <w:t>g</w:t>
            </w:r>
            <w:r w:rsidRPr="00B1397E">
              <w:rPr>
                <w:lang w:val="de-DE"/>
              </w:rPr>
              <w:t xml:space="preserve">reich war und Ihnen wird eine BAMF-Kennziffer </w:t>
            </w:r>
            <w:r w:rsidR="00C35198">
              <w:rPr>
                <w:lang w:val="de-DE"/>
              </w:rPr>
              <w:t>über eine Akzeptanznachricht mitgeteilt</w:t>
            </w:r>
            <w:r w:rsidRPr="00B1397E">
              <w:rPr>
                <w:lang w:val="de-DE"/>
              </w:rPr>
              <w:t>.</w:t>
            </w:r>
          </w:p>
          <w:p w:rsidR="003C4467" w:rsidRPr="00F32FC2" w:rsidRDefault="003C4467" w:rsidP="003C4467">
            <w:pPr>
              <w:spacing w:after="120" w:line="240" w:lineRule="atLeast"/>
              <w:jc w:val="both"/>
              <w:rPr>
                <w:lang w:val="de-DE"/>
              </w:rPr>
            </w:pPr>
            <w:r>
              <w:rPr>
                <w:lang w:val="de-DE"/>
              </w:rPr>
              <w:t>Zudem werden die BAMF-Kennziffer und die Berechtigungsdaten der abgelösten Berechtigung mitgeteilt.</w:t>
            </w:r>
          </w:p>
        </w:tc>
      </w:tr>
      <w:tr w:rsidR="003C4467" w:rsidRPr="00D117D6" w:rsidTr="00500E30">
        <w:tc>
          <w:tcPr>
            <w:tcW w:w="2093" w:type="dxa"/>
            <w:tcBorders>
              <w:bottom w:val="single" w:sz="4" w:space="0" w:color="auto"/>
            </w:tcBorders>
            <w:shd w:val="clear" w:color="auto" w:fill="92D050"/>
          </w:tcPr>
          <w:p w:rsidR="003C4467" w:rsidRPr="00B1397E" w:rsidRDefault="003C4467" w:rsidP="00500E30">
            <w:pPr>
              <w:spacing w:after="120" w:line="240" w:lineRule="atLeast"/>
              <w:jc w:val="both"/>
              <w:rPr>
                <w:lang w:val="de-DE"/>
              </w:rPr>
            </w:pPr>
            <w:r>
              <w:rPr>
                <w:lang w:val="de-DE"/>
              </w:rPr>
              <w:t>TGS</w:t>
            </w:r>
          </w:p>
          <w:p w:rsidR="003C4467" w:rsidRPr="00B1397E" w:rsidRDefault="003C4467" w:rsidP="00500E30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3685" w:type="dxa"/>
          </w:tcPr>
          <w:p w:rsidR="003C4467" w:rsidRPr="00B1397E" w:rsidRDefault="003C4467" w:rsidP="00500E30">
            <w:pPr>
              <w:spacing w:after="120" w:line="240" w:lineRule="atLeast"/>
              <w:jc w:val="both"/>
              <w:rPr>
                <w:lang w:val="de-DE"/>
              </w:rPr>
            </w:pPr>
            <w:r w:rsidRPr="00B1397E">
              <w:rPr>
                <w:lang w:val="de-DE"/>
              </w:rPr>
              <w:t>Öffnen Sie das Dokument „Teilna</w:t>
            </w:r>
            <w:r w:rsidRPr="00B1397E">
              <w:rPr>
                <w:lang w:val="de-DE"/>
              </w:rPr>
              <w:t>h</w:t>
            </w:r>
            <w:r w:rsidRPr="00B1397E">
              <w:rPr>
                <w:lang w:val="de-DE"/>
              </w:rPr>
              <w:t>me</w:t>
            </w:r>
            <w:r>
              <w:rPr>
                <w:lang w:val="de-DE"/>
              </w:rPr>
              <w:t>verpflicht</w:t>
            </w:r>
            <w:r w:rsidRPr="00B1397E">
              <w:rPr>
                <w:lang w:val="de-DE"/>
              </w:rPr>
              <w:t xml:space="preserve">ung“ </w:t>
            </w:r>
            <w:r w:rsidR="00C2120D">
              <w:rPr>
                <w:lang w:val="de-DE"/>
              </w:rPr>
              <w:t>(630 060)</w:t>
            </w:r>
            <w:r w:rsidR="00C2120D" w:rsidRPr="00B1397E">
              <w:rPr>
                <w:lang w:val="de-DE"/>
              </w:rPr>
              <w:t xml:space="preserve"> </w:t>
            </w:r>
            <w:r w:rsidRPr="00B1397E">
              <w:rPr>
                <w:lang w:val="de-DE"/>
              </w:rPr>
              <w:t>und pr</w:t>
            </w:r>
            <w:r w:rsidRPr="00B1397E">
              <w:rPr>
                <w:lang w:val="de-DE"/>
              </w:rPr>
              <w:t>ü</w:t>
            </w:r>
            <w:r w:rsidRPr="00B1397E">
              <w:rPr>
                <w:lang w:val="de-DE"/>
              </w:rPr>
              <w:t>fen Sie die Angaben, insbesondere die BAMF-Kennziffer.</w:t>
            </w:r>
          </w:p>
        </w:tc>
        <w:tc>
          <w:tcPr>
            <w:tcW w:w="4000" w:type="dxa"/>
          </w:tcPr>
          <w:p w:rsidR="003C4467" w:rsidRPr="00B1397E" w:rsidRDefault="003C4467" w:rsidP="00500E30">
            <w:pPr>
              <w:spacing w:after="120" w:line="240" w:lineRule="atLeast"/>
              <w:jc w:val="both"/>
              <w:rPr>
                <w:lang w:val="de-DE"/>
              </w:rPr>
            </w:pPr>
            <w:r w:rsidRPr="00B1397E">
              <w:rPr>
                <w:lang w:val="de-DE"/>
              </w:rPr>
              <w:t xml:space="preserve">Auf der </w:t>
            </w:r>
            <w:r>
              <w:rPr>
                <w:lang w:val="de-DE"/>
              </w:rPr>
              <w:t>Teilnahmeverpflichtung</w:t>
            </w:r>
            <w:r w:rsidRPr="00B1397E">
              <w:rPr>
                <w:lang w:val="de-DE"/>
              </w:rPr>
              <w:t xml:space="preserve"> wird </w:t>
            </w:r>
            <w:r w:rsidRPr="00C35198">
              <w:rPr>
                <w:b/>
                <w:lang w:val="de-DE"/>
              </w:rPr>
              <w:t xml:space="preserve">die neue BAMF-Kennziffer </w:t>
            </w:r>
            <w:r w:rsidRPr="00B1397E">
              <w:rPr>
                <w:lang w:val="de-DE"/>
              </w:rPr>
              <w:t>automatisch eingefügt.</w:t>
            </w:r>
          </w:p>
        </w:tc>
      </w:tr>
      <w:tr w:rsidR="003C4467" w:rsidRPr="00D117D6" w:rsidTr="00500E30">
        <w:tc>
          <w:tcPr>
            <w:tcW w:w="2093" w:type="dxa"/>
            <w:tcBorders>
              <w:bottom w:val="single" w:sz="4" w:space="0" w:color="auto"/>
            </w:tcBorders>
            <w:shd w:val="clear" w:color="auto" w:fill="92D050"/>
          </w:tcPr>
          <w:p w:rsidR="003C4467" w:rsidRPr="00B1397E" w:rsidRDefault="003C4467" w:rsidP="00500E30">
            <w:pPr>
              <w:spacing w:after="120" w:line="240" w:lineRule="atLeast"/>
              <w:jc w:val="both"/>
              <w:rPr>
                <w:lang w:val="de-DE"/>
              </w:rPr>
            </w:pPr>
            <w:r>
              <w:rPr>
                <w:lang w:val="de-DE"/>
              </w:rPr>
              <w:t>TGS</w:t>
            </w:r>
          </w:p>
        </w:tc>
        <w:tc>
          <w:tcPr>
            <w:tcW w:w="3685" w:type="dxa"/>
          </w:tcPr>
          <w:p w:rsidR="003C4467" w:rsidRPr="00B1397E" w:rsidRDefault="003C4467" w:rsidP="00500E30">
            <w:pPr>
              <w:spacing w:after="120" w:line="240" w:lineRule="atLeast"/>
              <w:jc w:val="both"/>
              <w:rPr>
                <w:lang w:val="de-DE"/>
              </w:rPr>
            </w:pPr>
            <w:r w:rsidRPr="00B1397E">
              <w:rPr>
                <w:lang w:val="de-DE"/>
              </w:rPr>
              <w:t xml:space="preserve">Vermerken Sie </w:t>
            </w:r>
            <w:r w:rsidR="00C2120D" w:rsidRPr="00C2120D">
              <w:rPr>
                <w:b/>
                <w:lang w:val="de-DE"/>
              </w:rPr>
              <w:t xml:space="preserve">die neue </w:t>
            </w:r>
            <w:r w:rsidRPr="00C2120D">
              <w:rPr>
                <w:b/>
                <w:lang w:val="de-DE"/>
              </w:rPr>
              <w:t xml:space="preserve">BAMF-Kennziffer </w:t>
            </w:r>
            <w:r w:rsidRPr="00B1397E">
              <w:rPr>
                <w:lang w:val="de-DE"/>
              </w:rPr>
              <w:t>des Teilnehmers in der Testdokumentation.</w:t>
            </w:r>
          </w:p>
        </w:tc>
        <w:tc>
          <w:tcPr>
            <w:tcW w:w="4000" w:type="dxa"/>
          </w:tcPr>
          <w:p w:rsidR="003C4467" w:rsidRPr="00B1397E" w:rsidRDefault="003C4467" w:rsidP="00500E30">
            <w:pPr>
              <w:spacing w:after="120" w:line="240" w:lineRule="atLeast"/>
              <w:jc w:val="both"/>
              <w:rPr>
                <w:lang w:val="de-DE"/>
              </w:rPr>
            </w:pPr>
          </w:p>
        </w:tc>
      </w:tr>
      <w:tr w:rsidR="003C4467" w:rsidRPr="00D117D6" w:rsidTr="00500E30">
        <w:tc>
          <w:tcPr>
            <w:tcW w:w="2093" w:type="dxa"/>
            <w:tcBorders>
              <w:bottom w:val="single" w:sz="4" w:space="0" w:color="auto"/>
            </w:tcBorders>
            <w:shd w:val="clear" w:color="auto" w:fill="FFC000"/>
          </w:tcPr>
          <w:p w:rsidR="003C4467" w:rsidRPr="00B1397E" w:rsidRDefault="003C4467" w:rsidP="00876EF1">
            <w:pPr>
              <w:jc w:val="both"/>
              <w:rPr>
                <w:lang w:val="de-DE"/>
              </w:rPr>
            </w:pPr>
            <w:r w:rsidRPr="00B1397E">
              <w:rPr>
                <w:lang w:val="de-DE"/>
              </w:rPr>
              <w:t>BAMF</w:t>
            </w:r>
          </w:p>
        </w:tc>
        <w:tc>
          <w:tcPr>
            <w:tcW w:w="3685" w:type="dxa"/>
          </w:tcPr>
          <w:p w:rsidR="003C4467" w:rsidRPr="00B1397E" w:rsidRDefault="003C4467" w:rsidP="00500E30">
            <w:pPr>
              <w:spacing w:after="120" w:line="240" w:lineRule="atLeast"/>
              <w:jc w:val="both"/>
              <w:rPr>
                <w:lang w:val="de-DE"/>
              </w:rPr>
            </w:pPr>
            <w:r w:rsidRPr="00B1397E">
              <w:rPr>
                <w:lang w:val="de-DE"/>
              </w:rPr>
              <w:t>Bitte suchen Sie den Teilnehmer a</w:t>
            </w:r>
            <w:r w:rsidRPr="00B1397E">
              <w:rPr>
                <w:lang w:val="de-DE"/>
              </w:rPr>
              <w:t>n</w:t>
            </w:r>
            <w:r w:rsidRPr="00B1397E">
              <w:rPr>
                <w:lang w:val="de-DE"/>
              </w:rPr>
              <w:t xml:space="preserve">hand der von </w:t>
            </w:r>
            <w:r>
              <w:rPr>
                <w:lang w:val="de-DE"/>
              </w:rPr>
              <w:t>der TGS</w:t>
            </w:r>
            <w:r w:rsidRPr="00B1397E">
              <w:rPr>
                <w:lang w:val="de-DE"/>
              </w:rPr>
              <w:t xml:space="preserve"> mitgeteilten BAMF-Kennziffer und prüfen Sie die Angaben in der Detailansicht.</w:t>
            </w:r>
          </w:p>
        </w:tc>
        <w:tc>
          <w:tcPr>
            <w:tcW w:w="4000" w:type="dxa"/>
          </w:tcPr>
          <w:p w:rsidR="003C4467" w:rsidRPr="00B1397E" w:rsidRDefault="003C4467" w:rsidP="003C4467">
            <w:pPr>
              <w:jc w:val="both"/>
              <w:rPr>
                <w:lang w:val="de-DE"/>
              </w:rPr>
            </w:pPr>
            <w:r w:rsidRPr="00B1397E">
              <w:rPr>
                <w:lang w:val="de-DE"/>
              </w:rPr>
              <w:t xml:space="preserve">Die Person ist mit der übermittelten </w:t>
            </w:r>
            <w:r>
              <w:rPr>
                <w:lang w:val="de-DE"/>
              </w:rPr>
              <w:t>TGS-Verpflichtung</w:t>
            </w:r>
            <w:r w:rsidRPr="00B1397E">
              <w:rPr>
                <w:lang w:val="de-DE"/>
              </w:rPr>
              <w:t xml:space="preserve"> im System</w:t>
            </w:r>
            <w:r>
              <w:rPr>
                <w:lang w:val="de-DE"/>
              </w:rPr>
              <w:t xml:space="preserve"> und die vorher</w:t>
            </w:r>
            <w:r>
              <w:rPr>
                <w:lang w:val="de-DE"/>
              </w:rPr>
              <w:t>i</w:t>
            </w:r>
            <w:r>
              <w:rPr>
                <w:lang w:val="de-DE"/>
              </w:rPr>
              <w:t>ge Berechtigung ist storniert</w:t>
            </w:r>
            <w:r w:rsidRPr="00B1397E">
              <w:rPr>
                <w:lang w:val="de-DE"/>
              </w:rPr>
              <w:t>.</w:t>
            </w:r>
          </w:p>
        </w:tc>
      </w:tr>
    </w:tbl>
    <w:p w:rsidR="001C4AFD" w:rsidRPr="00E97F64" w:rsidRDefault="001C4AFD" w:rsidP="001C4AFD">
      <w:pPr>
        <w:jc w:val="both"/>
        <w:rPr>
          <w:color w:val="808080"/>
          <w:lang w:val="de-DE"/>
        </w:rPr>
      </w:pPr>
    </w:p>
    <w:p w:rsidR="001C4AFD" w:rsidRDefault="001C4AFD" w:rsidP="009A37D3">
      <w:pPr>
        <w:jc w:val="both"/>
        <w:rPr>
          <w:color w:val="808080"/>
          <w:lang w:val="de-DE"/>
        </w:rPr>
      </w:pPr>
    </w:p>
    <w:p w:rsidR="001C4AFD" w:rsidRPr="00E97F64" w:rsidRDefault="001C4AFD" w:rsidP="009A37D3">
      <w:pPr>
        <w:jc w:val="both"/>
        <w:rPr>
          <w:color w:val="808080"/>
          <w:lang w:val="de-DE"/>
        </w:rPr>
      </w:pPr>
    </w:p>
    <w:p w:rsidR="00C5287F" w:rsidRDefault="004A6E11" w:rsidP="00E02D62">
      <w:pPr>
        <w:pStyle w:val="berschrift3"/>
        <w:rPr>
          <w:lang w:val="de-DE"/>
        </w:rPr>
      </w:pPr>
      <w:r>
        <w:rPr>
          <w:lang w:val="de-DE"/>
        </w:rPr>
        <w:br w:type="page"/>
      </w:r>
      <w:bookmarkStart w:id="49" w:name="_Toc446149764"/>
      <w:r w:rsidR="00C5287F" w:rsidRPr="00B1397E">
        <w:rPr>
          <w:lang w:val="de-DE"/>
        </w:rPr>
        <w:lastRenderedPageBreak/>
        <w:t>Übernahme einer Verpflichtung</w:t>
      </w:r>
      <w:r w:rsidR="00894173">
        <w:rPr>
          <w:lang w:val="de-DE"/>
        </w:rPr>
        <w:t xml:space="preserve"> der Ausländerbehörde</w:t>
      </w:r>
      <w:r w:rsidR="00C5287F" w:rsidRPr="00B1397E">
        <w:rPr>
          <w:lang w:val="de-DE"/>
        </w:rPr>
        <w:t xml:space="preserve"> durch eine</w:t>
      </w:r>
      <w:r w:rsidR="001D39C5">
        <w:rPr>
          <w:lang w:val="de-DE"/>
        </w:rPr>
        <w:t>n Träger der Grundsich</w:t>
      </w:r>
      <w:r w:rsidR="001D39C5">
        <w:rPr>
          <w:lang w:val="de-DE"/>
        </w:rPr>
        <w:t>e</w:t>
      </w:r>
      <w:r w:rsidR="001D39C5">
        <w:rPr>
          <w:lang w:val="de-DE"/>
        </w:rPr>
        <w:t>rung</w:t>
      </w:r>
      <w:bookmarkEnd w:id="49"/>
    </w:p>
    <w:p w:rsidR="007C7251" w:rsidRPr="00B1397E" w:rsidRDefault="007C7251" w:rsidP="00D15D14">
      <w:pPr>
        <w:jc w:val="both"/>
        <w:rPr>
          <w:lang w:val="de-DE"/>
        </w:rPr>
      </w:pPr>
      <w:r>
        <w:rPr>
          <w:lang w:val="de-DE"/>
        </w:rPr>
        <w:t>I</w:t>
      </w:r>
      <w:r w:rsidRPr="00B1397E">
        <w:rPr>
          <w:lang w:val="de-DE"/>
        </w:rPr>
        <w:t xml:space="preserve">n diesem </w:t>
      </w:r>
      <w:proofErr w:type="spellStart"/>
      <w:r w:rsidRPr="00B1397E">
        <w:rPr>
          <w:lang w:val="de-DE"/>
        </w:rPr>
        <w:t>Testteil</w:t>
      </w:r>
      <w:proofErr w:type="spellEnd"/>
      <w:r w:rsidRPr="00B1397E">
        <w:rPr>
          <w:lang w:val="de-DE"/>
        </w:rPr>
        <w:t xml:space="preserve"> </w:t>
      </w:r>
      <w:r>
        <w:rPr>
          <w:lang w:val="de-DE"/>
        </w:rPr>
        <w:t xml:space="preserve">entscheidet </w:t>
      </w:r>
      <w:r w:rsidR="001D39C5">
        <w:rPr>
          <w:lang w:val="de-DE"/>
        </w:rPr>
        <w:t>der TGS</w:t>
      </w:r>
      <w:r>
        <w:rPr>
          <w:lang w:val="de-DE"/>
        </w:rPr>
        <w:t xml:space="preserve">, dass </w:t>
      </w:r>
      <w:r w:rsidR="001D39C5">
        <w:rPr>
          <w:lang w:val="de-DE"/>
        </w:rPr>
        <w:t>er</w:t>
      </w:r>
      <w:r>
        <w:rPr>
          <w:lang w:val="de-DE"/>
        </w:rPr>
        <w:t xml:space="preserve"> eine bestehende </w:t>
      </w:r>
      <w:r w:rsidR="00894173">
        <w:rPr>
          <w:lang w:val="de-DE"/>
        </w:rPr>
        <w:t>ABH</w:t>
      </w:r>
      <w:r>
        <w:rPr>
          <w:lang w:val="de-DE"/>
        </w:rPr>
        <w:t xml:space="preserve">-Verpflichtung übernehmen möchte. Diese Übernahmefälle sind in </w:t>
      </w:r>
      <w:r w:rsidRPr="00B1397E">
        <w:rPr>
          <w:lang w:val="de-DE"/>
        </w:rPr>
        <w:t xml:space="preserve">Kapitel </w:t>
      </w:r>
      <w:r w:rsidR="001D39C5">
        <w:rPr>
          <w:lang w:val="de-DE"/>
        </w:rPr>
        <w:t>9</w:t>
      </w:r>
      <w:r w:rsidRPr="00B1397E">
        <w:rPr>
          <w:lang w:val="de-DE"/>
        </w:rPr>
        <w:t>.3.</w:t>
      </w:r>
      <w:r w:rsidR="001D39C5">
        <w:rPr>
          <w:lang w:val="de-DE"/>
        </w:rPr>
        <w:t>6</w:t>
      </w:r>
      <w:r w:rsidRPr="00B1397E">
        <w:rPr>
          <w:lang w:val="de-DE"/>
        </w:rPr>
        <w:t xml:space="preserve"> der Spezifikation</w:t>
      </w:r>
      <w:r>
        <w:rPr>
          <w:lang w:val="de-DE"/>
        </w:rPr>
        <w:t xml:space="preserve"> beschrieben</w:t>
      </w:r>
      <w:r w:rsidRPr="00B1397E">
        <w:rPr>
          <w:lang w:val="de-DE"/>
        </w:rPr>
        <w:t xml:space="preserve">. </w:t>
      </w:r>
    </w:p>
    <w:p w:rsidR="007C7251" w:rsidRPr="00B1397E" w:rsidRDefault="007C7251" w:rsidP="00D15D14">
      <w:pPr>
        <w:jc w:val="both"/>
        <w:rPr>
          <w:lang w:val="de-DE"/>
        </w:rPr>
      </w:pPr>
      <w:r w:rsidRPr="00B1397E">
        <w:rPr>
          <w:lang w:val="de-DE"/>
        </w:rPr>
        <w:t>Um die entsprechenden Fallkonstellationen hervorzurufen, ist</w:t>
      </w:r>
      <w:r>
        <w:rPr>
          <w:lang w:val="de-DE"/>
        </w:rPr>
        <w:t xml:space="preserve"> auch hier</w:t>
      </w:r>
      <w:r w:rsidRPr="00B1397E">
        <w:rPr>
          <w:lang w:val="de-DE"/>
        </w:rPr>
        <w:t xml:space="preserve"> eine Datenvorbereitung durch das </w:t>
      </w:r>
      <w:r w:rsidR="00A2054C">
        <w:rPr>
          <w:lang w:val="de-DE"/>
        </w:rPr>
        <w:t>BAMF</w:t>
      </w:r>
      <w:r>
        <w:rPr>
          <w:lang w:val="de-DE"/>
        </w:rPr>
        <w:t xml:space="preserve"> </w:t>
      </w:r>
      <w:r w:rsidRPr="00B1397E">
        <w:rPr>
          <w:lang w:val="de-DE"/>
        </w:rPr>
        <w:t xml:space="preserve">notwendig. Die entsprechenden Voraussetzungen sind in den Testfällen beschrieben. Das BAMF übermittelt </w:t>
      </w:r>
      <w:r w:rsidR="001D39C5">
        <w:rPr>
          <w:lang w:val="de-DE"/>
        </w:rPr>
        <w:t>dem TGS</w:t>
      </w:r>
      <w:r w:rsidRPr="00B1397E">
        <w:rPr>
          <w:lang w:val="de-DE"/>
        </w:rPr>
        <w:t xml:space="preserve"> für den Test die jeweils zu verwendenden Daten.</w:t>
      </w:r>
    </w:p>
    <w:p w:rsidR="007C7251" w:rsidRDefault="007C7251" w:rsidP="00D15D14">
      <w:pPr>
        <w:jc w:val="both"/>
        <w:rPr>
          <w:lang w:val="de-DE"/>
        </w:rPr>
      </w:pPr>
      <w:r w:rsidRPr="00B1397E">
        <w:rPr>
          <w:lang w:val="de-DE"/>
        </w:rPr>
        <w:t xml:space="preserve">Diese </w:t>
      </w:r>
      <w:r>
        <w:rPr>
          <w:lang w:val="de-DE"/>
        </w:rPr>
        <w:t>Testfälle</w:t>
      </w:r>
      <w:r w:rsidRPr="00B1397E">
        <w:rPr>
          <w:lang w:val="de-DE"/>
        </w:rPr>
        <w:t xml:space="preserve"> </w:t>
      </w:r>
      <w:r>
        <w:rPr>
          <w:lang w:val="de-DE"/>
        </w:rPr>
        <w:t xml:space="preserve">können in </w:t>
      </w:r>
      <w:r w:rsidR="001D39C5">
        <w:rPr>
          <w:lang w:val="de-DE"/>
        </w:rPr>
        <w:t>TGS</w:t>
      </w:r>
      <w:r>
        <w:rPr>
          <w:lang w:val="de-DE"/>
        </w:rPr>
        <w:t xml:space="preserve"> und BAMF getrennt bearbeitet werden. Es genügt, wenn </w:t>
      </w:r>
      <w:r w:rsidR="001D39C5">
        <w:rPr>
          <w:lang w:val="de-DE"/>
        </w:rPr>
        <w:t>der TGS</w:t>
      </w:r>
      <w:r>
        <w:rPr>
          <w:lang w:val="de-DE"/>
        </w:rPr>
        <w:t xml:space="preserve"> nach A</w:t>
      </w:r>
      <w:r>
        <w:rPr>
          <w:lang w:val="de-DE"/>
        </w:rPr>
        <w:t>b</w:t>
      </w:r>
      <w:r>
        <w:rPr>
          <w:lang w:val="de-DE"/>
        </w:rPr>
        <w:t>schluss aller Testfälle eine Rückmeldung an das BAMF gibt.</w:t>
      </w:r>
    </w:p>
    <w:p w:rsidR="0035744F" w:rsidRPr="00B1397E" w:rsidRDefault="0035744F" w:rsidP="00D15D14">
      <w:pPr>
        <w:jc w:val="both"/>
        <w:rPr>
          <w:lang w:val="de-DE"/>
        </w:rPr>
      </w:pPr>
    </w:p>
    <w:p w:rsidR="00C5287F" w:rsidRDefault="00C5287F" w:rsidP="00D15D14">
      <w:pPr>
        <w:pStyle w:val="berschrift4"/>
        <w:jc w:val="both"/>
        <w:rPr>
          <w:lang w:val="de-DE"/>
        </w:rPr>
      </w:pPr>
      <w:bookmarkStart w:id="50" w:name="_Toc446149765"/>
      <w:r w:rsidRPr="002B745E">
        <w:rPr>
          <w:lang w:val="de-DE"/>
        </w:rPr>
        <w:t>M(</w:t>
      </w:r>
      <w:r w:rsidR="001D39C5">
        <w:rPr>
          <w:lang w:val="de-DE"/>
        </w:rPr>
        <w:t>TGS</w:t>
      </w:r>
      <w:r w:rsidRPr="002B745E">
        <w:rPr>
          <w:lang w:val="de-DE"/>
        </w:rPr>
        <w:t>)3-1</w:t>
      </w:r>
      <w:r w:rsidRPr="002B745E">
        <w:rPr>
          <w:lang w:val="de-DE"/>
        </w:rPr>
        <w:tab/>
        <w:t xml:space="preserve">Testfall: Übernahme </w:t>
      </w:r>
      <w:r w:rsidR="0035744F">
        <w:rPr>
          <w:lang w:val="de-DE"/>
        </w:rPr>
        <w:t xml:space="preserve">der </w:t>
      </w:r>
      <w:r w:rsidRPr="002B745E">
        <w:rPr>
          <w:lang w:val="de-DE"/>
        </w:rPr>
        <w:t>Verpflichtung</w:t>
      </w:r>
      <w:r w:rsidR="00894173">
        <w:rPr>
          <w:lang w:val="de-DE"/>
        </w:rPr>
        <w:t xml:space="preserve"> einer Ausländerbehörde</w:t>
      </w:r>
      <w:bookmarkEnd w:id="50"/>
    </w:p>
    <w:p w:rsidR="001D2248" w:rsidRPr="002A1A94" w:rsidRDefault="001D2248" w:rsidP="00D15D14">
      <w:pPr>
        <w:jc w:val="both"/>
        <w:rPr>
          <w:color w:val="808080"/>
          <w:u w:val="single"/>
          <w:lang w:val="de-DE"/>
        </w:rPr>
      </w:pPr>
      <w:r w:rsidRPr="002A1A94">
        <w:rPr>
          <w:color w:val="808080"/>
          <w:u w:val="single"/>
          <w:lang w:val="de-DE"/>
        </w:rPr>
        <w:t xml:space="preserve">Vorbereitung durch </w:t>
      </w:r>
      <w:r w:rsidR="00A2054C">
        <w:rPr>
          <w:color w:val="808080"/>
          <w:u w:val="single"/>
          <w:lang w:val="de-DE"/>
        </w:rPr>
        <w:t>BAMF</w:t>
      </w:r>
    </w:p>
    <w:p w:rsidR="001D2248" w:rsidRPr="004A6E11" w:rsidRDefault="001D2248" w:rsidP="00D15D14">
      <w:pPr>
        <w:tabs>
          <w:tab w:val="left" w:pos="3119"/>
        </w:tabs>
        <w:ind w:left="3119" w:hanging="3119"/>
        <w:jc w:val="both"/>
        <w:rPr>
          <w:color w:val="808080"/>
          <w:lang w:val="de-DE"/>
        </w:rPr>
      </w:pPr>
      <w:r w:rsidRPr="004A6E11">
        <w:rPr>
          <w:color w:val="808080"/>
          <w:lang w:val="de-DE"/>
        </w:rPr>
        <w:t>Vorbedingungen im System:</w:t>
      </w:r>
      <w:r w:rsidRPr="004A6E11">
        <w:rPr>
          <w:color w:val="808080"/>
          <w:lang w:val="de-DE"/>
        </w:rPr>
        <w:tab/>
        <w:t xml:space="preserve">Teilnehmer mit einer zum Testzeitpunkt aktiven </w:t>
      </w:r>
      <w:r w:rsidR="00894173">
        <w:rPr>
          <w:color w:val="808080"/>
          <w:lang w:val="de-DE"/>
        </w:rPr>
        <w:t>ABH</w:t>
      </w:r>
      <w:r w:rsidRPr="004A6E11">
        <w:rPr>
          <w:color w:val="808080"/>
          <w:lang w:val="de-DE"/>
        </w:rPr>
        <w:t xml:space="preserve">-Verpflichtung im System, </w:t>
      </w:r>
      <w:r w:rsidR="009170A8" w:rsidRPr="004A6E11">
        <w:rPr>
          <w:color w:val="808080"/>
          <w:lang w:val="de-DE"/>
        </w:rPr>
        <w:t xml:space="preserve">Wohnanschrift = Anschrift </w:t>
      </w:r>
      <w:r w:rsidR="00AB63FC">
        <w:rPr>
          <w:color w:val="808080"/>
          <w:lang w:val="de-DE"/>
        </w:rPr>
        <w:t>des</w:t>
      </w:r>
      <w:r w:rsidR="009170A8" w:rsidRPr="004A6E11">
        <w:rPr>
          <w:color w:val="808080"/>
          <w:lang w:val="de-DE"/>
        </w:rPr>
        <w:t xml:space="preserve"> zuständigen </w:t>
      </w:r>
      <w:r w:rsidR="00AB63FC">
        <w:rPr>
          <w:color w:val="808080"/>
          <w:lang w:val="de-DE"/>
        </w:rPr>
        <w:t>TGS</w:t>
      </w:r>
      <w:r w:rsidR="009170A8" w:rsidRPr="004A6E11">
        <w:rPr>
          <w:color w:val="808080"/>
          <w:lang w:val="de-DE"/>
        </w:rPr>
        <w:t xml:space="preserve"> bzw. BAMF-RS</w:t>
      </w:r>
      <w:r w:rsidR="004A6E11">
        <w:rPr>
          <w:color w:val="808080"/>
          <w:lang w:val="de-DE"/>
        </w:rPr>
        <w:t>, Teilnehmer bereits zum Kurs angemeldet und 300 UE abgerechnet</w:t>
      </w:r>
    </w:p>
    <w:p w:rsidR="001D2248" w:rsidRDefault="001D2248" w:rsidP="00D15D14">
      <w:pPr>
        <w:tabs>
          <w:tab w:val="left" w:pos="3119"/>
        </w:tabs>
        <w:ind w:left="3119" w:hanging="3119"/>
        <w:jc w:val="both"/>
        <w:rPr>
          <w:color w:val="808080"/>
          <w:lang w:val="de-DE"/>
        </w:rPr>
      </w:pPr>
      <w:r w:rsidRPr="004A6E11">
        <w:rPr>
          <w:color w:val="808080"/>
          <w:lang w:val="de-DE"/>
        </w:rPr>
        <w:t>bereitzustellende Daten/ Infos:</w:t>
      </w:r>
      <w:r w:rsidRPr="004A6E11">
        <w:rPr>
          <w:color w:val="808080"/>
          <w:lang w:val="de-DE"/>
        </w:rPr>
        <w:tab/>
      </w:r>
      <w:r w:rsidR="004A6E11" w:rsidRPr="004A6E11">
        <w:rPr>
          <w:color w:val="808080"/>
          <w:lang w:val="de-DE"/>
        </w:rPr>
        <w:t xml:space="preserve">BAMF-Kennziffer </w:t>
      </w:r>
      <w:r w:rsidR="004A6E11">
        <w:rPr>
          <w:color w:val="808080"/>
          <w:lang w:val="de-DE"/>
        </w:rPr>
        <w:t xml:space="preserve">und </w:t>
      </w:r>
      <w:r w:rsidRPr="004A6E11">
        <w:rPr>
          <w:color w:val="808080"/>
          <w:lang w:val="de-DE"/>
        </w:rPr>
        <w:t>Geburtsdatum dieses Teilnehmers</w:t>
      </w:r>
    </w:p>
    <w:p w:rsidR="009F2D50" w:rsidRDefault="009F2D50" w:rsidP="009F2D50">
      <w:pPr>
        <w:jc w:val="both"/>
        <w:rPr>
          <w:color w:val="808080"/>
          <w:u w:val="single"/>
          <w:lang w:val="de-DE"/>
        </w:rPr>
      </w:pPr>
      <w:r>
        <w:rPr>
          <w:color w:val="808080"/>
          <w:u w:val="single"/>
          <w:lang w:val="de-DE"/>
        </w:rPr>
        <w:t>Betroffene Nachrichten laut Spezifikation</w:t>
      </w:r>
    </w:p>
    <w:p w:rsidR="009F2D50" w:rsidRDefault="001D39C5" w:rsidP="00D15D14">
      <w:pPr>
        <w:tabs>
          <w:tab w:val="left" w:pos="3119"/>
        </w:tabs>
        <w:ind w:left="3119" w:hanging="3119"/>
        <w:jc w:val="both"/>
        <w:rPr>
          <w:color w:val="808080"/>
          <w:lang w:val="de-DE"/>
        </w:rPr>
      </w:pPr>
      <w:r>
        <w:rPr>
          <w:color w:val="808080"/>
          <w:lang w:val="de-DE"/>
        </w:rPr>
        <w:t>TGS</w:t>
      </w:r>
      <w:r w:rsidR="009F2D50">
        <w:rPr>
          <w:color w:val="808080"/>
          <w:lang w:val="de-DE"/>
        </w:rPr>
        <w:t>BAMF.</w:t>
      </w:r>
      <w:r w:rsidR="00894173">
        <w:rPr>
          <w:color w:val="808080"/>
          <w:lang w:val="de-DE"/>
        </w:rPr>
        <w:t>ABH</w:t>
      </w:r>
      <w:r w:rsidR="009F2D50">
        <w:rPr>
          <w:color w:val="808080"/>
          <w:lang w:val="de-DE"/>
        </w:rPr>
        <w:t>VerpflichtungUebernahmeAuskunft.0</w:t>
      </w:r>
      <w:r>
        <w:rPr>
          <w:color w:val="808080"/>
          <w:lang w:val="de-DE"/>
        </w:rPr>
        <w:t>8</w:t>
      </w:r>
      <w:r w:rsidR="009F2D50">
        <w:rPr>
          <w:color w:val="808080"/>
          <w:lang w:val="de-DE"/>
        </w:rPr>
        <w:t>0016</w:t>
      </w:r>
    </w:p>
    <w:p w:rsidR="009F2D50" w:rsidRDefault="00CD42FC" w:rsidP="00D15D14">
      <w:pPr>
        <w:tabs>
          <w:tab w:val="left" w:pos="3119"/>
        </w:tabs>
        <w:ind w:left="3119" w:hanging="3119"/>
        <w:jc w:val="both"/>
        <w:rPr>
          <w:color w:val="808080"/>
          <w:lang w:val="de-DE"/>
        </w:rPr>
      </w:pPr>
      <w:r w:rsidRPr="005166C4">
        <w:rPr>
          <w:color w:val="808080"/>
          <w:lang w:val="de-DE"/>
        </w:rPr>
        <w:t>B</w:t>
      </w:r>
      <w:r w:rsidR="005166C4" w:rsidRPr="005166C4">
        <w:rPr>
          <w:color w:val="808080"/>
          <w:lang w:val="de-DE"/>
        </w:rPr>
        <w:t>AM</w:t>
      </w:r>
      <w:r w:rsidRPr="005166C4">
        <w:rPr>
          <w:color w:val="808080"/>
          <w:lang w:val="de-DE"/>
        </w:rPr>
        <w:t>F</w:t>
      </w:r>
      <w:r w:rsidR="005166C4" w:rsidRPr="005166C4">
        <w:rPr>
          <w:color w:val="808080"/>
          <w:lang w:val="de-DE"/>
        </w:rPr>
        <w:t>TGS</w:t>
      </w:r>
      <w:r w:rsidRPr="005166C4">
        <w:rPr>
          <w:color w:val="808080"/>
          <w:lang w:val="de-DE"/>
        </w:rPr>
        <w:t>.AuskunftKursteilnahme.0</w:t>
      </w:r>
      <w:r w:rsidR="005166C4" w:rsidRPr="005166C4">
        <w:rPr>
          <w:color w:val="808080"/>
          <w:lang w:val="de-DE"/>
        </w:rPr>
        <w:t>8</w:t>
      </w:r>
      <w:r w:rsidRPr="005166C4">
        <w:rPr>
          <w:color w:val="808080"/>
          <w:lang w:val="de-DE"/>
        </w:rPr>
        <w:t>0015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3"/>
        <w:gridCol w:w="3685"/>
        <w:gridCol w:w="4000"/>
      </w:tblGrid>
      <w:tr w:rsidR="001D2248" w:rsidRPr="00B1397E" w:rsidTr="001D2248">
        <w:tc>
          <w:tcPr>
            <w:tcW w:w="2093" w:type="dxa"/>
            <w:tcBorders>
              <w:bottom w:val="single" w:sz="4" w:space="0" w:color="auto"/>
            </w:tcBorders>
            <w:shd w:val="clear" w:color="auto" w:fill="D9D9D9"/>
          </w:tcPr>
          <w:p w:rsidR="001D2248" w:rsidRPr="00B1397E" w:rsidRDefault="001D2248" w:rsidP="00D15D14">
            <w:pPr>
              <w:jc w:val="both"/>
              <w:rPr>
                <w:lang w:val="de-DE"/>
              </w:rPr>
            </w:pPr>
            <w:r w:rsidRPr="00B1397E">
              <w:rPr>
                <w:b/>
                <w:lang w:val="de-DE"/>
              </w:rPr>
              <w:t>Verantwortlicher</w:t>
            </w:r>
          </w:p>
        </w:tc>
        <w:tc>
          <w:tcPr>
            <w:tcW w:w="3685" w:type="dxa"/>
            <w:shd w:val="clear" w:color="auto" w:fill="D9D9D9"/>
          </w:tcPr>
          <w:p w:rsidR="001D2248" w:rsidRPr="00B1397E" w:rsidRDefault="001D2248" w:rsidP="00D15D14">
            <w:pPr>
              <w:jc w:val="both"/>
              <w:rPr>
                <w:b/>
                <w:lang w:val="de-DE"/>
              </w:rPr>
            </w:pPr>
            <w:r w:rsidRPr="00B1397E">
              <w:rPr>
                <w:b/>
                <w:lang w:val="de-DE"/>
              </w:rPr>
              <w:t>Testschritt</w:t>
            </w:r>
          </w:p>
        </w:tc>
        <w:tc>
          <w:tcPr>
            <w:tcW w:w="4000" w:type="dxa"/>
            <w:shd w:val="clear" w:color="auto" w:fill="D9D9D9"/>
          </w:tcPr>
          <w:p w:rsidR="001D2248" w:rsidRPr="00B1397E" w:rsidRDefault="001D2248" w:rsidP="00D15D14">
            <w:pPr>
              <w:jc w:val="both"/>
              <w:rPr>
                <w:b/>
                <w:lang w:val="de-DE"/>
              </w:rPr>
            </w:pPr>
            <w:r w:rsidRPr="00B1397E">
              <w:rPr>
                <w:b/>
                <w:lang w:val="de-DE"/>
              </w:rPr>
              <w:t>Erwartetes Testergebnis</w:t>
            </w:r>
          </w:p>
        </w:tc>
      </w:tr>
      <w:tr w:rsidR="002119B4" w:rsidRPr="00D117D6" w:rsidTr="00235974">
        <w:tc>
          <w:tcPr>
            <w:tcW w:w="2093" w:type="dxa"/>
            <w:shd w:val="clear" w:color="auto" w:fill="92D050"/>
          </w:tcPr>
          <w:p w:rsidR="002119B4" w:rsidRPr="00B1397E" w:rsidRDefault="007055FB" w:rsidP="00D15D14">
            <w:pPr>
              <w:spacing w:after="120" w:line="240" w:lineRule="atLeast"/>
              <w:jc w:val="both"/>
              <w:rPr>
                <w:lang w:val="de-DE"/>
              </w:rPr>
            </w:pPr>
            <w:r>
              <w:rPr>
                <w:lang w:val="de-DE"/>
              </w:rPr>
              <w:t>TGS</w:t>
            </w:r>
          </w:p>
          <w:p w:rsidR="002119B4" w:rsidRPr="00B1397E" w:rsidRDefault="002119B4" w:rsidP="00D15D14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3685" w:type="dxa"/>
          </w:tcPr>
          <w:p w:rsidR="002119B4" w:rsidRPr="00B1397E" w:rsidRDefault="002119B4" w:rsidP="00894173">
            <w:pPr>
              <w:spacing w:after="120" w:line="240" w:lineRule="atLeast"/>
              <w:jc w:val="both"/>
              <w:rPr>
                <w:lang w:val="de-DE"/>
              </w:rPr>
            </w:pPr>
            <w:r w:rsidRPr="00B1397E">
              <w:rPr>
                <w:lang w:val="de-DE"/>
              </w:rPr>
              <w:t xml:space="preserve">Bitte </w:t>
            </w:r>
            <w:r>
              <w:rPr>
                <w:lang w:val="de-DE"/>
              </w:rPr>
              <w:t xml:space="preserve">informieren Sie das BAMF, dass Sie für die Person die </w:t>
            </w:r>
            <w:r w:rsidR="00894173">
              <w:rPr>
                <w:lang w:val="de-DE"/>
              </w:rPr>
              <w:t>ABH</w:t>
            </w:r>
            <w:r>
              <w:rPr>
                <w:lang w:val="de-DE"/>
              </w:rPr>
              <w:t>-Verpflichtung übernehmen wollen</w:t>
            </w:r>
            <w:r w:rsidRPr="00B1397E">
              <w:rPr>
                <w:lang w:val="de-DE"/>
              </w:rPr>
              <w:t>.</w:t>
            </w:r>
          </w:p>
        </w:tc>
        <w:tc>
          <w:tcPr>
            <w:tcW w:w="4000" w:type="dxa"/>
          </w:tcPr>
          <w:p w:rsidR="004A6E11" w:rsidRPr="00B1397E" w:rsidRDefault="0035744F" w:rsidP="00D15D14">
            <w:pPr>
              <w:spacing w:after="120" w:line="240" w:lineRule="atLeast"/>
              <w:jc w:val="both"/>
              <w:rPr>
                <w:lang w:val="de-DE"/>
              </w:rPr>
            </w:pPr>
            <w:r>
              <w:rPr>
                <w:lang w:val="de-DE"/>
              </w:rPr>
              <w:t xml:space="preserve">Mit der Übermittlung der </w:t>
            </w:r>
            <w:r w:rsidR="004A6E11" w:rsidRPr="005166C4">
              <w:rPr>
                <w:lang w:val="de-DE"/>
              </w:rPr>
              <w:t>Informationen über das bisherige Teilnehmerverhalten (Anmeldung und bereits besuchte Kur</w:t>
            </w:r>
            <w:r w:rsidR="004A6E11" w:rsidRPr="005166C4">
              <w:rPr>
                <w:lang w:val="de-DE"/>
              </w:rPr>
              <w:t>s</w:t>
            </w:r>
            <w:r w:rsidR="004A6E11" w:rsidRPr="005166C4">
              <w:rPr>
                <w:lang w:val="de-DE"/>
              </w:rPr>
              <w:t>module)</w:t>
            </w:r>
            <w:r>
              <w:rPr>
                <w:lang w:val="de-DE"/>
              </w:rPr>
              <w:t xml:space="preserve"> teilt Ihnen das BAMF mit, dass die Übernahme erfolgreich war.</w:t>
            </w:r>
          </w:p>
        </w:tc>
      </w:tr>
      <w:tr w:rsidR="001D2248" w:rsidRPr="00D117D6" w:rsidTr="001D2248">
        <w:tc>
          <w:tcPr>
            <w:tcW w:w="2093" w:type="dxa"/>
            <w:tcBorders>
              <w:bottom w:val="single" w:sz="4" w:space="0" w:color="auto"/>
            </w:tcBorders>
            <w:shd w:val="clear" w:color="auto" w:fill="FFC000"/>
          </w:tcPr>
          <w:p w:rsidR="001D2248" w:rsidRPr="00B1397E" w:rsidRDefault="00BC1662" w:rsidP="00C118E4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BAMF</w:t>
            </w:r>
          </w:p>
        </w:tc>
        <w:tc>
          <w:tcPr>
            <w:tcW w:w="3685" w:type="dxa"/>
          </w:tcPr>
          <w:p w:rsidR="001D2248" w:rsidRPr="00B1397E" w:rsidRDefault="001D2248" w:rsidP="00986D2B">
            <w:pPr>
              <w:spacing w:after="120" w:line="240" w:lineRule="atLeast"/>
              <w:jc w:val="both"/>
              <w:rPr>
                <w:lang w:val="de-DE"/>
              </w:rPr>
            </w:pPr>
            <w:r w:rsidRPr="00B1397E">
              <w:rPr>
                <w:lang w:val="de-DE"/>
              </w:rPr>
              <w:t xml:space="preserve">Suchen Sie den </w:t>
            </w:r>
            <w:r w:rsidR="00986D2B">
              <w:rPr>
                <w:lang w:val="de-DE"/>
              </w:rPr>
              <w:t>Teilnehmer</w:t>
            </w:r>
            <w:r w:rsidR="00986D2B" w:rsidRPr="00B1397E">
              <w:rPr>
                <w:lang w:val="de-DE"/>
              </w:rPr>
              <w:t xml:space="preserve"> </w:t>
            </w:r>
            <w:r w:rsidR="006A31C8">
              <w:rPr>
                <w:lang w:val="de-DE"/>
              </w:rPr>
              <w:t>in InGe</w:t>
            </w:r>
            <w:r w:rsidRPr="00B1397E">
              <w:rPr>
                <w:lang w:val="de-DE"/>
              </w:rPr>
              <w:t>.</w:t>
            </w:r>
          </w:p>
        </w:tc>
        <w:tc>
          <w:tcPr>
            <w:tcW w:w="4000" w:type="dxa"/>
          </w:tcPr>
          <w:p w:rsidR="001D2248" w:rsidRDefault="006A31C8" w:rsidP="00D15D14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 xml:space="preserve">Es ist keine </w:t>
            </w:r>
            <w:r w:rsidR="001D39C5">
              <w:rPr>
                <w:lang w:val="de-DE"/>
              </w:rPr>
              <w:t>TGS</w:t>
            </w:r>
            <w:r>
              <w:rPr>
                <w:lang w:val="de-DE"/>
              </w:rPr>
              <w:t>-Verpflichtung gespe</w:t>
            </w:r>
            <w:r>
              <w:rPr>
                <w:lang w:val="de-DE"/>
              </w:rPr>
              <w:t>i</w:t>
            </w:r>
            <w:r>
              <w:rPr>
                <w:lang w:val="de-DE"/>
              </w:rPr>
              <w:t>chert (weder aktiv noch abgewiesen).</w:t>
            </w:r>
          </w:p>
          <w:p w:rsidR="00990DA4" w:rsidRPr="00B1397E" w:rsidRDefault="00990DA4" w:rsidP="00894173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 xml:space="preserve">Die </w:t>
            </w:r>
            <w:r w:rsidR="00894173">
              <w:rPr>
                <w:lang w:val="de-DE"/>
              </w:rPr>
              <w:t>ABH</w:t>
            </w:r>
            <w:r>
              <w:rPr>
                <w:lang w:val="de-DE"/>
              </w:rPr>
              <w:t>-Verpflichtung ist als „übe</w:t>
            </w:r>
            <w:r>
              <w:rPr>
                <w:lang w:val="de-DE"/>
              </w:rPr>
              <w:t>r</w:t>
            </w:r>
            <w:r>
              <w:rPr>
                <w:lang w:val="de-DE"/>
              </w:rPr>
              <w:t>nommene Verpflichtung“ gekennzeichnet.</w:t>
            </w:r>
          </w:p>
        </w:tc>
      </w:tr>
    </w:tbl>
    <w:p w:rsidR="006C22DA" w:rsidRDefault="006C22DA" w:rsidP="00EC23F0">
      <w:pPr>
        <w:rPr>
          <w:lang w:val="de-DE"/>
        </w:rPr>
      </w:pPr>
    </w:p>
    <w:p w:rsidR="006C22DA" w:rsidRDefault="006C22DA">
      <w:pPr>
        <w:spacing w:after="0" w:line="240" w:lineRule="auto"/>
        <w:rPr>
          <w:lang w:val="de-DE"/>
        </w:rPr>
      </w:pPr>
      <w:r>
        <w:rPr>
          <w:lang w:val="de-DE"/>
        </w:rPr>
        <w:br w:type="page"/>
      </w:r>
    </w:p>
    <w:p w:rsidR="00C5287F" w:rsidRPr="00B1397E" w:rsidRDefault="00C5287F" w:rsidP="00D15D14">
      <w:pPr>
        <w:pStyle w:val="berschrift4"/>
        <w:jc w:val="both"/>
        <w:rPr>
          <w:lang w:val="de-DE"/>
        </w:rPr>
      </w:pPr>
      <w:bookmarkStart w:id="51" w:name="_Toc446149766"/>
      <w:r w:rsidRPr="002B745E">
        <w:rPr>
          <w:lang w:val="de-DE"/>
        </w:rPr>
        <w:lastRenderedPageBreak/>
        <w:t>M(</w:t>
      </w:r>
      <w:r w:rsidR="00AB63FC">
        <w:rPr>
          <w:lang w:val="de-DE"/>
        </w:rPr>
        <w:t>TGS</w:t>
      </w:r>
      <w:r w:rsidRPr="002B745E">
        <w:rPr>
          <w:lang w:val="de-DE"/>
        </w:rPr>
        <w:t>)3-2</w:t>
      </w:r>
      <w:r w:rsidRPr="002B745E">
        <w:rPr>
          <w:lang w:val="de-DE"/>
        </w:rPr>
        <w:tab/>
        <w:t xml:space="preserve">Testfall: Übernahme </w:t>
      </w:r>
      <w:r w:rsidR="00AF76C7">
        <w:rPr>
          <w:lang w:val="de-DE"/>
        </w:rPr>
        <w:t xml:space="preserve">der </w:t>
      </w:r>
      <w:r w:rsidRPr="002B745E">
        <w:rPr>
          <w:lang w:val="de-DE"/>
        </w:rPr>
        <w:t>Verpflichtung</w:t>
      </w:r>
      <w:r w:rsidR="00894173">
        <w:rPr>
          <w:lang w:val="de-DE"/>
        </w:rPr>
        <w:t xml:space="preserve"> einer Ausländerbehörde</w:t>
      </w:r>
      <w:r w:rsidRPr="002B745E">
        <w:rPr>
          <w:lang w:val="de-DE"/>
        </w:rPr>
        <w:t xml:space="preserve"> / Übernahme nicht möglich</w:t>
      </w:r>
      <w:r w:rsidR="009312DB" w:rsidRPr="002B745E">
        <w:rPr>
          <w:lang w:val="de-DE"/>
        </w:rPr>
        <w:t>, da</w:t>
      </w:r>
      <w:r w:rsidR="00575D5D" w:rsidRPr="002B745E">
        <w:rPr>
          <w:lang w:val="de-DE"/>
        </w:rPr>
        <w:t xml:space="preserve"> kei</w:t>
      </w:r>
      <w:r w:rsidR="00894173">
        <w:rPr>
          <w:lang w:val="de-DE"/>
        </w:rPr>
        <w:t xml:space="preserve">ne </w:t>
      </w:r>
      <w:r w:rsidR="00575D5D" w:rsidRPr="002B745E">
        <w:rPr>
          <w:lang w:val="de-DE"/>
        </w:rPr>
        <w:t>Verpflichtung</w:t>
      </w:r>
      <w:r w:rsidR="005D0E5B">
        <w:rPr>
          <w:lang w:val="de-DE"/>
        </w:rPr>
        <w:t xml:space="preserve"> vorliegt</w:t>
      </w:r>
      <w:bookmarkEnd w:id="51"/>
    </w:p>
    <w:p w:rsidR="007C7251" w:rsidRPr="002A1A94" w:rsidRDefault="007C7251" w:rsidP="00D15D14">
      <w:pPr>
        <w:jc w:val="both"/>
        <w:rPr>
          <w:color w:val="808080"/>
          <w:u w:val="single"/>
          <w:lang w:val="de-DE"/>
        </w:rPr>
      </w:pPr>
      <w:r w:rsidRPr="002A1A94">
        <w:rPr>
          <w:color w:val="808080"/>
          <w:u w:val="single"/>
          <w:lang w:val="de-DE"/>
        </w:rPr>
        <w:t xml:space="preserve">Vorbereitung durch </w:t>
      </w:r>
      <w:r w:rsidR="00A2054C">
        <w:rPr>
          <w:color w:val="808080"/>
          <w:u w:val="single"/>
          <w:lang w:val="de-DE"/>
        </w:rPr>
        <w:t>BAMF</w:t>
      </w:r>
    </w:p>
    <w:p w:rsidR="007C7251" w:rsidRPr="009312DB" w:rsidRDefault="007C7251" w:rsidP="00D15D14">
      <w:pPr>
        <w:tabs>
          <w:tab w:val="left" w:pos="3119"/>
        </w:tabs>
        <w:ind w:left="3119" w:hanging="3119"/>
        <w:jc w:val="both"/>
        <w:rPr>
          <w:color w:val="808080"/>
          <w:lang w:val="de-DE"/>
        </w:rPr>
      </w:pPr>
      <w:r w:rsidRPr="009312DB">
        <w:rPr>
          <w:color w:val="808080"/>
          <w:lang w:val="de-DE"/>
        </w:rPr>
        <w:t>Vorbedingungen im System:</w:t>
      </w:r>
      <w:r w:rsidRPr="009312DB">
        <w:rPr>
          <w:color w:val="808080"/>
          <w:lang w:val="de-DE"/>
        </w:rPr>
        <w:tab/>
        <w:t xml:space="preserve">Teilnehmer mit einer zum Testzeitpunkt aktiven BAMF-Zulassung im System, </w:t>
      </w:r>
      <w:r w:rsidR="009170A8" w:rsidRPr="009312DB">
        <w:rPr>
          <w:color w:val="808080"/>
          <w:lang w:val="de-DE"/>
        </w:rPr>
        <w:t xml:space="preserve">Wohnanschrift = Anschrift </w:t>
      </w:r>
      <w:r w:rsidR="00AB63FC">
        <w:rPr>
          <w:color w:val="808080"/>
          <w:lang w:val="de-DE"/>
        </w:rPr>
        <w:t>des</w:t>
      </w:r>
      <w:r w:rsidR="009170A8" w:rsidRPr="009312DB">
        <w:rPr>
          <w:color w:val="808080"/>
          <w:lang w:val="de-DE"/>
        </w:rPr>
        <w:t xml:space="preserve"> zuständigen </w:t>
      </w:r>
      <w:r w:rsidR="00AB63FC">
        <w:rPr>
          <w:color w:val="808080"/>
          <w:lang w:val="de-DE"/>
        </w:rPr>
        <w:t>TGS</w:t>
      </w:r>
      <w:r w:rsidR="009170A8" w:rsidRPr="009312DB">
        <w:rPr>
          <w:color w:val="808080"/>
          <w:lang w:val="de-DE"/>
        </w:rPr>
        <w:t xml:space="preserve"> bzw. RS</w:t>
      </w:r>
    </w:p>
    <w:p w:rsidR="007C7251" w:rsidRDefault="007C7251" w:rsidP="00D15D14">
      <w:pPr>
        <w:tabs>
          <w:tab w:val="left" w:pos="3119"/>
        </w:tabs>
        <w:ind w:left="3119" w:hanging="3119"/>
        <w:jc w:val="both"/>
        <w:rPr>
          <w:color w:val="808080"/>
          <w:lang w:val="de-DE"/>
        </w:rPr>
      </w:pPr>
      <w:r w:rsidRPr="009312DB">
        <w:rPr>
          <w:color w:val="808080"/>
          <w:lang w:val="de-DE"/>
        </w:rPr>
        <w:t>bereitzustellende Daten/ Infos:</w:t>
      </w:r>
      <w:r w:rsidRPr="009312DB">
        <w:rPr>
          <w:color w:val="808080"/>
          <w:lang w:val="de-DE"/>
        </w:rPr>
        <w:tab/>
      </w:r>
      <w:r w:rsidR="009312DB" w:rsidRPr="004A6E11">
        <w:rPr>
          <w:color w:val="808080"/>
          <w:lang w:val="de-DE"/>
        </w:rPr>
        <w:t xml:space="preserve">BAMF-Kennziffer </w:t>
      </w:r>
      <w:r w:rsidR="009312DB">
        <w:rPr>
          <w:color w:val="808080"/>
          <w:lang w:val="de-DE"/>
        </w:rPr>
        <w:t xml:space="preserve">und </w:t>
      </w:r>
      <w:r w:rsidR="009312DB" w:rsidRPr="004A6E11">
        <w:rPr>
          <w:color w:val="808080"/>
          <w:lang w:val="de-DE"/>
        </w:rPr>
        <w:t>Geburtsdatum dieses Teilnehmers</w:t>
      </w:r>
    </w:p>
    <w:p w:rsidR="009F2D50" w:rsidRDefault="009F2D50" w:rsidP="009F2D50">
      <w:pPr>
        <w:jc w:val="both"/>
        <w:rPr>
          <w:color w:val="808080"/>
          <w:u w:val="single"/>
          <w:lang w:val="de-DE"/>
        </w:rPr>
      </w:pPr>
      <w:r>
        <w:rPr>
          <w:color w:val="808080"/>
          <w:u w:val="single"/>
          <w:lang w:val="de-DE"/>
        </w:rPr>
        <w:t>Betroffene Nachrichten laut Spezifikation</w:t>
      </w:r>
    </w:p>
    <w:p w:rsidR="00AB63FC" w:rsidRDefault="00AB63FC" w:rsidP="00AB63FC">
      <w:pPr>
        <w:tabs>
          <w:tab w:val="left" w:pos="3119"/>
        </w:tabs>
        <w:ind w:left="3119" w:hanging="3119"/>
        <w:jc w:val="both"/>
        <w:rPr>
          <w:color w:val="808080"/>
          <w:lang w:val="de-DE"/>
        </w:rPr>
      </w:pPr>
      <w:r>
        <w:rPr>
          <w:color w:val="808080"/>
          <w:lang w:val="de-DE"/>
        </w:rPr>
        <w:t>TGSBAMF.</w:t>
      </w:r>
      <w:r w:rsidR="00894173">
        <w:rPr>
          <w:color w:val="808080"/>
          <w:lang w:val="de-DE"/>
        </w:rPr>
        <w:t>ABH</w:t>
      </w:r>
      <w:r>
        <w:rPr>
          <w:color w:val="808080"/>
          <w:lang w:val="de-DE"/>
        </w:rPr>
        <w:t>VerpflichtungUebernahmeAuskunft.080016</w:t>
      </w:r>
    </w:p>
    <w:p w:rsidR="009F2D50" w:rsidRPr="009312DB" w:rsidRDefault="009F2D50" w:rsidP="00D15D14">
      <w:pPr>
        <w:tabs>
          <w:tab w:val="left" w:pos="3119"/>
        </w:tabs>
        <w:ind w:left="3119" w:hanging="3119"/>
        <w:jc w:val="both"/>
        <w:rPr>
          <w:color w:val="808080"/>
          <w:lang w:val="de-DE"/>
        </w:rPr>
      </w:pPr>
      <w:r>
        <w:rPr>
          <w:color w:val="808080"/>
          <w:lang w:val="de-DE"/>
        </w:rPr>
        <w:t>BAMF</w:t>
      </w:r>
      <w:r w:rsidR="00AB63FC">
        <w:rPr>
          <w:color w:val="808080"/>
          <w:lang w:val="de-DE"/>
        </w:rPr>
        <w:t>TGS</w:t>
      </w:r>
      <w:r>
        <w:rPr>
          <w:color w:val="808080"/>
          <w:lang w:val="de-DE"/>
        </w:rPr>
        <w:t>.</w:t>
      </w:r>
      <w:r w:rsidR="00894173">
        <w:rPr>
          <w:color w:val="808080"/>
          <w:lang w:val="de-DE"/>
        </w:rPr>
        <w:t>ABH</w:t>
      </w:r>
      <w:r>
        <w:rPr>
          <w:color w:val="808080"/>
          <w:lang w:val="de-DE"/>
        </w:rPr>
        <w:t>VerpflichtungUebernahmeNichtMoeglich.0</w:t>
      </w:r>
      <w:r w:rsidR="00AB63FC">
        <w:rPr>
          <w:color w:val="808080"/>
          <w:lang w:val="de-DE"/>
        </w:rPr>
        <w:t>8</w:t>
      </w:r>
      <w:r>
        <w:rPr>
          <w:color w:val="808080"/>
          <w:lang w:val="de-DE"/>
        </w:rPr>
        <w:t>0017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3"/>
        <w:gridCol w:w="3685"/>
        <w:gridCol w:w="4000"/>
      </w:tblGrid>
      <w:tr w:rsidR="007C7251" w:rsidRPr="00B1397E" w:rsidTr="007C7251">
        <w:tc>
          <w:tcPr>
            <w:tcW w:w="2093" w:type="dxa"/>
            <w:tcBorders>
              <w:bottom w:val="single" w:sz="4" w:space="0" w:color="auto"/>
            </w:tcBorders>
            <w:shd w:val="clear" w:color="auto" w:fill="D9D9D9"/>
          </w:tcPr>
          <w:p w:rsidR="007C7251" w:rsidRPr="00B1397E" w:rsidRDefault="007C7251" w:rsidP="00D15D14">
            <w:pPr>
              <w:jc w:val="both"/>
              <w:rPr>
                <w:lang w:val="de-DE"/>
              </w:rPr>
            </w:pPr>
            <w:r w:rsidRPr="00B1397E">
              <w:rPr>
                <w:b/>
                <w:lang w:val="de-DE"/>
              </w:rPr>
              <w:t>Verantwortlicher</w:t>
            </w:r>
          </w:p>
        </w:tc>
        <w:tc>
          <w:tcPr>
            <w:tcW w:w="3685" w:type="dxa"/>
            <w:shd w:val="clear" w:color="auto" w:fill="D9D9D9"/>
          </w:tcPr>
          <w:p w:rsidR="007C7251" w:rsidRPr="00B1397E" w:rsidRDefault="007C7251" w:rsidP="00D15D14">
            <w:pPr>
              <w:jc w:val="both"/>
              <w:rPr>
                <w:b/>
                <w:lang w:val="de-DE"/>
              </w:rPr>
            </w:pPr>
            <w:r w:rsidRPr="00B1397E">
              <w:rPr>
                <w:b/>
                <w:lang w:val="de-DE"/>
              </w:rPr>
              <w:t>Testschritt</w:t>
            </w:r>
          </w:p>
        </w:tc>
        <w:tc>
          <w:tcPr>
            <w:tcW w:w="4000" w:type="dxa"/>
            <w:shd w:val="clear" w:color="auto" w:fill="D9D9D9"/>
          </w:tcPr>
          <w:p w:rsidR="007C7251" w:rsidRPr="00B1397E" w:rsidRDefault="007C7251" w:rsidP="00D15D14">
            <w:pPr>
              <w:jc w:val="both"/>
              <w:rPr>
                <w:b/>
                <w:lang w:val="de-DE"/>
              </w:rPr>
            </w:pPr>
            <w:r w:rsidRPr="00B1397E">
              <w:rPr>
                <w:b/>
                <w:lang w:val="de-DE"/>
              </w:rPr>
              <w:t>Erwartetes Testergebnis</w:t>
            </w:r>
          </w:p>
        </w:tc>
      </w:tr>
      <w:tr w:rsidR="007C7251" w:rsidRPr="00D117D6" w:rsidTr="007C7251">
        <w:tc>
          <w:tcPr>
            <w:tcW w:w="2093" w:type="dxa"/>
            <w:tcBorders>
              <w:bottom w:val="single" w:sz="4" w:space="0" w:color="auto"/>
            </w:tcBorders>
            <w:shd w:val="clear" w:color="auto" w:fill="92D050"/>
          </w:tcPr>
          <w:p w:rsidR="007C7251" w:rsidRPr="00B1397E" w:rsidRDefault="00AB63FC" w:rsidP="00D15D14">
            <w:pPr>
              <w:spacing w:after="120" w:line="240" w:lineRule="atLeast"/>
              <w:jc w:val="both"/>
              <w:rPr>
                <w:lang w:val="de-DE"/>
              </w:rPr>
            </w:pPr>
            <w:r>
              <w:rPr>
                <w:lang w:val="de-DE"/>
              </w:rPr>
              <w:t>TGS</w:t>
            </w:r>
          </w:p>
          <w:p w:rsidR="007C7251" w:rsidRPr="00B1397E" w:rsidRDefault="007C7251" w:rsidP="00D15D14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3685" w:type="dxa"/>
          </w:tcPr>
          <w:p w:rsidR="007C7251" w:rsidRPr="00B1397E" w:rsidRDefault="007C7251" w:rsidP="00894173">
            <w:pPr>
              <w:spacing w:after="120" w:line="240" w:lineRule="atLeast"/>
              <w:jc w:val="both"/>
              <w:rPr>
                <w:lang w:val="de-DE"/>
              </w:rPr>
            </w:pPr>
            <w:r w:rsidRPr="00B1397E">
              <w:rPr>
                <w:lang w:val="de-DE"/>
              </w:rPr>
              <w:t xml:space="preserve">Bitte </w:t>
            </w:r>
            <w:r>
              <w:rPr>
                <w:lang w:val="de-DE"/>
              </w:rPr>
              <w:t xml:space="preserve">informieren Sie das BAMF, dass Sie für die Person die </w:t>
            </w:r>
            <w:r w:rsidR="00894173">
              <w:rPr>
                <w:lang w:val="de-DE"/>
              </w:rPr>
              <w:t>ABH-</w:t>
            </w:r>
            <w:r>
              <w:rPr>
                <w:lang w:val="de-DE"/>
              </w:rPr>
              <w:t>Verpflichtung übernehmen wollen</w:t>
            </w:r>
            <w:r w:rsidRPr="00B1397E">
              <w:rPr>
                <w:lang w:val="de-DE"/>
              </w:rPr>
              <w:t>.</w:t>
            </w:r>
          </w:p>
        </w:tc>
        <w:tc>
          <w:tcPr>
            <w:tcW w:w="4000" w:type="dxa"/>
          </w:tcPr>
          <w:p w:rsidR="007C7251" w:rsidRPr="00B1397E" w:rsidRDefault="007C7251" w:rsidP="00D15D14">
            <w:pPr>
              <w:spacing w:after="120" w:line="240" w:lineRule="atLeast"/>
              <w:jc w:val="both"/>
              <w:rPr>
                <w:lang w:val="de-DE"/>
              </w:rPr>
            </w:pPr>
            <w:r>
              <w:rPr>
                <w:lang w:val="de-DE"/>
              </w:rPr>
              <w:t xml:space="preserve">Sie erhalten eine Rückmeldung, dass </w:t>
            </w:r>
            <w:r w:rsidR="00575D5D">
              <w:rPr>
                <w:lang w:val="de-DE"/>
              </w:rPr>
              <w:t>eine Übernahme nicht möglich ist</w:t>
            </w:r>
            <w:r>
              <w:rPr>
                <w:lang w:val="de-DE"/>
              </w:rPr>
              <w:t>.</w:t>
            </w:r>
          </w:p>
        </w:tc>
      </w:tr>
      <w:tr w:rsidR="007C7251" w:rsidRPr="00D117D6" w:rsidTr="007C7251">
        <w:tc>
          <w:tcPr>
            <w:tcW w:w="2093" w:type="dxa"/>
            <w:tcBorders>
              <w:bottom w:val="single" w:sz="4" w:space="0" w:color="auto"/>
            </w:tcBorders>
            <w:shd w:val="clear" w:color="auto" w:fill="FFC000"/>
          </w:tcPr>
          <w:p w:rsidR="007C7251" w:rsidRPr="00B1397E" w:rsidRDefault="00BC1662" w:rsidP="00C118E4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BAMF</w:t>
            </w:r>
          </w:p>
        </w:tc>
        <w:tc>
          <w:tcPr>
            <w:tcW w:w="3685" w:type="dxa"/>
          </w:tcPr>
          <w:p w:rsidR="007C7251" w:rsidRPr="00B1397E" w:rsidRDefault="007C7251" w:rsidP="00986D2B">
            <w:pPr>
              <w:spacing w:after="120" w:line="240" w:lineRule="atLeast"/>
              <w:jc w:val="both"/>
              <w:rPr>
                <w:lang w:val="de-DE"/>
              </w:rPr>
            </w:pPr>
            <w:r w:rsidRPr="00B1397E">
              <w:rPr>
                <w:lang w:val="de-DE"/>
              </w:rPr>
              <w:t xml:space="preserve">Suchen Sie den </w:t>
            </w:r>
            <w:r w:rsidR="00986D2B">
              <w:rPr>
                <w:lang w:val="de-DE"/>
              </w:rPr>
              <w:t>Teilnehmer</w:t>
            </w:r>
            <w:r w:rsidR="00986D2B" w:rsidRPr="00B1397E">
              <w:rPr>
                <w:lang w:val="de-DE"/>
              </w:rPr>
              <w:t xml:space="preserve"> </w:t>
            </w:r>
            <w:r>
              <w:rPr>
                <w:lang w:val="de-DE"/>
              </w:rPr>
              <w:t>in InGe</w:t>
            </w:r>
            <w:r w:rsidRPr="00B1397E">
              <w:rPr>
                <w:lang w:val="de-DE"/>
              </w:rPr>
              <w:t>.</w:t>
            </w:r>
          </w:p>
        </w:tc>
        <w:tc>
          <w:tcPr>
            <w:tcW w:w="4000" w:type="dxa"/>
          </w:tcPr>
          <w:p w:rsidR="00990DA4" w:rsidRDefault="007C7251" w:rsidP="00AB63FC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 xml:space="preserve">Es ist keine </w:t>
            </w:r>
            <w:r w:rsidR="00AB63FC">
              <w:rPr>
                <w:lang w:val="de-DE"/>
              </w:rPr>
              <w:t>TGS</w:t>
            </w:r>
            <w:r>
              <w:rPr>
                <w:lang w:val="de-DE"/>
              </w:rPr>
              <w:t>-Verpflichtung gespe</w:t>
            </w:r>
            <w:r>
              <w:rPr>
                <w:lang w:val="de-DE"/>
              </w:rPr>
              <w:t>i</w:t>
            </w:r>
            <w:r>
              <w:rPr>
                <w:lang w:val="de-DE"/>
              </w:rPr>
              <w:t>chert (weder aktiv noch abgewiesen).</w:t>
            </w:r>
          </w:p>
          <w:p w:rsidR="00894173" w:rsidRPr="00B1397E" w:rsidRDefault="00894173" w:rsidP="005D0E5B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 xml:space="preserve">Die </w:t>
            </w:r>
            <w:r w:rsidR="005D0E5B">
              <w:rPr>
                <w:lang w:val="de-DE"/>
              </w:rPr>
              <w:t>BAMF-Zulassung</w:t>
            </w:r>
            <w:r>
              <w:rPr>
                <w:lang w:val="de-DE"/>
              </w:rPr>
              <w:t xml:space="preserve"> ist nicht als übe</w:t>
            </w:r>
            <w:r>
              <w:rPr>
                <w:lang w:val="de-DE"/>
              </w:rPr>
              <w:t>r</w:t>
            </w:r>
            <w:r>
              <w:rPr>
                <w:lang w:val="de-DE"/>
              </w:rPr>
              <w:t>nommen gekennzeichnet.</w:t>
            </w:r>
          </w:p>
        </w:tc>
      </w:tr>
    </w:tbl>
    <w:p w:rsidR="00BC1662" w:rsidRDefault="00BC1662" w:rsidP="00EC23F0">
      <w:pPr>
        <w:rPr>
          <w:lang w:val="de-DE"/>
        </w:rPr>
      </w:pPr>
    </w:p>
    <w:p w:rsidR="00C5287F" w:rsidRDefault="007C7251" w:rsidP="00D15D14">
      <w:pPr>
        <w:pStyle w:val="berschrift2"/>
        <w:jc w:val="both"/>
        <w:rPr>
          <w:lang w:val="de-DE"/>
        </w:rPr>
      </w:pPr>
      <w:r>
        <w:rPr>
          <w:lang w:val="de-DE"/>
        </w:rPr>
        <w:br w:type="page"/>
      </w:r>
      <w:bookmarkStart w:id="52" w:name="_Toc446149767"/>
      <w:r w:rsidR="00C5287F" w:rsidRPr="00B1397E">
        <w:rPr>
          <w:lang w:val="de-DE"/>
        </w:rPr>
        <w:lastRenderedPageBreak/>
        <w:t>Auskunftsersuchen</w:t>
      </w:r>
      <w:r w:rsidR="00CF5D22" w:rsidRPr="00B1397E">
        <w:rPr>
          <w:lang w:val="de-DE"/>
        </w:rPr>
        <w:t xml:space="preserve"> </w:t>
      </w:r>
      <w:r w:rsidR="00AB63FC">
        <w:rPr>
          <w:lang w:val="de-DE"/>
        </w:rPr>
        <w:t>der Träger der Grundsicherung</w:t>
      </w:r>
      <w:bookmarkEnd w:id="52"/>
    </w:p>
    <w:p w:rsidR="00CF5D22" w:rsidRDefault="00CF5D22" w:rsidP="00E02D62">
      <w:pPr>
        <w:pStyle w:val="berschrift3"/>
        <w:rPr>
          <w:lang w:val="de-DE"/>
        </w:rPr>
      </w:pPr>
      <w:bookmarkStart w:id="53" w:name="_Toc446149768"/>
      <w:r w:rsidRPr="00B1397E">
        <w:rPr>
          <w:lang w:val="de-DE"/>
        </w:rPr>
        <w:t>Auskunftsersuchen zu</w:t>
      </w:r>
      <w:r w:rsidR="00D63505">
        <w:rPr>
          <w:lang w:val="de-DE"/>
        </w:rPr>
        <w:t xml:space="preserve">m Vorliegen einer </w:t>
      </w:r>
      <w:r w:rsidR="00AB63FC">
        <w:rPr>
          <w:lang w:val="de-DE"/>
        </w:rPr>
        <w:t xml:space="preserve">Berechtigung bzw. </w:t>
      </w:r>
      <w:r w:rsidRPr="00B1397E">
        <w:rPr>
          <w:lang w:val="de-DE"/>
        </w:rPr>
        <w:t>Verpflichtung</w:t>
      </w:r>
      <w:bookmarkEnd w:id="53"/>
    </w:p>
    <w:p w:rsidR="00020E89" w:rsidRPr="00B1397E" w:rsidRDefault="00020E89" w:rsidP="00D15D14">
      <w:pPr>
        <w:jc w:val="both"/>
        <w:rPr>
          <w:lang w:val="de-DE"/>
        </w:rPr>
      </w:pPr>
      <w:r>
        <w:rPr>
          <w:lang w:val="de-DE"/>
        </w:rPr>
        <w:t xml:space="preserve">Dieser </w:t>
      </w:r>
      <w:proofErr w:type="spellStart"/>
      <w:r>
        <w:rPr>
          <w:lang w:val="de-DE"/>
        </w:rPr>
        <w:t>Testteil</w:t>
      </w:r>
      <w:proofErr w:type="spellEnd"/>
      <w:r>
        <w:rPr>
          <w:lang w:val="de-DE"/>
        </w:rPr>
        <w:t xml:space="preserve"> beinhalte</w:t>
      </w:r>
      <w:r w:rsidR="001D0263">
        <w:rPr>
          <w:lang w:val="de-DE"/>
        </w:rPr>
        <w:t>t</w:t>
      </w:r>
      <w:r>
        <w:rPr>
          <w:lang w:val="de-DE"/>
        </w:rPr>
        <w:t xml:space="preserve"> die Auskunftsfälle zum Vorliegen einer Teilnahmeberechtigung entsprechend </w:t>
      </w:r>
      <w:r w:rsidRPr="00B1397E">
        <w:rPr>
          <w:lang w:val="de-DE"/>
        </w:rPr>
        <w:t>K</w:t>
      </w:r>
      <w:r w:rsidRPr="00B1397E">
        <w:rPr>
          <w:lang w:val="de-DE"/>
        </w:rPr>
        <w:t>a</w:t>
      </w:r>
      <w:r w:rsidRPr="00B1397E">
        <w:rPr>
          <w:lang w:val="de-DE"/>
        </w:rPr>
        <w:t xml:space="preserve">pitel </w:t>
      </w:r>
      <w:r w:rsidR="00AB63FC">
        <w:rPr>
          <w:lang w:val="de-DE"/>
        </w:rPr>
        <w:t>9.3.2</w:t>
      </w:r>
      <w:r w:rsidRPr="00B1397E">
        <w:rPr>
          <w:lang w:val="de-DE"/>
        </w:rPr>
        <w:t xml:space="preserve"> der Spezifikation. </w:t>
      </w:r>
    </w:p>
    <w:p w:rsidR="00020E89" w:rsidRPr="00B1397E" w:rsidRDefault="00020E89" w:rsidP="00D15D14">
      <w:pPr>
        <w:jc w:val="both"/>
        <w:rPr>
          <w:lang w:val="de-DE"/>
        </w:rPr>
      </w:pPr>
      <w:r w:rsidRPr="00B1397E">
        <w:rPr>
          <w:lang w:val="de-DE"/>
        </w:rPr>
        <w:t>Um</w:t>
      </w:r>
      <w:r w:rsidR="001D0263">
        <w:rPr>
          <w:lang w:val="de-DE"/>
        </w:rPr>
        <w:t xml:space="preserve"> die</w:t>
      </w:r>
      <w:r w:rsidRPr="00B1397E">
        <w:rPr>
          <w:lang w:val="de-DE"/>
        </w:rPr>
        <w:t xml:space="preserve"> entsprechenden </w:t>
      </w:r>
      <w:r>
        <w:rPr>
          <w:lang w:val="de-DE"/>
        </w:rPr>
        <w:t>Auskunftsvarianten</w:t>
      </w:r>
      <w:r w:rsidRPr="00B1397E">
        <w:rPr>
          <w:lang w:val="de-DE"/>
        </w:rPr>
        <w:t xml:space="preserve"> hervorzurufen, ist</w:t>
      </w:r>
      <w:r>
        <w:rPr>
          <w:lang w:val="de-DE"/>
        </w:rPr>
        <w:t xml:space="preserve"> auch hier</w:t>
      </w:r>
      <w:r w:rsidRPr="00B1397E">
        <w:rPr>
          <w:lang w:val="de-DE"/>
        </w:rPr>
        <w:t xml:space="preserve"> eine Datenvorbereitung durch das </w:t>
      </w:r>
      <w:r w:rsidR="00A2054C">
        <w:rPr>
          <w:lang w:val="de-DE"/>
        </w:rPr>
        <w:t>BAMF</w:t>
      </w:r>
      <w:r>
        <w:rPr>
          <w:lang w:val="de-DE"/>
        </w:rPr>
        <w:t xml:space="preserve"> </w:t>
      </w:r>
      <w:r w:rsidRPr="00B1397E">
        <w:rPr>
          <w:lang w:val="de-DE"/>
        </w:rPr>
        <w:t xml:space="preserve">notwendig. Die entsprechenden Voraussetzungen sind in den Testfällen beschrieben. Das BAMF übermittelt </w:t>
      </w:r>
      <w:r w:rsidR="00BF122D">
        <w:rPr>
          <w:lang w:val="de-DE"/>
        </w:rPr>
        <w:t>dem</w:t>
      </w:r>
      <w:r w:rsidRPr="00B1397E">
        <w:rPr>
          <w:lang w:val="de-DE"/>
        </w:rPr>
        <w:t xml:space="preserve"> </w:t>
      </w:r>
      <w:r w:rsidR="007055FB">
        <w:rPr>
          <w:lang w:val="de-DE"/>
        </w:rPr>
        <w:t>TGS</w:t>
      </w:r>
      <w:r w:rsidRPr="00B1397E">
        <w:rPr>
          <w:lang w:val="de-DE"/>
        </w:rPr>
        <w:t xml:space="preserve"> für den Test die jeweils zu verwendenden Daten.</w:t>
      </w:r>
    </w:p>
    <w:p w:rsidR="00020E89" w:rsidRPr="007C7251" w:rsidRDefault="00020E89" w:rsidP="00D15D14">
      <w:pPr>
        <w:jc w:val="both"/>
        <w:rPr>
          <w:lang w:val="de-DE"/>
        </w:rPr>
      </w:pPr>
      <w:r>
        <w:rPr>
          <w:lang w:val="de-DE"/>
        </w:rPr>
        <w:t xml:space="preserve">Testfälle, die </w:t>
      </w:r>
      <w:proofErr w:type="spellStart"/>
      <w:r>
        <w:rPr>
          <w:lang w:val="de-DE"/>
        </w:rPr>
        <w:t>Dublettenprüfungen</w:t>
      </w:r>
      <w:proofErr w:type="spellEnd"/>
      <w:r>
        <w:rPr>
          <w:lang w:val="de-DE"/>
        </w:rPr>
        <w:t xml:space="preserve"> beinhalten, sind gemeinsam </w:t>
      </w:r>
      <w:r w:rsidR="00BF122D">
        <w:rPr>
          <w:lang w:val="de-DE"/>
        </w:rPr>
        <w:t>vom</w:t>
      </w:r>
      <w:r>
        <w:rPr>
          <w:lang w:val="de-DE"/>
        </w:rPr>
        <w:t xml:space="preserve"> </w:t>
      </w:r>
      <w:r w:rsidR="00AB63FC">
        <w:rPr>
          <w:lang w:val="de-DE"/>
        </w:rPr>
        <w:t>TGS</w:t>
      </w:r>
      <w:r>
        <w:rPr>
          <w:lang w:val="de-DE"/>
        </w:rPr>
        <w:t xml:space="preserve"> und BAMF</w:t>
      </w:r>
      <w:r w:rsidR="00AF76C7">
        <w:rPr>
          <w:lang w:val="de-DE"/>
        </w:rPr>
        <w:t xml:space="preserve"> </w:t>
      </w:r>
      <w:r>
        <w:rPr>
          <w:lang w:val="de-DE"/>
        </w:rPr>
        <w:t>zu bearbeiten. Anson</w:t>
      </w:r>
      <w:r>
        <w:rPr>
          <w:lang w:val="de-DE"/>
        </w:rPr>
        <w:t>s</w:t>
      </w:r>
      <w:r>
        <w:rPr>
          <w:lang w:val="de-DE"/>
        </w:rPr>
        <w:t xml:space="preserve">ten betrifft dieser </w:t>
      </w:r>
      <w:proofErr w:type="spellStart"/>
      <w:r>
        <w:rPr>
          <w:lang w:val="de-DE"/>
        </w:rPr>
        <w:t>Testteil</w:t>
      </w:r>
      <w:proofErr w:type="spellEnd"/>
      <w:r>
        <w:rPr>
          <w:lang w:val="de-DE"/>
        </w:rPr>
        <w:t xml:space="preserve"> v.a. die </w:t>
      </w:r>
      <w:r w:rsidR="00AB63FC">
        <w:rPr>
          <w:lang w:val="de-DE"/>
        </w:rPr>
        <w:t>Träger der Grundsicherung</w:t>
      </w:r>
      <w:r>
        <w:rPr>
          <w:lang w:val="de-DE"/>
        </w:rPr>
        <w:t>.</w:t>
      </w:r>
    </w:p>
    <w:p w:rsidR="00313383" w:rsidRPr="00313383" w:rsidRDefault="00313383" w:rsidP="00D15D14">
      <w:pPr>
        <w:pStyle w:val="berschrift4"/>
        <w:jc w:val="both"/>
        <w:rPr>
          <w:lang w:val="de-DE"/>
        </w:rPr>
      </w:pPr>
      <w:bookmarkStart w:id="54" w:name="_Toc446149769"/>
      <w:r w:rsidRPr="002B745E">
        <w:rPr>
          <w:lang w:val="de-DE"/>
        </w:rPr>
        <w:t>M(</w:t>
      </w:r>
      <w:r w:rsidR="00AB63FC">
        <w:rPr>
          <w:lang w:val="de-DE"/>
        </w:rPr>
        <w:t>TGS</w:t>
      </w:r>
      <w:r w:rsidRPr="002B745E">
        <w:rPr>
          <w:lang w:val="de-DE"/>
        </w:rPr>
        <w:t>)4-1</w:t>
      </w:r>
      <w:r w:rsidRPr="002B745E">
        <w:rPr>
          <w:lang w:val="de-DE"/>
        </w:rPr>
        <w:tab/>
        <w:t>Testfall: Auskunft vorliegen</w:t>
      </w:r>
      <w:r w:rsidR="001D0263" w:rsidRPr="002B745E">
        <w:rPr>
          <w:lang w:val="de-DE"/>
        </w:rPr>
        <w:t>d</w:t>
      </w:r>
      <w:r w:rsidRPr="002B745E">
        <w:rPr>
          <w:lang w:val="de-DE"/>
        </w:rPr>
        <w:t xml:space="preserve">e Berechtigung </w:t>
      </w:r>
      <w:r w:rsidR="00D63505" w:rsidRPr="002B745E">
        <w:rPr>
          <w:lang w:val="de-DE"/>
        </w:rPr>
        <w:t>bzw.</w:t>
      </w:r>
      <w:r w:rsidRPr="002B745E">
        <w:rPr>
          <w:lang w:val="de-DE"/>
        </w:rPr>
        <w:t xml:space="preserve"> Verpflichtung</w:t>
      </w:r>
      <w:r w:rsidR="009312DB" w:rsidRPr="002B745E">
        <w:rPr>
          <w:lang w:val="de-DE"/>
        </w:rPr>
        <w:t xml:space="preserve"> / Personenident</w:t>
      </w:r>
      <w:r w:rsidR="009312DB" w:rsidRPr="002B745E">
        <w:rPr>
          <w:lang w:val="de-DE"/>
        </w:rPr>
        <w:t>i</w:t>
      </w:r>
      <w:r w:rsidR="009312DB" w:rsidRPr="002B745E">
        <w:rPr>
          <w:lang w:val="de-DE"/>
        </w:rPr>
        <w:t>tät</w:t>
      </w:r>
      <w:bookmarkEnd w:id="54"/>
    </w:p>
    <w:p w:rsidR="0079650B" w:rsidRPr="002A1A94" w:rsidRDefault="0079650B" w:rsidP="00D15D14">
      <w:pPr>
        <w:jc w:val="both"/>
        <w:rPr>
          <w:color w:val="808080"/>
          <w:u w:val="single"/>
          <w:lang w:val="de-DE"/>
        </w:rPr>
      </w:pPr>
      <w:r w:rsidRPr="002A1A94">
        <w:rPr>
          <w:color w:val="808080"/>
          <w:u w:val="single"/>
          <w:lang w:val="de-DE"/>
        </w:rPr>
        <w:t xml:space="preserve">Vorbereitung durch </w:t>
      </w:r>
      <w:r w:rsidR="00A2054C">
        <w:rPr>
          <w:color w:val="808080"/>
          <w:u w:val="single"/>
          <w:lang w:val="de-DE"/>
        </w:rPr>
        <w:t>BAMF</w:t>
      </w:r>
    </w:p>
    <w:p w:rsidR="00313383" w:rsidRPr="009312DB" w:rsidRDefault="00313383" w:rsidP="00D15D14">
      <w:pPr>
        <w:tabs>
          <w:tab w:val="left" w:pos="3119"/>
        </w:tabs>
        <w:ind w:left="3119" w:hanging="3119"/>
        <w:jc w:val="both"/>
        <w:rPr>
          <w:color w:val="808080"/>
          <w:lang w:val="de-DE"/>
        </w:rPr>
      </w:pPr>
      <w:r w:rsidRPr="009312DB">
        <w:rPr>
          <w:color w:val="808080"/>
          <w:lang w:val="de-DE"/>
        </w:rPr>
        <w:t>Vorbedingungen im System:</w:t>
      </w:r>
      <w:r w:rsidRPr="009312DB">
        <w:rPr>
          <w:color w:val="808080"/>
          <w:lang w:val="de-DE"/>
        </w:rPr>
        <w:tab/>
        <w:t>Teilnehmer</w:t>
      </w:r>
      <w:r w:rsidR="009312DB">
        <w:rPr>
          <w:color w:val="808080"/>
          <w:lang w:val="de-DE"/>
        </w:rPr>
        <w:t xml:space="preserve"> (1)</w:t>
      </w:r>
      <w:r w:rsidRPr="009312DB">
        <w:rPr>
          <w:color w:val="808080"/>
          <w:lang w:val="de-DE"/>
        </w:rPr>
        <w:t xml:space="preserve"> mit einer zum Testzeitpunkt aktiven BAMF-Zulassung im System, </w:t>
      </w:r>
      <w:r w:rsidR="009170A8" w:rsidRPr="009312DB">
        <w:rPr>
          <w:color w:val="808080"/>
          <w:lang w:val="de-DE"/>
        </w:rPr>
        <w:t>Wohnanschrift = Anschrift de</w:t>
      </w:r>
      <w:r w:rsidR="00AB63FC">
        <w:rPr>
          <w:color w:val="808080"/>
          <w:lang w:val="de-DE"/>
        </w:rPr>
        <w:t>s</w:t>
      </w:r>
      <w:r w:rsidR="009170A8" w:rsidRPr="009312DB">
        <w:rPr>
          <w:color w:val="808080"/>
          <w:lang w:val="de-DE"/>
        </w:rPr>
        <w:t xml:space="preserve"> zuständigen </w:t>
      </w:r>
      <w:r w:rsidR="00AB63FC">
        <w:rPr>
          <w:color w:val="808080"/>
          <w:lang w:val="de-DE"/>
        </w:rPr>
        <w:t>TGS</w:t>
      </w:r>
      <w:r w:rsidR="009170A8" w:rsidRPr="009312DB">
        <w:rPr>
          <w:color w:val="808080"/>
          <w:lang w:val="de-DE"/>
        </w:rPr>
        <w:t xml:space="preserve"> bzw. RS</w:t>
      </w:r>
    </w:p>
    <w:p w:rsidR="00313383" w:rsidRPr="009312DB" w:rsidRDefault="00313383" w:rsidP="00D15D14">
      <w:pPr>
        <w:tabs>
          <w:tab w:val="left" w:pos="3119"/>
        </w:tabs>
        <w:ind w:left="3119" w:hanging="3119"/>
        <w:jc w:val="both"/>
        <w:rPr>
          <w:color w:val="808080"/>
          <w:lang w:val="de-DE"/>
        </w:rPr>
      </w:pPr>
      <w:r w:rsidRPr="009312DB">
        <w:rPr>
          <w:color w:val="808080"/>
          <w:lang w:val="de-DE"/>
        </w:rPr>
        <w:tab/>
        <w:t>Teilnehmer</w:t>
      </w:r>
      <w:r w:rsidR="009312DB">
        <w:rPr>
          <w:color w:val="808080"/>
          <w:lang w:val="de-DE"/>
        </w:rPr>
        <w:t xml:space="preserve"> (2)</w:t>
      </w:r>
      <w:r w:rsidRPr="009312DB">
        <w:rPr>
          <w:color w:val="808080"/>
          <w:lang w:val="de-DE"/>
        </w:rPr>
        <w:t xml:space="preserve"> mit einer zum Testzeitpunkt aktiven </w:t>
      </w:r>
      <w:r w:rsidR="007055FB">
        <w:rPr>
          <w:color w:val="808080"/>
          <w:lang w:val="de-DE"/>
        </w:rPr>
        <w:t>TGS</w:t>
      </w:r>
      <w:r w:rsidRPr="009312DB">
        <w:rPr>
          <w:color w:val="808080"/>
          <w:lang w:val="de-DE"/>
        </w:rPr>
        <w:t xml:space="preserve">-Berechtigung (im System, </w:t>
      </w:r>
      <w:r w:rsidR="009170A8" w:rsidRPr="009312DB">
        <w:rPr>
          <w:color w:val="808080"/>
          <w:lang w:val="de-DE"/>
        </w:rPr>
        <w:t xml:space="preserve">Wohnanschrift = Anschrift </w:t>
      </w:r>
      <w:r w:rsidR="00AB63FC">
        <w:rPr>
          <w:color w:val="808080"/>
          <w:lang w:val="de-DE"/>
        </w:rPr>
        <w:t>des</w:t>
      </w:r>
      <w:r w:rsidR="009170A8" w:rsidRPr="009312DB">
        <w:rPr>
          <w:color w:val="808080"/>
          <w:lang w:val="de-DE"/>
        </w:rPr>
        <w:t xml:space="preserve"> zuständigen </w:t>
      </w:r>
      <w:r w:rsidR="00AB63FC">
        <w:rPr>
          <w:color w:val="808080"/>
          <w:lang w:val="de-DE"/>
        </w:rPr>
        <w:t>TGS</w:t>
      </w:r>
      <w:r w:rsidR="009170A8" w:rsidRPr="009312DB">
        <w:rPr>
          <w:color w:val="808080"/>
          <w:lang w:val="de-DE"/>
        </w:rPr>
        <w:t xml:space="preserve"> bzw. BAMF-R</w:t>
      </w:r>
      <w:r w:rsidR="00C66B2C">
        <w:rPr>
          <w:color w:val="808080"/>
          <w:lang w:val="de-DE"/>
        </w:rPr>
        <w:t>egionalstelle</w:t>
      </w:r>
    </w:p>
    <w:p w:rsidR="00313383" w:rsidRDefault="00313383" w:rsidP="00D15D14">
      <w:pPr>
        <w:tabs>
          <w:tab w:val="left" w:pos="3119"/>
        </w:tabs>
        <w:ind w:left="3119" w:hanging="3119"/>
        <w:jc w:val="both"/>
        <w:rPr>
          <w:color w:val="808080"/>
          <w:lang w:val="de-DE"/>
        </w:rPr>
      </w:pPr>
      <w:r w:rsidRPr="009312DB">
        <w:rPr>
          <w:color w:val="808080"/>
          <w:lang w:val="de-DE"/>
        </w:rPr>
        <w:tab/>
        <w:t xml:space="preserve">Teilnehmer </w:t>
      </w:r>
      <w:r w:rsidR="009312DB">
        <w:rPr>
          <w:color w:val="808080"/>
          <w:lang w:val="de-DE"/>
        </w:rPr>
        <w:t xml:space="preserve">(3) </w:t>
      </w:r>
      <w:r w:rsidRPr="009312DB">
        <w:rPr>
          <w:color w:val="808080"/>
          <w:lang w:val="de-DE"/>
        </w:rPr>
        <w:t xml:space="preserve">mit einer zum Testzeitpunkt aktiven </w:t>
      </w:r>
      <w:r w:rsidR="007055FB">
        <w:rPr>
          <w:color w:val="808080"/>
          <w:lang w:val="de-DE"/>
        </w:rPr>
        <w:t>TGS</w:t>
      </w:r>
      <w:r w:rsidRPr="009312DB">
        <w:rPr>
          <w:color w:val="808080"/>
          <w:lang w:val="de-DE"/>
        </w:rPr>
        <w:t>-Verpflichtung im System</w:t>
      </w:r>
      <w:r w:rsidR="00D63505" w:rsidRPr="009312DB">
        <w:rPr>
          <w:color w:val="808080"/>
          <w:lang w:val="de-DE"/>
        </w:rPr>
        <w:t xml:space="preserve"> und vollständig absolvierte</w:t>
      </w:r>
      <w:r w:rsidR="001D0263">
        <w:rPr>
          <w:color w:val="808080"/>
          <w:lang w:val="de-DE"/>
        </w:rPr>
        <w:t>m</w:t>
      </w:r>
      <w:r w:rsidR="00D63505" w:rsidRPr="009312DB">
        <w:rPr>
          <w:color w:val="808080"/>
          <w:lang w:val="de-DE"/>
        </w:rPr>
        <w:t xml:space="preserve"> Integrationskurs (600 UE</w:t>
      </w:r>
      <w:r w:rsidR="003A06E5" w:rsidRPr="009312DB">
        <w:rPr>
          <w:color w:val="808080"/>
          <w:lang w:val="de-DE"/>
        </w:rPr>
        <w:t xml:space="preserve"> allg. Kurs</w:t>
      </w:r>
      <w:r w:rsidR="009312DB">
        <w:rPr>
          <w:color w:val="808080"/>
          <w:lang w:val="de-DE"/>
        </w:rPr>
        <w:t>)</w:t>
      </w:r>
      <w:r w:rsidRPr="009312DB">
        <w:rPr>
          <w:color w:val="808080"/>
          <w:lang w:val="de-DE"/>
        </w:rPr>
        <w:t xml:space="preserve">, </w:t>
      </w:r>
      <w:r w:rsidR="009170A8" w:rsidRPr="009312DB">
        <w:rPr>
          <w:color w:val="808080"/>
          <w:lang w:val="de-DE"/>
        </w:rPr>
        <w:t xml:space="preserve">Wohnanschrift = Anschrift </w:t>
      </w:r>
      <w:r w:rsidR="00AB63FC">
        <w:rPr>
          <w:color w:val="808080"/>
          <w:lang w:val="de-DE"/>
        </w:rPr>
        <w:t>des</w:t>
      </w:r>
      <w:r w:rsidR="009170A8" w:rsidRPr="009312DB">
        <w:rPr>
          <w:color w:val="808080"/>
          <w:lang w:val="de-DE"/>
        </w:rPr>
        <w:t xml:space="preserve"> zuständigen </w:t>
      </w:r>
      <w:r w:rsidR="00AB63FC">
        <w:rPr>
          <w:color w:val="808080"/>
          <w:lang w:val="de-DE"/>
        </w:rPr>
        <w:t>TGS</w:t>
      </w:r>
      <w:r w:rsidR="009170A8" w:rsidRPr="009312DB">
        <w:rPr>
          <w:color w:val="808080"/>
          <w:lang w:val="de-DE"/>
        </w:rPr>
        <w:t xml:space="preserve"> bzw. BAMF-RS</w:t>
      </w:r>
    </w:p>
    <w:p w:rsidR="009312DB" w:rsidRPr="009312DB" w:rsidRDefault="009312DB" w:rsidP="00D15D14">
      <w:pPr>
        <w:tabs>
          <w:tab w:val="left" w:pos="3119"/>
        </w:tabs>
        <w:ind w:left="3119" w:hanging="3119"/>
        <w:jc w:val="both"/>
        <w:rPr>
          <w:color w:val="808080"/>
          <w:lang w:val="de-DE"/>
        </w:rPr>
      </w:pPr>
      <w:r>
        <w:rPr>
          <w:color w:val="808080"/>
          <w:lang w:val="de-DE"/>
        </w:rPr>
        <w:tab/>
      </w:r>
      <w:r w:rsidRPr="009312DB">
        <w:rPr>
          <w:color w:val="808080"/>
          <w:lang w:val="de-DE"/>
        </w:rPr>
        <w:t xml:space="preserve">Teilnehmer </w:t>
      </w:r>
      <w:r>
        <w:rPr>
          <w:color w:val="808080"/>
          <w:lang w:val="de-DE"/>
        </w:rPr>
        <w:t xml:space="preserve">(4) </w:t>
      </w:r>
      <w:r w:rsidRPr="009312DB">
        <w:rPr>
          <w:color w:val="808080"/>
          <w:lang w:val="de-DE"/>
        </w:rPr>
        <w:t>mit einer zum Testzeitpunkt aktiven TGS-Verpflichtung</w:t>
      </w:r>
      <w:r w:rsidR="00AB63FC">
        <w:rPr>
          <w:color w:val="808080"/>
          <w:lang w:val="de-DE"/>
        </w:rPr>
        <w:t xml:space="preserve"> (einer anderen TGS)</w:t>
      </w:r>
      <w:r w:rsidRPr="009312DB">
        <w:rPr>
          <w:color w:val="808080"/>
          <w:lang w:val="de-DE"/>
        </w:rPr>
        <w:t xml:space="preserve"> im System und vollständig absolvierten Integrat</w:t>
      </w:r>
      <w:r w:rsidRPr="009312DB">
        <w:rPr>
          <w:color w:val="808080"/>
          <w:lang w:val="de-DE"/>
        </w:rPr>
        <w:t>i</w:t>
      </w:r>
      <w:r w:rsidRPr="009312DB">
        <w:rPr>
          <w:color w:val="808080"/>
          <w:lang w:val="de-DE"/>
        </w:rPr>
        <w:t xml:space="preserve">onskurs (erfolgreicher Abschlusstest), Wohnanschrift = Anschrift </w:t>
      </w:r>
      <w:r w:rsidR="00AB63FC">
        <w:rPr>
          <w:color w:val="808080"/>
          <w:lang w:val="de-DE"/>
        </w:rPr>
        <w:t>des</w:t>
      </w:r>
      <w:r w:rsidRPr="009312DB">
        <w:rPr>
          <w:color w:val="808080"/>
          <w:lang w:val="de-DE"/>
        </w:rPr>
        <w:t xml:space="preserve"> z</w:t>
      </w:r>
      <w:r w:rsidRPr="009312DB">
        <w:rPr>
          <w:color w:val="808080"/>
          <w:lang w:val="de-DE"/>
        </w:rPr>
        <w:t>u</w:t>
      </w:r>
      <w:r w:rsidRPr="009312DB">
        <w:rPr>
          <w:color w:val="808080"/>
          <w:lang w:val="de-DE"/>
        </w:rPr>
        <w:t xml:space="preserve">ständigen </w:t>
      </w:r>
      <w:r w:rsidR="00AB63FC">
        <w:rPr>
          <w:color w:val="808080"/>
          <w:lang w:val="de-DE"/>
        </w:rPr>
        <w:t>TGS</w:t>
      </w:r>
      <w:r w:rsidRPr="009312DB">
        <w:rPr>
          <w:color w:val="808080"/>
          <w:lang w:val="de-DE"/>
        </w:rPr>
        <w:t xml:space="preserve"> bzw. RS</w:t>
      </w:r>
    </w:p>
    <w:p w:rsidR="00313383" w:rsidRDefault="00313383" w:rsidP="00D15D14">
      <w:pPr>
        <w:tabs>
          <w:tab w:val="left" w:pos="3119"/>
        </w:tabs>
        <w:ind w:left="3119" w:hanging="3119"/>
        <w:jc w:val="both"/>
        <w:rPr>
          <w:color w:val="808080"/>
          <w:lang w:val="de-DE"/>
        </w:rPr>
      </w:pPr>
      <w:r w:rsidRPr="009312DB">
        <w:rPr>
          <w:color w:val="808080"/>
          <w:lang w:val="de-DE"/>
        </w:rPr>
        <w:t>bereitzustellende Daten/ Infos:</w:t>
      </w:r>
      <w:r w:rsidRPr="009312DB">
        <w:rPr>
          <w:color w:val="808080"/>
          <w:lang w:val="de-DE"/>
        </w:rPr>
        <w:tab/>
        <w:t>Name, Geschlecht, Geburtsdatum und Art der Teilnahmeberechtigung für diese Teilnehmer</w:t>
      </w:r>
    </w:p>
    <w:p w:rsidR="002A1A94" w:rsidRDefault="002A1A94" w:rsidP="002A1A94">
      <w:pPr>
        <w:jc w:val="both"/>
        <w:rPr>
          <w:color w:val="808080"/>
          <w:u w:val="single"/>
          <w:lang w:val="de-DE"/>
        </w:rPr>
      </w:pPr>
      <w:r>
        <w:rPr>
          <w:color w:val="808080"/>
          <w:u w:val="single"/>
          <w:lang w:val="de-DE"/>
        </w:rPr>
        <w:t>Betroffene Nachrichten laut Spezifikation</w:t>
      </w:r>
    </w:p>
    <w:p w:rsidR="002A1A94" w:rsidRDefault="00AB63FC" w:rsidP="002A1A94">
      <w:pPr>
        <w:jc w:val="both"/>
        <w:rPr>
          <w:color w:val="808080"/>
          <w:lang w:val="de-DE"/>
        </w:rPr>
      </w:pPr>
      <w:r>
        <w:rPr>
          <w:color w:val="808080"/>
          <w:lang w:val="de-DE"/>
        </w:rPr>
        <w:t>TGS</w:t>
      </w:r>
      <w:r w:rsidR="002A1A94">
        <w:rPr>
          <w:color w:val="808080"/>
          <w:lang w:val="de-DE"/>
        </w:rPr>
        <w:t>BAMF.BerechtigungVerpflichtungAu</w:t>
      </w:r>
      <w:r w:rsidR="00396089">
        <w:rPr>
          <w:color w:val="808080"/>
          <w:lang w:val="de-DE"/>
        </w:rPr>
        <w:t>s</w:t>
      </w:r>
      <w:r w:rsidR="002A1A94">
        <w:rPr>
          <w:color w:val="808080"/>
          <w:lang w:val="de-DE"/>
        </w:rPr>
        <w:t>kunftsersuchen.0</w:t>
      </w:r>
      <w:r>
        <w:rPr>
          <w:color w:val="808080"/>
          <w:lang w:val="de-DE"/>
        </w:rPr>
        <w:t>8</w:t>
      </w:r>
      <w:r w:rsidR="002A1A94">
        <w:rPr>
          <w:color w:val="808080"/>
          <w:lang w:val="de-DE"/>
        </w:rPr>
        <w:t>0011</w:t>
      </w:r>
    </w:p>
    <w:p w:rsidR="002A1A94" w:rsidRDefault="002A1A94" w:rsidP="002A1A94">
      <w:pPr>
        <w:jc w:val="both"/>
        <w:rPr>
          <w:color w:val="808080"/>
          <w:lang w:val="de-DE"/>
        </w:rPr>
      </w:pPr>
      <w:r>
        <w:rPr>
          <w:color w:val="808080"/>
          <w:lang w:val="de-DE"/>
        </w:rPr>
        <w:t>BAMF</w:t>
      </w:r>
      <w:r w:rsidR="00AB63FC">
        <w:rPr>
          <w:color w:val="808080"/>
          <w:lang w:val="de-DE"/>
        </w:rPr>
        <w:t>TGS</w:t>
      </w:r>
      <w:r>
        <w:rPr>
          <w:color w:val="808080"/>
          <w:lang w:val="de-DE"/>
        </w:rPr>
        <w:t>.Dublette.0</w:t>
      </w:r>
      <w:r w:rsidR="00AB63FC">
        <w:rPr>
          <w:color w:val="808080"/>
          <w:lang w:val="de-DE"/>
        </w:rPr>
        <w:t>8</w:t>
      </w:r>
      <w:r>
        <w:rPr>
          <w:color w:val="808080"/>
          <w:lang w:val="de-DE"/>
        </w:rPr>
        <w:t>0004</w:t>
      </w:r>
    </w:p>
    <w:p w:rsidR="002A1A94" w:rsidRPr="009312DB" w:rsidRDefault="002A1A94" w:rsidP="002A1A94">
      <w:pPr>
        <w:jc w:val="both"/>
        <w:rPr>
          <w:color w:val="808080"/>
          <w:lang w:val="de-DE"/>
        </w:rPr>
      </w:pPr>
      <w:r>
        <w:rPr>
          <w:color w:val="808080"/>
          <w:lang w:val="de-DE"/>
        </w:rPr>
        <w:t>BAMF</w:t>
      </w:r>
      <w:r w:rsidR="00AB63FC">
        <w:rPr>
          <w:color w:val="808080"/>
          <w:lang w:val="de-DE"/>
        </w:rPr>
        <w:t>TGS</w:t>
      </w:r>
      <w:r>
        <w:rPr>
          <w:color w:val="808080"/>
          <w:lang w:val="de-DE"/>
        </w:rPr>
        <w:t>.Berechtigungsscheininhalt.0</w:t>
      </w:r>
      <w:r w:rsidR="00AB63FC">
        <w:rPr>
          <w:color w:val="808080"/>
          <w:lang w:val="de-DE"/>
        </w:rPr>
        <w:t>8</w:t>
      </w:r>
      <w:r>
        <w:rPr>
          <w:color w:val="808080"/>
          <w:lang w:val="de-DE"/>
        </w:rPr>
        <w:t>0012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3"/>
        <w:gridCol w:w="3685"/>
        <w:gridCol w:w="4000"/>
      </w:tblGrid>
      <w:tr w:rsidR="00313383" w:rsidRPr="00B1397E" w:rsidTr="00313383">
        <w:tc>
          <w:tcPr>
            <w:tcW w:w="2093" w:type="dxa"/>
            <w:tcBorders>
              <w:bottom w:val="single" w:sz="4" w:space="0" w:color="auto"/>
            </w:tcBorders>
            <w:shd w:val="clear" w:color="auto" w:fill="D9D9D9"/>
          </w:tcPr>
          <w:p w:rsidR="00313383" w:rsidRPr="00B1397E" w:rsidRDefault="00313383" w:rsidP="00D15D14">
            <w:pPr>
              <w:jc w:val="both"/>
              <w:rPr>
                <w:lang w:val="de-DE"/>
              </w:rPr>
            </w:pPr>
            <w:r w:rsidRPr="00B1397E">
              <w:rPr>
                <w:b/>
                <w:lang w:val="de-DE"/>
              </w:rPr>
              <w:t>Verantwortlicher</w:t>
            </w:r>
          </w:p>
        </w:tc>
        <w:tc>
          <w:tcPr>
            <w:tcW w:w="3685" w:type="dxa"/>
            <w:shd w:val="clear" w:color="auto" w:fill="D9D9D9"/>
          </w:tcPr>
          <w:p w:rsidR="00313383" w:rsidRPr="00B1397E" w:rsidRDefault="00313383" w:rsidP="00D15D14">
            <w:pPr>
              <w:jc w:val="both"/>
              <w:rPr>
                <w:b/>
                <w:lang w:val="de-DE"/>
              </w:rPr>
            </w:pPr>
            <w:r w:rsidRPr="00B1397E">
              <w:rPr>
                <w:b/>
                <w:lang w:val="de-DE"/>
              </w:rPr>
              <w:t>Testschritt</w:t>
            </w:r>
          </w:p>
        </w:tc>
        <w:tc>
          <w:tcPr>
            <w:tcW w:w="4000" w:type="dxa"/>
            <w:shd w:val="clear" w:color="auto" w:fill="D9D9D9"/>
          </w:tcPr>
          <w:p w:rsidR="00313383" w:rsidRPr="00B1397E" w:rsidRDefault="00313383" w:rsidP="00D15D14">
            <w:pPr>
              <w:jc w:val="both"/>
              <w:rPr>
                <w:b/>
                <w:lang w:val="de-DE"/>
              </w:rPr>
            </w:pPr>
            <w:r w:rsidRPr="00B1397E">
              <w:rPr>
                <w:b/>
                <w:lang w:val="de-DE"/>
              </w:rPr>
              <w:t>Erwartetes Testergebnis</w:t>
            </w:r>
          </w:p>
        </w:tc>
      </w:tr>
      <w:tr w:rsidR="00313383" w:rsidRPr="00D117D6" w:rsidTr="00313383">
        <w:tc>
          <w:tcPr>
            <w:tcW w:w="2093" w:type="dxa"/>
            <w:shd w:val="clear" w:color="auto" w:fill="92D050"/>
          </w:tcPr>
          <w:p w:rsidR="00313383" w:rsidRPr="00B1397E" w:rsidRDefault="00AB63FC" w:rsidP="00D15D14">
            <w:pPr>
              <w:spacing w:after="120" w:line="240" w:lineRule="atLeast"/>
              <w:jc w:val="both"/>
              <w:rPr>
                <w:lang w:val="de-DE"/>
              </w:rPr>
            </w:pPr>
            <w:r>
              <w:rPr>
                <w:lang w:val="de-DE"/>
              </w:rPr>
              <w:t>TGS</w:t>
            </w:r>
          </w:p>
          <w:p w:rsidR="00313383" w:rsidRPr="00B1397E" w:rsidRDefault="00313383" w:rsidP="00D15D14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3685" w:type="dxa"/>
          </w:tcPr>
          <w:p w:rsidR="00313383" w:rsidRPr="00B1397E" w:rsidRDefault="00313383" w:rsidP="001D0263">
            <w:pPr>
              <w:spacing w:after="120" w:line="240" w:lineRule="atLeast"/>
              <w:jc w:val="both"/>
              <w:rPr>
                <w:lang w:val="de-DE"/>
              </w:rPr>
            </w:pPr>
            <w:r>
              <w:rPr>
                <w:lang w:val="de-DE"/>
              </w:rPr>
              <w:t>Schicken Sie für alle Teilnehmer eine Auskunftsanfrage.</w:t>
            </w:r>
          </w:p>
        </w:tc>
        <w:tc>
          <w:tcPr>
            <w:tcW w:w="4000" w:type="dxa"/>
          </w:tcPr>
          <w:p w:rsidR="00313383" w:rsidRPr="00B1397E" w:rsidRDefault="00313383" w:rsidP="00D15D14">
            <w:pPr>
              <w:spacing w:after="120" w:line="240" w:lineRule="atLeast"/>
              <w:jc w:val="both"/>
              <w:rPr>
                <w:lang w:val="de-DE"/>
              </w:rPr>
            </w:pPr>
            <w:r w:rsidRPr="00B1397E">
              <w:rPr>
                <w:lang w:val="de-DE"/>
              </w:rPr>
              <w:t xml:space="preserve">Sie erhalten </w:t>
            </w:r>
            <w:r w:rsidR="00C614AA" w:rsidRPr="00C614AA">
              <w:rPr>
                <w:b/>
                <w:lang w:val="de-DE"/>
              </w:rPr>
              <w:t>sofort (synchron)</w:t>
            </w:r>
            <w:r w:rsidR="00C614AA">
              <w:rPr>
                <w:lang w:val="de-DE"/>
              </w:rPr>
              <w:t xml:space="preserve"> </w:t>
            </w:r>
            <w:r w:rsidRPr="00B1397E">
              <w:rPr>
                <w:lang w:val="de-DE"/>
              </w:rPr>
              <w:t>die Rüc</w:t>
            </w:r>
            <w:r w:rsidRPr="00B1397E">
              <w:rPr>
                <w:lang w:val="de-DE"/>
              </w:rPr>
              <w:t>k</w:t>
            </w:r>
            <w:r w:rsidRPr="00B1397E">
              <w:rPr>
                <w:lang w:val="de-DE"/>
              </w:rPr>
              <w:t>meldung, dass evtl. Personenidentität vo</w:t>
            </w:r>
            <w:r w:rsidRPr="00B1397E">
              <w:rPr>
                <w:lang w:val="de-DE"/>
              </w:rPr>
              <w:t>r</w:t>
            </w:r>
            <w:r w:rsidRPr="00B1397E">
              <w:rPr>
                <w:lang w:val="de-DE"/>
              </w:rPr>
              <w:t>liegt sowie eine Aufforderung, sich mit der zuständigen RS in Verbindung zu setzen.</w:t>
            </w:r>
          </w:p>
        </w:tc>
      </w:tr>
    </w:tbl>
    <w:p w:rsidR="00EC23F0" w:rsidRPr="00427854" w:rsidRDefault="00EC23F0">
      <w:pPr>
        <w:rPr>
          <w:lang w:val="de-DE"/>
        </w:rPr>
      </w:pPr>
      <w:r w:rsidRPr="00427854">
        <w:rPr>
          <w:lang w:val="de-DE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3"/>
        <w:gridCol w:w="3685"/>
        <w:gridCol w:w="4000"/>
      </w:tblGrid>
      <w:tr w:rsidR="009312DB" w:rsidRPr="00D117D6" w:rsidTr="00313383">
        <w:tc>
          <w:tcPr>
            <w:tcW w:w="2093" w:type="dxa"/>
            <w:tcBorders>
              <w:bottom w:val="single" w:sz="4" w:space="0" w:color="auto"/>
            </w:tcBorders>
            <w:shd w:val="clear" w:color="auto" w:fill="FFC000"/>
          </w:tcPr>
          <w:p w:rsidR="009312DB" w:rsidRPr="00F5275E" w:rsidRDefault="00C66B2C" w:rsidP="00AF76C7">
            <w:pPr>
              <w:jc w:val="both"/>
              <w:rPr>
                <w:lang w:val="de-DE"/>
              </w:rPr>
            </w:pPr>
            <w:r w:rsidRPr="00F5275E">
              <w:rPr>
                <w:lang w:val="de-DE"/>
              </w:rPr>
              <w:lastRenderedPageBreak/>
              <w:t>BAMF</w:t>
            </w:r>
          </w:p>
        </w:tc>
        <w:tc>
          <w:tcPr>
            <w:tcW w:w="3685" w:type="dxa"/>
          </w:tcPr>
          <w:p w:rsidR="009312DB" w:rsidRPr="00F5275E" w:rsidRDefault="009312DB" w:rsidP="00A54C15">
            <w:pPr>
              <w:spacing w:after="120" w:line="240" w:lineRule="atLeast"/>
              <w:jc w:val="both"/>
              <w:rPr>
                <w:lang w:val="de-DE"/>
              </w:rPr>
            </w:pPr>
            <w:r w:rsidRPr="00F5275E">
              <w:rPr>
                <w:lang w:val="de-DE"/>
              </w:rPr>
              <w:t>Bitte suchen Sie die Teilnehmer im InGe-Postkorb und bearbeiten Sie die Dubletten; gehen Sie davon aus, dass in allen Fällen Personenidentität vo</w:t>
            </w:r>
            <w:r w:rsidRPr="00F5275E">
              <w:rPr>
                <w:lang w:val="de-DE"/>
              </w:rPr>
              <w:t>r</w:t>
            </w:r>
            <w:r w:rsidRPr="00F5275E">
              <w:rPr>
                <w:lang w:val="de-DE"/>
              </w:rPr>
              <w:t>liegt.</w:t>
            </w:r>
          </w:p>
        </w:tc>
        <w:tc>
          <w:tcPr>
            <w:tcW w:w="4000" w:type="dxa"/>
          </w:tcPr>
          <w:p w:rsidR="009312DB" w:rsidRPr="00B1397E" w:rsidRDefault="009312DB" w:rsidP="00AB63FC">
            <w:pPr>
              <w:jc w:val="both"/>
              <w:rPr>
                <w:lang w:val="de-DE"/>
              </w:rPr>
            </w:pPr>
            <w:r w:rsidRPr="00F5275E">
              <w:rPr>
                <w:lang w:val="de-DE"/>
              </w:rPr>
              <w:t>Im Postkorb befinde</w:t>
            </w:r>
            <w:r w:rsidR="00AB63FC" w:rsidRPr="00F5275E">
              <w:rPr>
                <w:lang w:val="de-DE"/>
              </w:rPr>
              <w:t>n</w:t>
            </w:r>
            <w:r w:rsidRPr="00F5275E">
              <w:rPr>
                <w:lang w:val="de-DE"/>
              </w:rPr>
              <w:t xml:space="preserve"> sich die </w:t>
            </w:r>
            <w:r w:rsidR="00AB63FC" w:rsidRPr="00F5275E">
              <w:rPr>
                <w:lang w:val="de-DE"/>
              </w:rPr>
              <w:t>TGS</w:t>
            </w:r>
            <w:r w:rsidRPr="00F5275E">
              <w:rPr>
                <w:lang w:val="de-DE"/>
              </w:rPr>
              <w:t>-Auskunfts-Dublette</w:t>
            </w:r>
            <w:r w:rsidR="00AB63FC" w:rsidRPr="00F5275E">
              <w:rPr>
                <w:lang w:val="de-DE"/>
              </w:rPr>
              <w:t>n</w:t>
            </w:r>
            <w:r w:rsidRPr="00F5275E">
              <w:rPr>
                <w:lang w:val="de-DE"/>
              </w:rPr>
              <w:t xml:space="preserve"> und die Bearbeitung ist wie beschrieben möglich.</w:t>
            </w:r>
          </w:p>
        </w:tc>
      </w:tr>
      <w:tr w:rsidR="00313383" w:rsidRPr="00D117D6" w:rsidTr="00D63505">
        <w:tc>
          <w:tcPr>
            <w:tcW w:w="2093" w:type="dxa"/>
            <w:shd w:val="clear" w:color="auto" w:fill="92D050"/>
          </w:tcPr>
          <w:p w:rsidR="00313383" w:rsidRPr="00B1397E" w:rsidRDefault="00AB63FC" w:rsidP="00D15D14">
            <w:pPr>
              <w:spacing w:after="120" w:line="240" w:lineRule="atLeast"/>
              <w:jc w:val="both"/>
              <w:rPr>
                <w:lang w:val="de-DE"/>
              </w:rPr>
            </w:pPr>
            <w:r>
              <w:rPr>
                <w:lang w:val="de-DE"/>
              </w:rPr>
              <w:t>TGS</w:t>
            </w:r>
          </w:p>
        </w:tc>
        <w:tc>
          <w:tcPr>
            <w:tcW w:w="3685" w:type="dxa"/>
          </w:tcPr>
          <w:p w:rsidR="00313383" w:rsidRDefault="00D63505" w:rsidP="00D15D14">
            <w:pPr>
              <w:spacing w:after="120" w:line="240" w:lineRule="atLeast"/>
              <w:jc w:val="both"/>
              <w:rPr>
                <w:lang w:val="de-DE"/>
              </w:rPr>
            </w:pPr>
            <w:r>
              <w:rPr>
                <w:lang w:val="de-DE"/>
              </w:rPr>
              <w:t>Prüfen Sie die neuen Rückmeldungen</w:t>
            </w:r>
            <w:r w:rsidR="007A1799">
              <w:rPr>
                <w:lang w:val="de-DE"/>
              </w:rPr>
              <w:t xml:space="preserve">. Machen Sie </w:t>
            </w:r>
            <w:proofErr w:type="spellStart"/>
            <w:r w:rsidR="007A1799">
              <w:rPr>
                <w:lang w:val="de-DE"/>
              </w:rPr>
              <w:t>Screenshots</w:t>
            </w:r>
            <w:proofErr w:type="spellEnd"/>
            <w:r w:rsidR="007A1799">
              <w:rPr>
                <w:lang w:val="de-DE"/>
              </w:rPr>
              <w:t xml:space="preserve"> der angezei</w:t>
            </w:r>
            <w:r w:rsidR="007A1799">
              <w:rPr>
                <w:lang w:val="de-DE"/>
              </w:rPr>
              <w:t>g</w:t>
            </w:r>
            <w:r w:rsidR="007A1799">
              <w:rPr>
                <w:lang w:val="de-DE"/>
              </w:rPr>
              <w:t xml:space="preserve">ten Informationen und fügen Sie diese </w:t>
            </w:r>
            <w:proofErr w:type="spellStart"/>
            <w:r w:rsidR="007A1799">
              <w:rPr>
                <w:lang w:val="de-DE"/>
              </w:rPr>
              <w:t>Screenshots</w:t>
            </w:r>
            <w:proofErr w:type="spellEnd"/>
            <w:r w:rsidR="007A1799">
              <w:rPr>
                <w:lang w:val="de-DE"/>
              </w:rPr>
              <w:t xml:space="preserve"> in die Testdokumentation ein.</w:t>
            </w:r>
          </w:p>
        </w:tc>
        <w:tc>
          <w:tcPr>
            <w:tcW w:w="4000" w:type="dxa"/>
          </w:tcPr>
          <w:p w:rsidR="00313383" w:rsidRDefault="00D63505" w:rsidP="00D15D14">
            <w:pPr>
              <w:spacing w:after="120" w:line="240" w:lineRule="atLeast"/>
              <w:jc w:val="both"/>
              <w:rPr>
                <w:lang w:val="de-DE"/>
              </w:rPr>
            </w:pPr>
            <w:r>
              <w:rPr>
                <w:lang w:val="de-DE"/>
              </w:rPr>
              <w:t xml:space="preserve">Sie erhalten zu </w:t>
            </w:r>
            <w:r w:rsidR="00A54C15">
              <w:rPr>
                <w:lang w:val="de-DE"/>
              </w:rPr>
              <w:t xml:space="preserve">den </w:t>
            </w:r>
            <w:r>
              <w:rPr>
                <w:lang w:val="de-DE"/>
              </w:rPr>
              <w:t>Teilnehmer</w:t>
            </w:r>
            <w:r w:rsidR="00A54C15">
              <w:rPr>
                <w:lang w:val="de-DE"/>
              </w:rPr>
              <w:t>n (1) und (2)</w:t>
            </w:r>
            <w:r>
              <w:rPr>
                <w:lang w:val="de-DE"/>
              </w:rPr>
              <w:t xml:space="preserve"> </w:t>
            </w:r>
            <w:r w:rsidR="00C614AA" w:rsidRPr="00C614AA">
              <w:rPr>
                <w:b/>
                <w:lang w:val="de-DE"/>
              </w:rPr>
              <w:t>zeitverzögert (asynchron)</w:t>
            </w:r>
            <w:r w:rsidR="00C614AA">
              <w:rPr>
                <w:lang w:val="de-DE"/>
              </w:rPr>
              <w:t xml:space="preserve"> </w:t>
            </w:r>
            <w:r>
              <w:rPr>
                <w:lang w:val="de-DE"/>
              </w:rPr>
              <w:t>die Info</w:t>
            </w:r>
            <w:r>
              <w:rPr>
                <w:lang w:val="de-DE"/>
              </w:rPr>
              <w:t>r</w:t>
            </w:r>
            <w:r>
              <w:rPr>
                <w:lang w:val="de-DE"/>
              </w:rPr>
              <w:t>mationen aus dem vorliegenden Berecht</w:t>
            </w:r>
            <w:r>
              <w:rPr>
                <w:lang w:val="de-DE"/>
              </w:rPr>
              <w:t>i</w:t>
            </w:r>
            <w:r>
              <w:rPr>
                <w:lang w:val="de-DE"/>
              </w:rPr>
              <w:t>gungsschein.</w:t>
            </w:r>
          </w:p>
          <w:p w:rsidR="00D63505" w:rsidRPr="00B1397E" w:rsidRDefault="00D63505" w:rsidP="00A54C15">
            <w:pPr>
              <w:spacing w:after="120" w:line="240" w:lineRule="atLeast"/>
              <w:jc w:val="both"/>
              <w:rPr>
                <w:lang w:val="de-DE"/>
              </w:rPr>
            </w:pPr>
            <w:r>
              <w:rPr>
                <w:lang w:val="de-DE"/>
              </w:rPr>
              <w:t>Für d</w:t>
            </w:r>
            <w:r w:rsidR="009312DB">
              <w:rPr>
                <w:lang w:val="de-DE"/>
              </w:rPr>
              <w:t>ie</w:t>
            </w:r>
            <w:r>
              <w:rPr>
                <w:lang w:val="de-DE"/>
              </w:rPr>
              <w:t xml:space="preserve"> Teilnehmer</w:t>
            </w:r>
            <w:r w:rsidR="009312DB">
              <w:rPr>
                <w:lang w:val="de-DE"/>
              </w:rPr>
              <w:t xml:space="preserve"> (3) und (4)</w:t>
            </w:r>
            <w:r>
              <w:rPr>
                <w:lang w:val="de-DE"/>
              </w:rPr>
              <w:t xml:space="preserve"> erhalten Sie </w:t>
            </w:r>
            <w:r w:rsidR="00901DC7" w:rsidRPr="00C614AA">
              <w:rPr>
                <w:b/>
                <w:lang w:val="de-DE"/>
              </w:rPr>
              <w:t>zeitverzögert (asynchron)</w:t>
            </w:r>
            <w:r w:rsidR="00901DC7">
              <w:rPr>
                <w:lang w:val="de-DE"/>
              </w:rPr>
              <w:t xml:space="preserve"> </w:t>
            </w:r>
            <w:r>
              <w:rPr>
                <w:lang w:val="de-DE"/>
              </w:rPr>
              <w:t>die Info</w:t>
            </w:r>
            <w:r>
              <w:rPr>
                <w:lang w:val="de-DE"/>
              </w:rPr>
              <w:t>r</w:t>
            </w:r>
            <w:r>
              <w:rPr>
                <w:lang w:val="de-DE"/>
              </w:rPr>
              <w:t xml:space="preserve">mation, dass der Integrationskurs </w:t>
            </w:r>
            <w:r w:rsidR="00BF122D">
              <w:rPr>
                <w:lang w:val="de-DE"/>
              </w:rPr>
              <w:t xml:space="preserve">bereits </w:t>
            </w:r>
            <w:r>
              <w:rPr>
                <w:lang w:val="de-DE"/>
              </w:rPr>
              <w:t>vollständig besucht wurde.</w:t>
            </w:r>
          </w:p>
        </w:tc>
      </w:tr>
      <w:tr w:rsidR="00F5275E" w:rsidRPr="00D117D6" w:rsidTr="00A35DB3">
        <w:tc>
          <w:tcPr>
            <w:tcW w:w="2093" w:type="dxa"/>
            <w:tcBorders>
              <w:bottom w:val="single" w:sz="4" w:space="0" w:color="auto"/>
            </w:tcBorders>
            <w:shd w:val="clear" w:color="auto" w:fill="FFC000"/>
          </w:tcPr>
          <w:p w:rsidR="00F5275E" w:rsidRPr="00F5275E" w:rsidRDefault="00F5275E" w:rsidP="00A35DB3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BAMF</w:t>
            </w:r>
          </w:p>
        </w:tc>
        <w:tc>
          <w:tcPr>
            <w:tcW w:w="3685" w:type="dxa"/>
          </w:tcPr>
          <w:p w:rsidR="00F5275E" w:rsidRPr="00F5275E" w:rsidRDefault="00F5275E" w:rsidP="00A35DB3">
            <w:pPr>
              <w:spacing w:after="120" w:line="240" w:lineRule="atLeast"/>
              <w:jc w:val="both"/>
              <w:rPr>
                <w:lang w:val="de-DE"/>
              </w:rPr>
            </w:pPr>
            <w:r>
              <w:rPr>
                <w:lang w:val="de-DE"/>
              </w:rPr>
              <w:t xml:space="preserve">Prüfen Sie anhand der </w:t>
            </w:r>
            <w:proofErr w:type="spellStart"/>
            <w:r>
              <w:rPr>
                <w:lang w:val="de-DE"/>
              </w:rPr>
              <w:t>Screenshots</w:t>
            </w:r>
            <w:proofErr w:type="spellEnd"/>
            <w:r>
              <w:rPr>
                <w:lang w:val="de-DE"/>
              </w:rPr>
              <w:t xml:space="preserve"> die Vollständigkeit und Korrektheit der übermittelten Daten sowie der Feldb</w:t>
            </w:r>
            <w:r>
              <w:rPr>
                <w:lang w:val="de-DE"/>
              </w:rPr>
              <w:t>e</w:t>
            </w:r>
            <w:r>
              <w:rPr>
                <w:lang w:val="de-DE"/>
              </w:rPr>
              <w:t>zeichnungen</w:t>
            </w:r>
          </w:p>
        </w:tc>
        <w:tc>
          <w:tcPr>
            <w:tcW w:w="4000" w:type="dxa"/>
          </w:tcPr>
          <w:p w:rsidR="00F5275E" w:rsidRPr="00F5275E" w:rsidRDefault="00F5275E" w:rsidP="00A35DB3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Die Daten werden vollständig und unter fachlich korrekten Feldbezeichnungen dem Endanwender angezeigt.</w:t>
            </w:r>
          </w:p>
        </w:tc>
      </w:tr>
    </w:tbl>
    <w:p w:rsidR="00C66B2C" w:rsidRDefault="00C66B2C" w:rsidP="00EC23F0">
      <w:pPr>
        <w:rPr>
          <w:lang w:val="de-DE"/>
        </w:rPr>
      </w:pPr>
    </w:p>
    <w:p w:rsidR="009312DB" w:rsidRPr="00313383" w:rsidRDefault="009312DB" w:rsidP="00D15D14">
      <w:pPr>
        <w:pStyle w:val="berschrift4"/>
        <w:jc w:val="both"/>
        <w:rPr>
          <w:lang w:val="de-DE"/>
        </w:rPr>
      </w:pPr>
      <w:bookmarkStart w:id="55" w:name="_Toc446149770"/>
      <w:r w:rsidRPr="00B1397E">
        <w:rPr>
          <w:lang w:val="de-DE"/>
        </w:rPr>
        <w:t>M(</w:t>
      </w:r>
      <w:r w:rsidR="00AB63FC">
        <w:rPr>
          <w:lang w:val="de-DE"/>
        </w:rPr>
        <w:t>TGS</w:t>
      </w:r>
      <w:r w:rsidRPr="00B1397E">
        <w:rPr>
          <w:lang w:val="de-DE"/>
        </w:rPr>
        <w:t>)</w:t>
      </w:r>
      <w:r>
        <w:rPr>
          <w:lang w:val="de-DE"/>
        </w:rPr>
        <w:t>4-2</w:t>
      </w:r>
      <w:r w:rsidRPr="00B1397E">
        <w:rPr>
          <w:lang w:val="de-DE"/>
        </w:rPr>
        <w:tab/>
        <w:t xml:space="preserve">Testfall: </w:t>
      </w:r>
      <w:r>
        <w:rPr>
          <w:lang w:val="de-DE"/>
        </w:rPr>
        <w:t>Auskunft vorliegen</w:t>
      </w:r>
      <w:r w:rsidR="00C66B2C">
        <w:rPr>
          <w:lang w:val="de-DE"/>
        </w:rPr>
        <w:t>d</w:t>
      </w:r>
      <w:r>
        <w:rPr>
          <w:lang w:val="de-DE"/>
        </w:rPr>
        <w:t>e Berechtigung bzw. Verpflichtung / zufällige N</w:t>
      </w:r>
      <w:r>
        <w:rPr>
          <w:lang w:val="de-DE"/>
        </w:rPr>
        <w:t>a</w:t>
      </w:r>
      <w:r>
        <w:rPr>
          <w:lang w:val="de-DE"/>
        </w:rPr>
        <w:t>mensgleichheit</w:t>
      </w:r>
      <w:bookmarkEnd w:id="55"/>
    </w:p>
    <w:p w:rsidR="009312DB" w:rsidRPr="002A1A94" w:rsidRDefault="009312DB" w:rsidP="00D15D14">
      <w:pPr>
        <w:jc w:val="both"/>
        <w:rPr>
          <w:color w:val="808080"/>
          <w:u w:val="single"/>
          <w:lang w:val="de-DE"/>
        </w:rPr>
      </w:pPr>
      <w:r w:rsidRPr="002A1A94">
        <w:rPr>
          <w:color w:val="808080"/>
          <w:u w:val="single"/>
          <w:lang w:val="de-DE"/>
        </w:rPr>
        <w:t xml:space="preserve">Vorbereitung durch </w:t>
      </w:r>
      <w:r w:rsidR="00A2054C">
        <w:rPr>
          <w:color w:val="808080"/>
          <w:u w:val="single"/>
          <w:lang w:val="de-DE"/>
        </w:rPr>
        <w:t>BAMF</w:t>
      </w:r>
    </w:p>
    <w:p w:rsidR="009312DB" w:rsidRPr="009312DB" w:rsidRDefault="009312DB" w:rsidP="00D15D14">
      <w:pPr>
        <w:tabs>
          <w:tab w:val="left" w:pos="3119"/>
        </w:tabs>
        <w:ind w:left="3119" w:hanging="3119"/>
        <w:jc w:val="both"/>
        <w:rPr>
          <w:color w:val="808080"/>
          <w:lang w:val="de-DE"/>
        </w:rPr>
      </w:pPr>
      <w:r w:rsidRPr="009312DB">
        <w:rPr>
          <w:color w:val="808080"/>
          <w:lang w:val="de-DE"/>
        </w:rPr>
        <w:t>Vorbedingungen im System:</w:t>
      </w:r>
      <w:r w:rsidRPr="009312DB">
        <w:rPr>
          <w:color w:val="808080"/>
          <w:lang w:val="de-DE"/>
        </w:rPr>
        <w:tab/>
        <w:t>Teilnehmer</w:t>
      </w:r>
      <w:r>
        <w:rPr>
          <w:color w:val="808080"/>
          <w:lang w:val="de-DE"/>
        </w:rPr>
        <w:t xml:space="preserve"> </w:t>
      </w:r>
      <w:r w:rsidRPr="009312DB">
        <w:rPr>
          <w:color w:val="808080"/>
          <w:lang w:val="de-DE"/>
        </w:rPr>
        <w:t xml:space="preserve">mit einer zum Testzeitpunkt aktiven BAMF-Zulassung im System, Wohnanschrift = Anschrift </w:t>
      </w:r>
      <w:r w:rsidR="00E02D62">
        <w:rPr>
          <w:color w:val="808080"/>
          <w:lang w:val="de-DE"/>
        </w:rPr>
        <w:t>des</w:t>
      </w:r>
      <w:r w:rsidRPr="009312DB">
        <w:rPr>
          <w:color w:val="808080"/>
          <w:lang w:val="de-DE"/>
        </w:rPr>
        <w:t xml:space="preserve"> zuständigen </w:t>
      </w:r>
      <w:r w:rsidR="00E02D62">
        <w:rPr>
          <w:color w:val="808080"/>
          <w:lang w:val="de-DE"/>
        </w:rPr>
        <w:t>TGS</w:t>
      </w:r>
      <w:r w:rsidRPr="009312DB">
        <w:rPr>
          <w:color w:val="808080"/>
          <w:lang w:val="de-DE"/>
        </w:rPr>
        <w:t xml:space="preserve"> bzw. BAMF-R</w:t>
      </w:r>
      <w:r w:rsidR="00C66B2C">
        <w:rPr>
          <w:color w:val="808080"/>
          <w:lang w:val="de-DE"/>
        </w:rPr>
        <w:t>egionalstelle</w:t>
      </w:r>
      <w:r w:rsidRPr="009312DB">
        <w:rPr>
          <w:color w:val="808080"/>
          <w:lang w:val="de-DE"/>
        </w:rPr>
        <w:tab/>
      </w:r>
    </w:p>
    <w:p w:rsidR="009312DB" w:rsidRDefault="009312DB" w:rsidP="00D15D14">
      <w:pPr>
        <w:tabs>
          <w:tab w:val="left" w:pos="3119"/>
        </w:tabs>
        <w:ind w:left="3119" w:hanging="3119"/>
        <w:jc w:val="both"/>
        <w:rPr>
          <w:color w:val="808080"/>
          <w:lang w:val="de-DE"/>
        </w:rPr>
      </w:pPr>
      <w:r w:rsidRPr="009312DB">
        <w:rPr>
          <w:color w:val="808080"/>
          <w:lang w:val="de-DE"/>
        </w:rPr>
        <w:t>bereitzustellende Daten/ Infos:</w:t>
      </w:r>
      <w:r w:rsidRPr="009312DB">
        <w:rPr>
          <w:color w:val="808080"/>
          <w:lang w:val="de-DE"/>
        </w:rPr>
        <w:tab/>
        <w:t>Name, Geschlecht, Geburtsdatum und Art der Teilnahmeberechtigung für diese</w:t>
      </w:r>
      <w:r w:rsidR="00264B03">
        <w:rPr>
          <w:color w:val="808080"/>
          <w:lang w:val="de-DE"/>
        </w:rPr>
        <w:t>n</w:t>
      </w:r>
      <w:r w:rsidRPr="009312DB">
        <w:rPr>
          <w:color w:val="808080"/>
          <w:lang w:val="de-DE"/>
        </w:rPr>
        <w:t xml:space="preserve"> Teilnehmer</w:t>
      </w:r>
    </w:p>
    <w:p w:rsidR="002A1A94" w:rsidRDefault="002A1A94" w:rsidP="002A1A94">
      <w:pPr>
        <w:jc w:val="both"/>
        <w:rPr>
          <w:color w:val="808080"/>
          <w:u w:val="single"/>
          <w:lang w:val="de-DE"/>
        </w:rPr>
      </w:pPr>
      <w:r>
        <w:rPr>
          <w:color w:val="808080"/>
          <w:u w:val="single"/>
          <w:lang w:val="de-DE"/>
        </w:rPr>
        <w:t>Betroffene Nachrichten laut Spezifikation</w:t>
      </w:r>
    </w:p>
    <w:p w:rsidR="002A1A94" w:rsidRDefault="00E02D62" w:rsidP="002A1A94">
      <w:pPr>
        <w:jc w:val="both"/>
        <w:rPr>
          <w:color w:val="808080"/>
          <w:lang w:val="de-DE"/>
        </w:rPr>
      </w:pPr>
      <w:r>
        <w:rPr>
          <w:color w:val="808080"/>
          <w:lang w:val="de-DE"/>
        </w:rPr>
        <w:t>TGS</w:t>
      </w:r>
      <w:r w:rsidR="002A1A94">
        <w:rPr>
          <w:color w:val="808080"/>
          <w:lang w:val="de-DE"/>
        </w:rPr>
        <w:t>BAMF.BerechtigungVerpflichtungAu</w:t>
      </w:r>
      <w:r w:rsidR="00396089">
        <w:rPr>
          <w:color w:val="808080"/>
          <w:lang w:val="de-DE"/>
        </w:rPr>
        <w:t>s</w:t>
      </w:r>
      <w:r w:rsidR="002A1A94">
        <w:rPr>
          <w:color w:val="808080"/>
          <w:lang w:val="de-DE"/>
        </w:rPr>
        <w:t>kunftsersuchen.0</w:t>
      </w:r>
      <w:r>
        <w:rPr>
          <w:color w:val="808080"/>
          <w:lang w:val="de-DE"/>
        </w:rPr>
        <w:t>8</w:t>
      </w:r>
      <w:r w:rsidR="002A1A94">
        <w:rPr>
          <w:color w:val="808080"/>
          <w:lang w:val="de-DE"/>
        </w:rPr>
        <w:t>0011</w:t>
      </w:r>
    </w:p>
    <w:p w:rsidR="002A1A94" w:rsidRDefault="002A1A94" w:rsidP="002A1A94">
      <w:pPr>
        <w:jc w:val="both"/>
        <w:rPr>
          <w:color w:val="808080"/>
          <w:lang w:val="de-DE"/>
        </w:rPr>
      </w:pPr>
      <w:r>
        <w:rPr>
          <w:color w:val="808080"/>
          <w:lang w:val="de-DE"/>
        </w:rPr>
        <w:t>BAMF</w:t>
      </w:r>
      <w:r w:rsidR="00E02D62">
        <w:rPr>
          <w:color w:val="808080"/>
          <w:lang w:val="de-DE"/>
        </w:rPr>
        <w:t>TGS</w:t>
      </w:r>
      <w:r>
        <w:rPr>
          <w:color w:val="808080"/>
          <w:lang w:val="de-DE"/>
        </w:rPr>
        <w:t>.Dublette.0</w:t>
      </w:r>
      <w:r w:rsidR="00E02D62">
        <w:rPr>
          <w:color w:val="808080"/>
          <w:lang w:val="de-DE"/>
        </w:rPr>
        <w:t>8</w:t>
      </w:r>
      <w:r>
        <w:rPr>
          <w:color w:val="808080"/>
          <w:lang w:val="de-DE"/>
        </w:rPr>
        <w:t>0004</w:t>
      </w:r>
    </w:p>
    <w:p w:rsidR="002A1A94" w:rsidRPr="009312DB" w:rsidRDefault="002A1A94" w:rsidP="002A1A94">
      <w:pPr>
        <w:jc w:val="both"/>
        <w:rPr>
          <w:color w:val="808080"/>
          <w:lang w:val="de-DE"/>
        </w:rPr>
      </w:pPr>
      <w:r>
        <w:rPr>
          <w:color w:val="808080"/>
          <w:lang w:val="de-DE"/>
        </w:rPr>
        <w:t>BAMF</w:t>
      </w:r>
      <w:r w:rsidR="00E02D62">
        <w:rPr>
          <w:color w:val="808080"/>
          <w:lang w:val="de-DE"/>
        </w:rPr>
        <w:t>TGS</w:t>
      </w:r>
      <w:r>
        <w:rPr>
          <w:color w:val="808080"/>
          <w:lang w:val="de-DE"/>
        </w:rPr>
        <w:t>.Berechtigungsscheininhalt.0</w:t>
      </w:r>
      <w:r w:rsidR="00E02D62">
        <w:rPr>
          <w:color w:val="808080"/>
          <w:lang w:val="de-DE"/>
        </w:rPr>
        <w:t>8</w:t>
      </w:r>
      <w:r>
        <w:rPr>
          <w:color w:val="808080"/>
          <w:lang w:val="de-DE"/>
        </w:rPr>
        <w:t>0012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3"/>
        <w:gridCol w:w="3685"/>
        <w:gridCol w:w="4000"/>
      </w:tblGrid>
      <w:tr w:rsidR="009312DB" w:rsidRPr="00B1397E" w:rsidTr="00264B03">
        <w:tc>
          <w:tcPr>
            <w:tcW w:w="2093" w:type="dxa"/>
            <w:tcBorders>
              <w:bottom w:val="single" w:sz="4" w:space="0" w:color="auto"/>
            </w:tcBorders>
            <w:shd w:val="clear" w:color="auto" w:fill="D9D9D9"/>
          </w:tcPr>
          <w:p w:rsidR="009312DB" w:rsidRPr="00B1397E" w:rsidRDefault="009312DB" w:rsidP="00D15D14">
            <w:pPr>
              <w:jc w:val="both"/>
              <w:rPr>
                <w:lang w:val="de-DE"/>
              </w:rPr>
            </w:pPr>
            <w:r w:rsidRPr="00B1397E">
              <w:rPr>
                <w:b/>
                <w:lang w:val="de-DE"/>
              </w:rPr>
              <w:t>Verantwortlicher</w:t>
            </w:r>
          </w:p>
        </w:tc>
        <w:tc>
          <w:tcPr>
            <w:tcW w:w="3685" w:type="dxa"/>
            <w:shd w:val="clear" w:color="auto" w:fill="D9D9D9"/>
          </w:tcPr>
          <w:p w:rsidR="009312DB" w:rsidRPr="00B1397E" w:rsidRDefault="009312DB" w:rsidP="00D15D14">
            <w:pPr>
              <w:jc w:val="both"/>
              <w:rPr>
                <w:b/>
                <w:lang w:val="de-DE"/>
              </w:rPr>
            </w:pPr>
            <w:r w:rsidRPr="00B1397E">
              <w:rPr>
                <w:b/>
                <w:lang w:val="de-DE"/>
              </w:rPr>
              <w:t>Testschritt</w:t>
            </w:r>
          </w:p>
        </w:tc>
        <w:tc>
          <w:tcPr>
            <w:tcW w:w="4000" w:type="dxa"/>
            <w:shd w:val="clear" w:color="auto" w:fill="D9D9D9"/>
          </w:tcPr>
          <w:p w:rsidR="009312DB" w:rsidRPr="00B1397E" w:rsidRDefault="009312DB" w:rsidP="00D15D14">
            <w:pPr>
              <w:jc w:val="both"/>
              <w:rPr>
                <w:b/>
                <w:lang w:val="de-DE"/>
              </w:rPr>
            </w:pPr>
            <w:r w:rsidRPr="00B1397E">
              <w:rPr>
                <w:b/>
                <w:lang w:val="de-DE"/>
              </w:rPr>
              <w:t>Erwartetes Testergebnis</w:t>
            </w:r>
          </w:p>
        </w:tc>
      </w:tr>
      <w:tr w:rsidR="009312DB" w:rsidRPr="00D117D6" w:rsidTr="00264B03">
        <w:tc>
          <w:tcPr>
            <w:tcW w:w="2093" w:type="dxa"/>
            <w:shd w:val="clear" w:color="auto" w:fill="92D050"/>
          </w:tcPr>
          <w:p w:rsidR="009312DB" w:rsidRPr="00B1397E" w:rsidRDefault="00E02D62" w:rsidP="00D15D14">
            <w:pPr>
              <w:spacing w:after="120" w:line="240" w:lineRule="atLeast"/>
              <w:jc w:val="both"/>
              <w:rPr>
                <w:lang w:val="de-DE"/>
              </w:rPr>
            </w:pPr>
            <w:r>
              <w:rPr>
                <w:lang w:val="de-DE"/>
              </w:rPr>
              <w:t>TGS</w:t>
            </w:r>
          </w:p>
          <w:p w:rsidR="009312DB" w:rsidRPr="00B1397E" w:rsidRDefault="009312DB" w:rsidP="00D15D14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3685" w:type="dxa"/>
          </w:tcPr>
          <w:p w:rsidR="009312DB" w:rsidRPr="00B1397E" w:rsidRDefault="009312DB" w:rsidP="00C66B2C">
            <w:pPr>
              <w:spacing w:after="120" w:line="240" w:lineRule="atLeast"/>
              <w:jc w:val="both"/>
              <w:rPr>
                <w:lang w:val="de-DE"/>
              </w:rPr>
            </w:pPr>
            <w:r>
              <w:rPr>
                <w:lang w:val="de-DE"/>
              </w:rPr>
              <w:t>Schicken Sie für den Teilnehmer eine Auskunftsanfrage.</w:t>
            </w:r>
          </w:p>
        </w:tc>
        <w:tc>
          <w:tcPr>
            <w:tcW w:w="4000" w:type="dxa"/>
          </w:tcPr>
          <w:p w:rsidR="009312DB" w:rsidRPr="00B1397E" w:rsidRDefault="009312DB" w:rsidP="00D15D14">
            <w:pPr>
              <w:spacing w:after="120" w:line="240" w:lineRule="atLeast"/>
              <w:jc w:val="both"/>
              <w:rPr>
                <w:lang w:val="de-DE"/>
              </w:rPr>
            </w:pPr>
            <w:r w:rsidRPr="00B1397E">
              <w:rPr>
                <w:lang w:val="de-DE"/>
              </w:rPr>
              <w:t xml:space="preserve">Sie erhalten </w:t>
            </w:r>
            <w:r w:rsidR="00901DC7" w:rsidRPr="00901DC7">
              <w:rPr>
                <w:b/>
                <w:lang w:val="de-DE"/>
              </w:rPr>
              <w:t>sofort (synchron)</w:t>
            </w:r>
            <w:r w:rsidR="00901DC7">
              <w:rPr>
                <w:lang w:val="de-DE"/>
              </w:rPr>
              <w:t xml:space="preserve"> </w:t>
            </w:r>
            <w:r w:rsidRPr="00B1397E">
              <w:rPr>
                <w:lang w:val="de-DE"/>
              </w:rPr>
              <w:t>die Rüc</w:t>
            </w:r>
            <w:r w:rsidRPr="00B1397E">
              <w:rPr>
                <w:lang w:val="de-DE"/>
              </w:rPr>
              <w:t>k</w:t>
            </w:r>
            <w:r w:rsidRPr="00B1397E">
              <w:rPr>
                <w:lang w:val="de-DE"/>
              </w:rPr>
              <w:t>meldung, dass evtl. Personenidentität vo</w:t>
            </w:r>
            <w:r w:rsidRPr="00B1397E">
              <w:rPr>
                <w:lang w:val="de-DE"/>
              </w:rPr>
              <w:t>r</w:t>
            </w:r>
            <w:r w:rsidRPr="00B1397E">
              <w:rPr>
                <w:lang w:val="de-DE"/>
              </w:rPr>
              <w:t>liegt sowie eine Aufforderung, sich mit der zuständigen RS in Verbindung zu setzen.</w:t>
            </w:r>
          </w:p>
        </w:tc>
      </w:tr>
      <w:tr w:rsidR="009312DB" w:rsidRPr="00D117D6" w:rsidTr="00264B03">
        <w:tc>
          <w:tcPr>
            <w:tcW w:w="2093" w:type="dxa"/>
            <w:tcBorders>
              <w:bottom w:val="single" w:sz="4" w:space="0" w:color="auto"/>
            </w:tcBorders>
            <w:shd w:val="clear" w:color="auto" w:fill="FFC000"/>
          </w:tcPr>
          <w:p w:rsidR="009312DB" w:rsidRPr="00B1397E" w:rsidRDefault="00C66B2C" w:rsidP="00BF122D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BAMF</w:t>
            </w:r>
          </w:p>
        </w:tc>
        <w:tc>
          <w:tcPr>
            <w:tcW w:w="3685" w:type="dxa"/>
          </w:tcPr>
          <w:p w:rsidR="009312DB" w:rsidRPr="009170A8" w:rsidRDefault="009312DB" w:rsidP="00A54C15">
            <w:pPr>
              <w:spacing w:after="120" w:line="240" w:lineRule="atLeast"/>
              <w:jc w:val="both"/>
              <w:rPr>
                <w:lang w:val="de-DE"/>
              </w:rPr>
            </w:pPr>
            <w:r w:rsidRPr="009170A8">
              <w:rPr>
                <w:lang w:val="de-DE"/>
              </w:rPr>
              <w:t xml:space="preserve">Bitte suchen Sie </w:t>
            </w:r>
            <w:r>
              <w:rPr>
                <w:lang w:val="de-DE"/>
              </w:rPr>
              <w:t>den</w:t>
            </w:r>
            <w:r w:rsidRPr="009170A8">
              <w:rPr>
                <w:lang w:val="de-DE"/>
              </w:rPr>
              <w:t xml:space="preserve"> Teilnehmer im InGe-Postkorb und bearbeiten Sie die Dublette</w:t>
            </w:r>
            <w:r>
              <w:rPr>
                <w:lang w:val="de-DE"/>
              </w:rPr>
              <w:t>; gehen Sie davon aus, dass eine zufällige Namensgleichheit vo</w:t>
            </w:r>
            <w:r>
              <w:rPr>
                <w:lang w:val="de-DE"/>
              </w:rPr>
              <w:t>r</w:t>
            </w:r>
            <w:r>
              <w:rPr>
                <w:lang w:val="de-DE"/>
              </w:rPr>
              <w:t>liegt</w:t>
            </w:r>
            <w:r w:rsidRPr="009170A8">
              <w:rPr>
                <w:lang w:val="de-DE"/>
              </w:rPr>
              <w:t xml:space="preserve"> (</w:t>
            </w:r>
            <w:r w:rsidR="00A54C15">
              <w:rPr>
                <w:lang w:val="de-DE"/>
              </w:rPr>
              <w:t>“keine Personenidentität“</w:t>
            </w:r>
            <w:r w:rsidRPr="009170A8">
              <w:rPr>
                <w:lang w:val="de-DE"/>
              </w:rPr>
              <w:t>).</w:t>
            </w:r>
          </w:p>
        </w:tc>
        <w:tc>
          <w:tcPr>
            <w:tcW w:w="4000" w:type="dxa"/>
          </w:tcPr>
          <w:p w:rsidR="009312DB" w:rsidRPr="00B1397E" w:rsidRDefault="009312DB" w:rsidP="00E02D62">
            <w:pPr>
              <w:jc w:val="both"/>
              <w:rPr>
                <w:lang w:val="de-DE"/>
              </w:rPr>
            </w:pPr>
            <w:r w:rsidRPr="009170A8">
              <w:rPr>
                <w:lang w:val="de-DE"/>
              </w:rPr>
              <w:t>Im Postkorb befinde</w:t>
            </w:r>
            <w:r>
              <w:rPr>
                <w:lang w:val="de-DE"/>
              </w:rPr>
              <w:t>t</w:t>
            </w:r>
            <w:r w:rsidRPr="009170A8">
              <w:rPr>
                <w:lang w:val="de-DE"/>
              </w:rPr>
              <w:t xml:space="preserve"> sich die </w:t>
            </w:r>
            <w:r w:rsidR="00E02D62">
              <w:rPr>
                <w:lang w:val="de-DE"/>
              </w:rPr>
              <w:t>TGS</w:t>
            </w:r>
            <w:r w:rsidRPr="009170A8">
              <w:rPr>
                <w:lang w:val="de-DE"/>
              </w:rPr>
              <w:t>-</w:t>
            </w:r>
            <w:r>
              <w:rPr>
                <w:lang w:val="de-DE"/>
              </w:rPr>
              <w:t>Auskunfts-</w:t>
            </w:r>
            <w:r w:rsidRPr="009170A8">
              <w:rPr>
                <w:lang w:val="de-DE"/>
              </w:rPr>
              <w:t xml:space="preserve">Dublette und die Bearbeitung ist </w:t>
            </w:r>
            <w:r>
              <w:rPr>
                <w:lang w:val="de-DE"/>
              </w:rPr>
              <w:t>wie beschrieben</w:t>
            </w:r>
            <w:r w:rsidRPr="009170A8">
              <w:rPr>
                <w:lang w:val="de-DE"/>
              </w:rPr>
              <w:t xml:space="preserve"> möglich.</w:t>
            </w:r>
          </w:p>
        </w:tc>
      </w:tr>
      <w:tr w:rsidR="009312DB" w:rsidRPr="00D117D6" w:rsidTr="00264B03">
        <w:tc>
          <w:tcPr>
            <w:tcW w:w="2093" w:type="dxa"/>
            <w:shd w:val="clear" w:color="auto" w:fill="92D050"/>
          </w:tcPr>
          <w:p w:rsidR="009312DB" w:rsidRPr="00B1397E" w:rsidRDefault="00E02D62" w:rsidP="00D15D14">
            <w:pPr>
              <w:spacing w:after="120" w:line="240" w:lineRule="atLeast"/>
              <w:jc w:val="both"/>
              <w:rPr>
                <w:lang w:val="de-DE"/>
              </w:rPr>
            </w:pPr>
            <w:r>
              <w:rPr>
                <w:lang w:val="de-DE"/>
              </w:rPr>
              <w:t>TGS</w:t>
            </w:r>
          </w:p>
        </w:tc>
        <w:tc>
          <w:tcPr>
            <w:tcW w:w="3685" w:type="dxa"/>
          </w:tcPr>
          <w:p w:rsidR="009312DB" w:rsidRDefault="009312DB" w:rsidP="00D15D14">
            <w:pPr>
              <w:spacing w:after="120" w:line="240" w:lineRule="atLeast"/>
              <w:jc w:val="both"/>
              <w:rPr>
                <w:lang w:val="de-DE"/>
              </w:rPr>
            </w:pPr>
            <w:r>
              <w:rPr>
                <w:lang w:val="de-DE"/>
              </w:rPr>
              <w:t>Prüfen Sie die neuen Rückmeldungen</w:t>
            </w:r>
          </w:p>
        </w:tc>
        <w:tc>
          <w:tcPr>
            <w:tcW w:w="4000" w:type="dxa"/>
          </w:tcPr>
          <w:p w:rsidR="009312DB" w:rsidRPr="00B1397E" w:rsidRDefault="009312DB" w:rsidP="00D15D14">
            <w:pPr>
              <w:spacing w:after="120" w:line="240" w:lineRule="atLeast"/>
              <w:jc w:val="both"/>
              <w:rPr>
                <w:lang w:val="de-DE"/>
              </w:rPr>
            </w:pPr>
            <w:r>
              <w:rPr>
                <w:lang w:val="de-DE"/>
              </w:rPr>
              <w:t>Sie erhalten</w:t>
            </w:r>
            <w:r w:rsidR="00901DC7" w:rsidRPr="00C614AA">
              <w:rPr>
                <w:b/>
                <w:lang w:val="de-DE"/>
              </w:rPr>
              <w:t xml:space="preserve"> zeitverzögert (asynchron)</w:t>
            </w:r>
            <w:r>
              <w:rPr>
                <w:lang w:val="de-DE"/>
              </w:rPr>
              <w:t xml:space="preserve"> die Rückmeldung, dass für die Person noch keine Informationen vorliegen.</w:t>
            </w:r>
          </w:p>
        </w:tc>
      </w:tr>
    </w:tbl>
    <w:p w:rsidR="009312DB" w:rsidRPr="00313383" w:rsidRDefault="009312DB" w:rsidP="00D15D14">
      <w:pPr>
        <w:pStyle w:val="berschrift4"/>
        <w:jc w:val="both"/>
        <w:rPr>
          <w:lang w:val="de-DE"/>
        </w:rPr>
      </w:pPr>
      <w:bookmarkStart w:id="56" w:name="_Toc446149771"/>
      <w:r w:rsidRPr="00B1397E">
        <w:rPr>
          <w:lang w:val="de-DE"/>
        </w:rPr>
        <w:lastRenderedPageBreak/>
        <w:t>M(</w:t>
      </w:r>
      <w:r w:rsidR="00E02D62">
        <w:rPr>
          <w:lang w:val="de-DE"/>
        </w:rPr>
        <w:t>TGS</w:t>
      </w:r>
      <w:r w:rsidRPr="00B1397E">
        <w:rPr>
          <w:lang w:val="de-DE"/>
        </w:rPr>
        <w:t>)</w:t>
      </w:r>
      <w:r>
        <w:rPr>
          <w:lang w:val="de-DE"/>
        </w:rPr>
        <w:t>4-</w:t>
      </w:r>
      <w:r w:rsidR="00264B03">
        <w:rPr>
          <w:lang w:val="de-DE"/>
        </w:rPr>
        <w:t>3</w:t>
      </w:r>
      <w:r w:rsidRPr="00B1397E">
        <w:rPr>
          <w:lang w:val="de-DE"/>
        </w:rPr>
        <w:tab/>
        <w:t xml:space="preserve">Testfall: </w:t>
      </w:r>
      <w:r>
        <w:rPr>
          <w:lang w:val="de-DE"/>
        </w:rPr>
        <w:t>Auskunft vorliegen</w:t>
      </w:r>
      <w:r w:rsidR="00C66B2C">
        <w:rPr>
          <w:lang w:val="de-DE"/>
        </w:rPr>
        <w:t>d</w:t>
      </w:r>
      <w:r>
        <w:rPr>
          <w:lang w:val="de-DE"/>
        </w:rPr>
        <w:t xml:space="preserve">e Berechtigung bzw. Verpflichtung / </w:t>
      </w:r>
      <w:r w:rsidR="00264B03">
        <w:rPr>
          <w:lang w:val="de-DE"/>
        </w:rPr>
        <w:t>Teilnehmeride</w:t>
      </w:r>
      <w:r w:rsidR="00264B03">
        <w:rPr>
          <w:lang w:val="de-DE"/>
        </w:rPr>
        <w:t>n</w:t>
      </w:r>
      <w:r w:rsidR="00264B03">
        <w:rPr>
          <w:lang w:val="de-DE"/>
        </w:rPr>
        <w:t>tifizierung über BAMF-Kennziffer</w:t>
      </w:r>
      <w:bookmarkEnd w:id="56"/>
    </w:p>
    <w:p w:rsidR="00C66B2C" w:rsidRDefault="00C66B2C" w:rsidP="00EC23F0">
      <w:pPr>
        <w:rPr>
          <w:i/>
          <w:lang w:val="de-DE"/>
        </w:rPr>
      </w:pPr>
    </w:p>
    <w:p w:rsidR="00BC42EC" w:rsidRPr="002A1A94" w:rsidRDefault="00BC42EC" w:rsidP="00BC42EC">
      <w:pPr>
        <w:jc w:val="both"/>
        <w:rPr>
          <w:color w:val="808080"/>
          <w:u w:val="single"/>
          <w:lang w:val="de-DE"/>
        </w:rPr>
      </w:pPr>
      <w:r w:rsidRPr="002A1A94">
        <w:rPr>
          <w:color w:val="808080"/>
          <w:u w:val="single"/>
          <w:lang w:val="de-DE"/>
        </w:rPr>
        <w:t xml:space="preserve">Vorbereitung durch </w:t>
      </w:r>
      <w:r>
        <w:rPr>
          <w:color w:val="808080"/>
          <w:u w:val="single"/>
          <w:lang w:val="de-DE"/>
        </w:rPr>
        <w:t>BAMF</w:t>
      </w:r>
    </w:p>
    <w:p w:rsidR="00BC42EC" w:rsidRPr="009312DB" w:rsidRDefault="00BC42EC" w:rsidP="00BC42EC">
      <w:pPr>
        <w:tabs>
          <w:tab w:val="left" w:pos="3119"/>
        </w:tabs>
        <w:ind w:left="3119" w:hanging="3119"/>
        <w:jc w:val="both"/>
        <w:rPr>
          <w:color w:val="808080"/>
          <w:lang w:val="de-DE"/>
        </w:rPr>
      </w:pPr>
      <w:r w:rsidRPr="009312DB">
        <w:rPr>
          <w:color w:val="808080"/>
          <w:lang w:val="de-DE"/>
        </w:rPr>
        <w:t>Vorbedingungen im System:</w:t>
      </w:r>
      <w:r w:rsidRPr="009312DB">
        <w:rPr>
          <w:color w:val="808080"/>
          <w:lang w:val="de-DE"/>
        </w:rPr>
        <w:tab/>
        <w:t>Teilnehmer</w:t>
      </w:r>
      <w:r>
        <w:rPr>
          <w:color w:val="808080"/>
          <w:lang w:val="de-DE"/>
        </w:rPr>
        <w:t xml:space="preserve"> </w:t>
      </w:r>
      <w:r w:rsidRPr="009312DB">
        <w:rPr>
          <w:color w:val="808080"/>
          <w:lang w:val="de-DE"/>
        </w:rPr>
        <w:t xml:space="preserve">mit einer zum Testzeitpunkt aktiven BAMF-Zulassung im System, Wohnanschrift = Anschrift </w:t>
      </w:r>
      <w:r>
        <w:rPr>
          <w:color w:val="808080"/>
          <w:lang w:val="de-DE"/>
        </w:rPr>
        <w:t>des</w:t>
      </w:r>
      <w:r w:rsidRPr="009312DB">
        <w:rPr>
          <w:color w:val="808080"/>
          <w:lang w:val="de-DE"/>
        </w:rPr>
        <w:t xml:space="preserve"> zuständigen </w:t>
      </w:r>
      <w:r>
        <w:rPr>
          <w:color w:val="808080"/>
          <w:lang w:val="de-DE"/>
        </w:rPr>
        <w:t>TGS</w:t>
      </w:r>
      <w:r w:rsidRPr="009312DB">
        <w:rPr>
          <w:color w:val="808080"/>
          <w:lang w:val="de-DE"/>
        </w:rPr>
        <w:t xml:space="preserve"> bzw. BAMF-R</w:t>
      </w:r>
      <w:r>
        <w:rPr>
          <w:color w:val="808080"/>
          <w:lang w:val="de-DE"/>
        </w:rPr>
        <w:t>egionalstelle</w:t>
      </w:r>
      <w:r w:rsidRPr="009312DB">
        <w:rPr>
          <w:color w:val="808080"/>
          <w:lang w:val="de-DE"/>
        </w:rPr>
        <w:tab/>
      </w:r>
    </w:p>
    <w:p w:rsidR="00BC42EC" w:rsidRDefault="00BC42EC" w:rsidP="00BC42EC">
      <w:pPr>
        <w:tabs>
          <w:tab w:val="left" w:pos="3119"/>
        </w:tabs>
        <w:ind w:left="3119" w:hanging="3119"/>
        <w:jc w:val="both"/>
        <w:rPr>
          <w:color w:val="808080"/>
          <w:lang w:val="de-DE"/>
        </w:rPr>
      </w:pPr>
      <w:r w:rsidRPr="009312DB">
        <w:rPr>
          <w:color w:val="808080"/>
          <w:lang w:val="de-DE"/>
        </w:rPr>
        <w:t>bereitzustellende Daten/ Infos:</w:t>
      </w:r>
      <w:r w:rsidRPr="009312DB">
        <w:rPr>
          <w:color w:val="808080"/>
          <w:lang w:val="de-DE"/>
        </w:rPr>
        <w:tab/>
        <w:t>Name, Geschlecht, Geburtsdatum</w:t>
      </w:r>
      <w:r w:rsidR="00C614AA">
        <w:rPr>
          <w:color w:val="808080"/>
          <w:lang w:val="de-DE"/>
        </w:rPr>
        <w:t>, BAMF-Kennziffer</w:t>
      </w:r>
      <w:r w:rsidRPr="009312DB">
        <w:rPr>
          <w:color w:val="808080"/>
          <w:lang w:val="de-DE"/>
        </w:rPr>
        <w:t xml:space="preserve"> und Art der Tei</w:t>
      </w:r>
      <w:r w:rsidRPr="009312DB">
        <w:rPr>
          <w:color w:val="808080"/>
          <w:lang w:val="de-DE"/>
        </w:rPr>
        <w:t>l</w:t>
      </w:r>
      <w:r w:rsidRPr="009312DB">
        <w:rPr>
          <w:color w:val="808080"/>
          <w:lang w:val="de-DE"/>
        </w:rPr>
        <w:t>nahmeberechtigung für diese</w:t>
      </w:r>
      <w:r>
        <w:rPr>
          <w:color w:val="808080"/>
          <w:lang w:val="de-DE"/>
        </w:rPr>
        <w:t>n</w:t>
      </w:r>
      <w:r w:rsidRPr="009312DB">
        <w:rPr>
          <w:color w:val="808080"/>
          <w:lang w:val="de-DE"/>
        </w:rPr>
        <w:t xml:space="preserve"> Teilnehmer</w:t>
      </w:r>
    </w:p>
    <w:p w:rsidR="00BC42EC" w:rsidRDefault="00BC42EC" w:rsidP="00BC42EC">
      <w:pPr>
        <w:jc w:val="both"/>
        <w:rPr>
          <w:color w:val="808080"/>
          <w:u w:val="single"/>
          <w:lang w:val="de-DE"/>
        </w:rPr>
      </w:pPr>
      <w:r>
        <w:rPr>
          <w:color w:val="808080"/>
          <w:u w:val="single"/>
          <w:lang w:val="de-DE"/>
        </w:rPr>
        <w:t>Betroffene Nachrichten laut Spezifikation</w:t>
      </w:r>
    </w:p>
    <w:p w:rsidR="00BC42EC" w:rsidRDefault="00BC42EC" w:rsidP="00BC42EC">
      <w:pPr>
        <w:jc w:val="both"/>
        <w:rPr>
          <w:color w:val="808080"/>
          <w:lang w:val="de-DE"/>
        </w:rPr>
      </w:pPr>
      <w:r>
        <w:rPr>
          <w:color w:val="808080"/>
          <w:lang w:val="de-DE"/>
        </w:rPr>
        <w:t>TGSBAMF.BerechtigungVerpflichtungAu</w:t>
      </w:r>
      <w:r w:rsidR="00396089">
        <w:rPr>
          <w:color w:val="808080"/>
          <w:lang w:val="de-DE"/>
        </w:rPr>
        <w:t>s</w:t>
      </w:r>
      <w:r>
        <w:rPr>
          <w:color w:val="808080"/>
          <w:lang w:val="de-DE"/>
        </w:rPr>
        <w:t>kunftsersuchen.080011</w:t>
      </w:r>
    </w:p>
    <w:p w:rsidR="00BC42EC" w:rsidRPr="009312DB" w:rsidRDefault="00BC42EC" w:rsidP="00BC42EC">
      <w:pPr>
        <w:jc w:val="both"/>
        <w:rPr>
          <w:color w:val="808080"/>
          <w:lang w:val="de-DE"/>
        </w:rPr>
      </w:pPr>
      <w:r>
        <w:rPr>
          <w:color w:val="808080"/>
          <w:lang w:val="de-DE"/>
        </w:rPr>
        <w:t>BAMFTGS.Berechtigungsscheininhalt.080012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3"/>
        <w:gridCol w:w="3685"/>
        <w:gridCol w:w="4000"/>
      </w:tblGrid>
      <w:tr w:rsidR="00BC42EC" w:rsidRPr="00B1397E" w:rsidTr="00BC42EC">
        <w:tc>
          <w:tcPr>
            <w:tcW w:w="2093" w:type="dxa"/>
            <w:tcBorders>
              <w:bottom w:val="single" w:sz="4" w:space="0" w:color="auto"/>
            </w:tcBorders>
            <w:shd w:val="clear" w:color="auto" w:fill="D9D9D9"/>
          </w:tcPr>
          <w:p w:rsidR="00BC42EC" w:rsidRPr="00B1397E" w:rsidRDefault="00BC42EC" w:rsidP="00BC42EC">
            <w:pPr>
              <w:jc w:val="both"/>
              <w:rPr>
                <w:lang w:val="de-DE"/>
              </w:rPr>
            </w:pPr>
            <w:r w:rsidRPr="00B1397E">
              <w:rPr>
                <w:b/>
                <w:lang w:val="de-DE"/>
              </w:rPr>
              <w:t>Verantwortlicher</w:t>
            </w:r>
          </w:p>
        </w:tc>
        <w:tc>
          <w:tcPr>
            <w:tcW w:w="3685" w:type="dxa"/>
            <w:shd w:val="clear" w:color="auto" w:fill="D9D9D9"/>
          </w:tcPr>
          <w:p w:rsidR="00BC42EC" w:rsidRPr="00B1397E" w:rsidRDefault="00BC42EC" w:rsidP="00BC42EC">
            <w:pPr>
              <w:jc w:val="both"/>
              <w:rPr>
                <w:b/>
                <w:lang w:val="de-DE"/>
              </w:rPr>
            </w:pPr>
            <w:r w:rsidRPr="00B1397E">
              <w:rPr>
                <w:b/>
                <w:lang w:val="de-DE"/>
              </w:rPr>
              <w:t>Testschritt</w:t>
            </w:r>
          </w:p>
        </w:tc>
        <w:tc>
          <w:tcPr>
            <w:tcW w:w="4000" w:type="dxa"/>
            <w:shd w:val="clear" w:color="auto" w:fill="D9D9D9"/>
          </w:tcPr>
          <w:p w:rsidR="00BC42EC" w:rsidRPr="00B1397E" w:rsidRDefault="00BC42EC" w:rsidP="00BC42EC">
            <w:pPr>
              <w:jc w:val="both"/>
              <w:rPr>
                <w:b/>
                <w:lang w:val="de-DE"/>
              </w:rPr>
            </w:pPr>
            <w:r w:rsidRPr="00B1397E">
              <w:rPr>
                <w:b/>
                <w:lang w:val="de-DE"/>
              </w:rPr>
              <w:t>Erwartetes Testergebnis</w:t>
            </w:r>
          </w:p>
        </w:tc>
      </w:tr>
      <w:tr w:rsidR="00BC42EC" w:rsidRPr="00187C09" w:rsidTr="00BC42EC">
        <w:tc>
          <w:tcPr>
            <w:tcW w:w="2093" w:type="dxa"/>
            <w:shd w:val="clear" w:color="auto" w:fill="92D050"/>
          </w:tcPr>
          <w:p w:rsidR="00BC42EC" w:rsidRPr="00B1397E" w:rsidRDefault="00BC42EC" w:rsidP="00BC42EC">
            <w:pPr>
              <w:spacing w:after="120" w:line="240" w:lineRule="atLeast"/>
              <w:jc w:val="both"/>
              <w:rPr>
                <w:lang w:val="de-DE"/>
              </w:rPr>
            </w:pPr>
            <w:r>
              <w:rPr>
                <w:lang w:val="de-DE"/>
              </w:rPr>
              <w:t>TGS</w:t>
            </w:r>
          </w:p>
          <w:p w:rsidR="00BC42EC" w:rsidRPr="00B1397E" w:rsidRDefault="00BC42EC" w:rsidP="00BC42EC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3685" w:type="dxa"/>
          </w:tcPr>
          <w:p w:rsidR="00BC42EC" w:rsidRPr="00B1397E" w:rsidRDefault="00BC42EC" w:rsidP="00BC42EC">
            <w:pPr>
              <w:spacing w:after="120" w:line="240" w:lineRule="atLeast"/>
              <w:jc w:val="both"/>
              <w:rPr>
                <w:lang w:val="de-DE"/>
              </w:rPr>
            </w:pPr>
            <w:r>
              <w:rPr>
                <w:lang w:val="de-DE"/>
              </w:rPr>
              <w:t>Schicken Sie für den Teilnehmer eine Auskunftsanfrage</w:t>
            </w:r>
            <w:r w:rsidR="00324FB7">
              <w:rPr>
                <w:lang w:val="de-DE"/>
              </w:rPr>
              <w:t xml:space="preserve"> unter Verwendung der BAMF-Kennziffer</w:t>
            </w:r>
            <w:r>
              <w:rPr>
                <w:lang w:val="de-DE"/>
              </w:rPr>
              <w:t>.</w:t>
            </w:r>
          </w:p>
        </w:tc>
        <w:tc>
          <w:tcPr>
            <w:tcW w:w="4000" w:type="dxa"/>
          </w:tcPr>
          <w:p w:rsidR="00BC42EC" w:rsidRPr="00B1397E" w:rsidRDefault="00BC42EC" w:rsidP="00AF76C7">
            <w:pPr>
              <w:spacing w:after="120" w:line="240" w:lineRule="atLeast"/>
              <w:jc w:val="both"/>
              <w:rPr>
                <w:lang w:val="de-DE"/>
              </w:rPr>
            </w:pPr>
          </w:p>
        </w:tc>
      </w:tr>
      <w:tr w:rsidR="00BC42EC" w:rsidRPr="00D117D6" w:rsidTr="00BC42EC">
        <w:tc>
          <w:tcPr>
            <w:tcW w:w="2093" w:type="dxa"/>
            <w:shd w:val="clear" w:color="auto" w:fill="92D050"/>
          </w:tcPr>
          <w:p w:rsidR="00BC42EC" w:rsidRPr="00B1397E" w:rsidRDefault="00BC42EC" w:rsidP="00BC42EC">
            <w:pPr>
              <w:spacing w:after="120" w:line="240" w:lineRule="atLeast"/>
              <w:jc w:val="both"/>
              <w:rPr>
                <w:lang w:val="de-DE"/>
              </w:rPr>
            </w:pPr>
            <w:r>
              <w:rPr>
                <w:lang w:val="de-DE"/>
              </w:rPr>
              <w:t>TGS</w:t>
            </w:r>
          </w:p>
        </w:tc>
        <w:tc>
          <w:tcPr>
            <w:tcW w:w="3685" w:type="dxa"/>
          </w:tcPr>
          <w:p w:rsidR="00BC42EC" w:rsidRDefault="00BC42EC" w:rsidP="00187C09">
            <w:pPr>
              <w:spacing w:after="120" w:line="240" w:lineRule="atLeast"/>
              <w:jc w:val="both"/>
              <w:rPr>
                <w:lang w:val="de-DE"/>
              </w:rPr>
            </w:pPr>
            <w:r>
              <w:rPr>
                <w:lang w:val="de-DE"/>
              </w:rPr>
              <w:t>Prüfen Sie die Rückmeldung</w:t>
            </w:r>
          </w:p>
        </w:tc>
        <w:tc>
          <w:tcPr>
            <w:tcW w:w="4000" w:type="dxa"/>
          </w:tcPr>
          <w:p w:rsidR="00BC42EC" w:rsidRPr="00B1397E" w:rsidRDefault="00BC42EC" w:rsidP="00187C09">
            <w:pPr>
              <w:spacing w:after="120" w:line="240" w:lineRule="atLeast"/>
              <w:jc w:val="both"/>
              <w:rPr>
                <w:lang w:val="de-DE"/>
              </w:rPr>
            </w:pPr>
            <w:r>
              <w:rPr>
                <w:lang w:val="de-DE"/>
              </w:rPr>
              <w:t xml:space="preserve">Sie erhalten </w:t>
            </w:r>
            <w:r w:rsidR="00901DC7" w:rsidRPr="00901DC7">
              <w:rPr>
                <w:b/>
                <w:lang w:val="de-DE"/>
              </w:rPr>
              <w:t>sofort (synchron)</w:t>
            </w:r>
            <w:r w:rsidR="00901DC7">
              <w:rPr>
                <w:lang w:val="de-DE"/>
              </w:rPr>
              <w:t xml:space="preserve"> </w:t>
            </w:r>
            <w:r>
              <w:rPr>
                <w:lang w:val="de-DE"/>
              </w:rPr>
              <w:t>die Rüc</w:t>
            </w:r>
            <w:r>
              <w:rPr>
                <w:lang w:val="de-DE"/>
              </w:rPr>
              <w:t>k</w:t>
            </w:r>
            <w:r>
              <w:rPr>
                <w:lang w:val="de-DE"/>
              </w:rPr>
              <w:t>meldung</w:t>
            </w:r>
            <w:r w:rsidR="00187C09">
              <w:rPr>
                <w:lang w:val="de-DE"/>
              </w:rPr>
              <w:t>, über</w:t>
            </w:r>
            <w:r>
              <w:rPr>
                <w:lang w:val="de-DE"/>
              </w:rPr>
              <w:t xml:space="preserve"> die </w:t>
            </w:r>
            <w:r w:rsidR="00187C09">
              <w:rPr>
                <w:lang w:val="de-DE"/>
              </w:rPr>
              <w:t>vorliegenden Inform</w:t>
            </w:r>
            <w:r w:rsidR="00187C09">
              <w:rPr>
                <w:lang w:val="de-DE"/>
              </w:rPr>
              <w:t>a</w:t>
            </w:r>
            <w:r w:rsidR="00187C09">
              <w:rPr>
                <w:lang w:val="de-DE"/>
              </w:rPr>
              <w:t>tionen der Berechtigung zu dieser Person</w:t>
            </w:r>
            <w:r>
              <w:rPr>
                <w:lang w:val="de-DE"/>
              </w:rPr>
              <w:t>.</w:t>
            </w:r>
          </w:p>
        </w:tc>
      </w:tr>
    </w:tbl>
    <w:p w:rsidR="00BC42EC" w:rsidRDefault="00BC42EC" w:rsidP="00EC23F0">
      <w:pPr>
        <w:rPr>
          <w:i/>
          <w:lang w:val="de-DE"/>
        </w:rPr>
      </w:pPr>
    </w:p>
    <w:p w:rsidR="006C22DA" w:rsidRPr="002A1B32" w:rsidRDefault="006C22DA" w:rsidP="00EC23F0">
      <w:pPr>
        <w:rPr>
          <w:i/>
          <w:lang w:val="de-DE"/>
        </w:rPr>
      </w:pPr>
    </w:p>
    <w:p w:rsidR="009312DB" w:rsidRDefault="009312DB" w:rsidP="00D15D14">
      <w:pPr>
        <w:pStyle w:val="berschrift4"/>
        <w:jc w:val="both"/>
        <w:rPr>
          <w:lang w:val="de-DE"/>
        </w:rPr>
      </w:pPr>
      <w:bookmarkStart w:id="57" w:name="_Toc446149772"/>
      <w:r w:rsidRPr="00B1397E">
        <w:rPr>
          <w:lang w:val="de-DE"/>
        </w:rPr>
        <w:t>M(</w:t>
      </w:r>
      <w:r w:rsidR="00E02D62">
        <w:rPr>
          <w:lang w:val="de-DE"/>
        </w:rPr>
        <w:t>TGS</w:t>
      </w:r>
      <w:r w:rsidRPr="00B1397E">
        <w:rPr>
          <w:lang w:val="de-DE"/>
        </w:rPr>
        <w:t>)</w:t>
      </w:r>
      <w:r>
        <w:rPr>
          <w:lang w:val="de-DE"/>
        </w:rPr>
        <w:t>4-</w:t>
      </w:r>
      <w:r w:rsidR="00264B03">
        <w:rPr>
          <w:lang w:val="de-DE"/>
        </w:rPr>
        <w:t>4</w:t>
      </w:r>
      <w:r w:rsidRPr="00B1397E">
        <w:rPr>
          <w:lang w:val="de-DE"/>
        </w:rPr>
        <w:tab/>
        <w:t xml:space="preserve">Testfall: </w:t>
      </w:r>
      <w:r>
        <w:rPr>
          <w:lang w:val="de-DE"/>
        </w:rPr>
        <w:t>Auskunft vorliegen</w:t>
      </w:r>
      <w:r w:rsidR="00C66B2C">
        <w:rPr>
          <w:lang w:val="de-DE"/>
        </w:rPr>
        <w:t>d</w:t>
      </w:r>
      <w:r>
        <w:rPr>
          <w:lang w:val="de-DE"/>
        </w:rPr>
        <w:t>e Berechtigung bzw. Verpflichtung / nicht möglich</w:t>
      </w:r>
      <w:bookmarkEnd w:id="57"/>
    </w:p>
    <w:p w:rsidR="002A1A94" w:rsidRDefault="002A1A94" w:rsidP="002A1A94">
      <w:pPr>
        <w:jc w:val="both"/>
        <w:rPr>
          <w:color w:val="808080"/>
          <w:u w:val="single"/>
          <w:lang w:val="de-DE"/>
        </w:rPr>
      </w:pPr>
      <w:r>
        <w:rPr>
          <w:color w:val="808080"/>
          <w:u w:val="single"/>
          <w:lang w:val="de-DE"/>
        </w:rPr>
        <w:t>Betroffene Nachrichten laut Spezifikation</w:t>
      </w:r>
    </w:p>
    <w:p w:rsidR="002A1A94" w:rsidRDefault="00E02D62" w:rsidP="002A1A94">
      <w:pPr>
        <w:jc w:val="both"/>
        <w:rPr>
          <w:color w:val="808080"/>
          <w:lang w:val="de-DE"/>
        </w:rPr>
      </w:pPr>
      <w:r>
        <w:rPr>
          <w:color w:val="808080"/>
          <w:lang w:val="de-DE"/>
        </w:rPr>
        <w:t>TGS</w:t>
      </w:r>
      <w:r w:rsidR="002A1A94">
        <w:rPr>
          <w:color w:val="808080"/>
          <w:lang w:val="de-DE"/>
        </w:rPr>
        <w:t>BAMF.BerechtigungVerpflichtungAukunftsersuchen.0</w:t>
      </w:r>
      <w:r>
        <w:rPr>
          <w:color w:val="808080"/>
          <w:lang w:val="de-DE"/>
        </w:rPr>
        <w:t>8</w:t>
      </w:r>
      <w:r w:rsidR="002A1A94">
        <w:rPr>
          <w:color w:val="808080"/>
          <w:lang w:val="de-DE"/>
        </w:rPr>
        <w:t>0011</w:t>
      </w:r>
    </w:p>
    <w:p w:rsidR="002A1A94" w:rsidRPr="009312DB" w:rsidRDefault="00FB0E1B" w:rsidP="00FB0E1B">
      <w:pPr>
        <w:jc w:val="both"/>
        <w:rPr>
          <w:color w:val="808080"/>
          <w:lang w:val="de-DE"/>
        </w:rPr>
      </w:pPr>
      <w:r>
        <w:rPr>
          <w:color w:val="808080"/>
          <w:lang w:val="de-DE"/>
        </w:rPr>
        <w:t>BAMF</w:t>
      </w:r>
      <w:r w:rsidR="00E02D62">
        <w:rPr>
          <w:color w:val="808080"/>
          <w:lang w:val="de-DE"/>
        </w:rPr>
        <w:t>TGS</w:t>
      </w:r>
      <w:r>
        <w:rPr>
          <w:color w:val="808080"/>
          <w:lang w:val="de-DE"/>
        </w:rPr>
        <w:t>.Berechtigungsscheininhalt.0</w:t>
      </w:r>
      <w:r w:rsidR="00E02D62">
        <w:rPr>
          <w:color w:val="808080"/>
          <w:lang w:val="de-DE"/>
        </w:rPr>
        <w:t>8</w:t>
      </w:r>
      <w:r>
        <w:rPr>
          <w:color w:val="808080"/>
          <w:lang w:val="de-DE"/>
        </w:rPr>
        <w:t>0012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3"/>
        <w:gridCol w:w="3685"/>
        <w:gridCol w:w="4000"/>
      </w:tblGrid>
      <w:tr w:rsidR="009312DB" w:rsidRPr="00B1397E" w:rsidTr="00264B03">
        <w:tc>
          <w:tcPr>
            <w:tcW w:w="2093" w:type="dxa"/>
            <w:tcBorders>
              <w:bottom w:val="single" w:sz="4" w:space="0" w:color="auto"/>
            </w:tcBorders>
            <w:shd w:val="clear" w:color="auto" w:fill="D9D9D9"/>
          </w:tcPr>
          <w:p w:rsidR="009312DB" w:rsidRPr="00B1397E" w:rsidRDefault="009312DB" w:rsidP="00D15D14">
            <w:pPr>
              <w:jc w:val="both"/>
              <w:rPr>
                <w:lang w:val="de-DE"/>
              </w:rPr>
            </w:pPr>
            <w:r w:rsidRPr="00B1397E">
              <w:rPr>
                <w:b/>
                <w:lang w:val="de-DE"/>
              </w:rPr>
              <w:t>Verantwortlicher</w:t>
            </w:r>
          </w:p>
        </w:tc>
        <w:tc>
          <w:tcPr>
            <w:tcW w:w="3685" w:type="dxa"/>
            <w:shd w:val="clear" w:color="auto" w:fill="D9D9D9"/>
          </w:tcPr>
          <w:p w:rsidR="009312DB" w:rsidRPr="00B1397E" w:rsidRDefault="009312DB" w:rsidP="00D15D14">
            <w:pPr>
              <w:jc w:val="both"/>
              <w:rPr>
                <w:b/>
                <w:lang w:val="de-DE"/>
              </w:rPr>
            </w:pPr>
            <w:r w:rsidRPr="00B1397E">
              <w:rPr>
                <w:b/>
                <w:lang w:val="de-DE"/>
              </w:rPr>
              <w:t>Testschritt</w:t>
            </w:r>
          </w:p>
        </w:tc>
        <w:tc>
          <w:tcPr>
            <w:tcW w:w="4000" w:type="dxa"/>
            <w:shd w:val="clear" w:color="auto" w:fill="D9D9D9"/>
          </w:tcPr>
          <w:p w:rsidR="009312DB" w:rsidRPr="00B1397E" w:rsidRDefault="009312DB" w:rsidP="00D15D14">
            <w:pPr>
              <w:jc w:val="both"/>
              <w:rPr>
                <w:b/>
                <w:lang w:val="de-DE"/>
              </w:rPr>
            </w:pPr>
            <w:r w:rsidRPr="00B1397E">
              <w:rPr>
                <w:b/>
                <w:lang w:val="de-DE"/>
              </w:rPr>
              <w:t>Erwartetes Testergebnis</w:t>
            </w:r>
          </w:p>
        </w:tc>
      </w:tr>
      <w:tr w:rsidR="009312DB" w:rsidRPr="00D117D6" w:rsidTr="00264B03">
        <w:tc>
          <w:tcPr>
            <w:tcW w:w="2093" w:type="dxa"/>
            <w:shd w:val="clear" w:color="auto" w:fill="92D050"/>
          </w:tcPr>
          <w:p w:rsidR="009312DB" w:rsidRPr="00B1397E" w:rsidRDefault="00E02D62" w:rsidP="00D15D14">
            <w:pPr>
              <w:spacing w:after="120" w:line="240" w:lineRule="atLeast"/>
              <w:jc w:val="both"/>
              <w:rPr>
                <w:lang w:val="de-DE"/>
              </w:rPr>
            </w:pPr>
            <w:r>
              <w:rPr>
                <w:lang w:val="de-DE"/>
              </w:rPr>
              <w:t>TGS</w:t>
            </w:r>
          </w:p>
          <w:p w:rsidR="009312DB" w:rsidRPr="00B1397E" w:rsidRDefault="009312DB" w:rsidP="00D15D14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3685" w:type="dxa"/>
          </w:tcPr>
          <w:p w:rsidR="009312DB" w:rsidRPr="00B1397E" w:rsidRDefault="009312DB" w:rsidP="00D15D14">
            <w:pPr>
              <w:spacing w:after="120" w:line="240" w:lineRule="atLeast"/>
              <w:jc w:val="both"/>
              <w:rPr>
                <w:lang w:val="de-DE"/>
              </w:rPr>
            </w:pPr>
            <w:r>
              <w:rPr>
                <w:lang w:val="de-DE"/>
              </w:rPr>
              <w:t>Schicken Sie für eine Person, die nicht im System</w:t>
            </w:r>
            <w:r w:rsidR="00901DC7">
              <w:rPr>
                <w:lang w:val="de-DE"/>
              </w:rPr>
              <w:t xml:space="preserve"> des BAMF</w:t>
            </w:r>
            <w:r>
              <w:rPr>
                <w:lang w:val="de-DE"/>
              </w:rPr>
              <w:t xml:space="preserve"> ist</w:t>
            </w:r>
            <w:r w:rsidR="00AF76C7">
              <w:rPr>
                <w:lang w:val="de-DE"/>
              </w:rPr>
              <w:t>,</w:t>
            </w:r>
            <w:r>
              <w:rPr>
                <w:lang w:val="de-DE"/>
              </w:rPr>
              <w:t xml:space="preserve"> eine Au</w:t>
            </w:r>
            <w:r>
              <w:rPr>
                <w:lang w:val="de-DE"/>
              </w:rPr>
              <w:t>s</w:t>
            </w:r>
            <w:r>
              <w:rPr>
                <w:lang w:val="de-DE"/>
              </w:rPr>
              <w:t>kunftsanfrage (siehe Personendatenb</w:t>
            </w:r>
            <w:r>
              <w:rPr>
                <w:lang w:val="de-DE"/>
              </w:rPr>
              <w:t>e</w:t>
            </w:r>
            <w:r>
              <w:rPr>
                <w:lang w:val="de-DE"/>
              </w:rPr>
              <w:t xml:space="preserve">schreibung aus </w:t>
            </w:r>
            <w:proofErr w:type="spellStart"/>
            <w:r>
              <w:rPr>
                <w:lang w:val="de-DE"/>
              </w:rPr>
              <w:t>Testteil</w:t>
            </w:r>
            <w:proofErr w:type="spellEnd"/>
            <w:r>
              <w:rPr>
                <w:lang w:val="de-DE"/>
              </w:rPr>
              <w:t xml:space="preserve"> 1).</w:t>
            </w:r>
          </w:p>
        </w:tc>
        <w:tc>
          <w:tcPr>
            <w:tcW w:w="4000" w:type="dxa"/>
          </w:tcPr>
          <w:p w:rsidR="009312DB" w:rsidRPr="00B1397E" w:rsidRDefault="009312DB" w:rsidP="007A4B14">
            <w:pPr>
              <w:spacing w:after="120" w:line="240" w:lineRule="atLeast"/>
              <w:jc w:val="both"/>
              <w:rPr>
                <w:lang w:val="de-DE"/>
              </w:rPr>
            </w:pPr>
            <w:r w:rsidRPr="00B1397E">
              <w:rPr>
                <w:lang w:val="de-DE"/>
              </w:rPr>
              <w:t>Sie erhalten</w:t>
            </w:r>
            <w:r w:rsidR="007A7F2B">
              <w:rPr>
                <w:lang w:val="de-DE"/>
              </w:rPr>
              <w:t xml:space="preserve"> </w:t>
            </w:r>
            <w:r w:rsidR="007A7F2B" w:rsidRPr="007A7F2B">
              <w:rPr>
                <w:b/>
                <w:lang w:val="de-DE"/>
              </w:rPr>
              <w:t>sofort (synchron)</w:t>
            </w:r>
            <w:r w:rsidRPr="00B1397E">
              <w:rPr>
                <w:lang w:val="de-DE"/>
              </w:rPr>
              <w:t xml:space="preserve"> die Rüc</w:t>
            </w:r>
            <w:r w:rsidRPr="00B1397E">
              <w:rPr>
                <w:lang w:val="de-DE"/>
              </w:rPr>
              <w:t>k</w:t>
            </w:r>
            <w:r w:rsidRPr="00B1397E">
              <w:rPr>
                <w:lang w:val="de-DE"/>
              </w:rPr>
              <w:t xml:space="preserve">meldung, dass </w:t>
            </w:r>
            <w:r w:rsidR="007A4B14">
              <w:rPr>
                <w:lang w:val="de-DE"/>
              </w:rPr>
              <w:t>k</w:t>
            </w:r>
            <w:r>
              <w:rPr>
                <w:lang w:val="de-DE"/>
              </w:rPr>
              <w:t>eine Person mit diesen Personendaten bekannt ist</w:t>
            </w:r>
            <w:r w:rsidRPr="00B1397E">
              <w:rPr>
                <w:lang w:val="de-DE"/>
              </w:rPr>
              <w:t>.</w:t>
            </w:r>
          </w:p>
        </w:tc>
      </w:tr>
    </w:tbl>
    <w:p w:rsidR="006C22DA" w:rsidRDefault="006C22DA" w:rsidP="006B0FD9">
      <w:pPr>
        <w:jc w:val="both"/>
        <w:rPr>
          <w:lang w:val="de-DE"/>
        </w:rPr>
      </w:pPr>
    </w:p>
    <w:p w:rsidR="00E02D62" w:rsidRDefault="00E02D62">
      <w:pPr>
        <w:spacing w:after="0" w:line="240" w:lineRule="auto"/>
        <w:rPr>
          <w:b/>
          <w:bCs/>
          <w:sz w:val="24"/>
          <w:lang w:val="de-DE"/>
        </w:rPr>
      </w:pPr>
      <w:r>
        <w:rPr>
          <w:lang w:val="de-DE"/>
        </w:rPr>
        <w:br w:type="page"/>
      </w:r>
    </w:p>
    <w:p w:rsidR="00F7544B" w:rsidRDefault="00CF5D22" w:rsidP="00E02D62">
      <w:pPr>
        <w:pStyle w:val="berschrift3"/>
        <w:rPr>
          <w:lang w:val="de-DE"/>
        </w:rPr>
      </w:pPr>
      <w:bookmarkStart w:id="58" w:name="_Toc446149773"/>
      <w:r w:rsidRPr="00B1397E">
        <w:rPr>
          <w:lang w:val="de-DE"/>
        </w:rPr>
        <w:lastRenderedPageBreak/>
        <w:t>Auskunftsersuchen zur Anmeldung bzw. Kursteilnahme Verpflichteter</w:t>
      </w:r>
      <w:bookmarkEnd w:id="58"/>
    </w:p>
    <w:p w:rsidR="00020E89" w:rsidRPr="00B1397E" w:rsidRDefault="00020E89" w:rsidP="00D15D14">
      <w:pPr>
        <w:jc w:val="both"/>
        <w:rPr>
          <w:lang w:val="de-DE"/>
        </w:rPr>
      </w:pPr>
      <w:r>
        <w:rPr>
          <w:lang w:val="de-DE"/>
        </w:rPr>
        <w:t xml:space="preserve">Dieser </w:t>
      </w:r>
      <w:proofErr w:type="spellStart"/>
      <w:r>
        <w:rPr>
          <w:lang w:val="de-DE"/>
        </w:rPr>
        <w:t>Testteil</w:t>
      </w:r>
      <w:proofErr w:type="spellEnd"/>
      <w:r>
        <w:rPr>
          <w:lang w:val="de-DE"/>
        </w:rPr>
        <w:t xml:space="preserve"> beinhalten die Auskunftsfälle zur Anmeldung und Kursteilnahme entsprechend </w:t>
      </w:r>
      <w:r w:rsidR="00E02D62">
        <w:rPr>
          <w:lang w:val="de-DE"/>
        </w:rPr>
        <w:t>Kapitel 9.3.3</w:t>
      </w:r>
      <w:r w:rsidRPr="00B1397E">
        <w:rPr>
          <w:lang w:val="de-DE"/>
        </w:rPr>
        <w:t xml:space="preserve"> der Spezifikation</w:t>
      </w:r>
      <w:r w:rsidR="00C66B2C">
        <w:rPr>
          <w:lang w:val="de-DE"/>
        </w:rPr>
        <w:t xml:space="preserve"> XAusländer</w:t>
      </w:r>
      <w:r w:rsidRPr="00B1397E">
        <w:rPr>
          <w:lang w:val="de-DE"/>
        </w:rPr>
        <w:t xml:space="preserve">. </w:t>
      </w:r>
    </w:p>
    <w:p w:rsidR="00020E89" w:rsidRPr="00B1397E" w:rsidRDefault="00020E89" w:rsidP="00D15D14">
      <w:pPr>
        <w:jc w:val="both"/>
        <w:rPr>
          <w:lang w:val="de-DE"/>
        </w:rPr>
      </w:pPr>
      <w:r w:rsidRPr="00B1397E">
        <w:rPr>
          <w:lang w:val="de-DE"/>
        </w:rPr>
        <w:t xml:space="preserve">Um entsprechenden </w:t>
      </w:r>
      <w:r>
        <w:rPr>
          <w:lang w:val="de-DE"/>
        </w:rPr>
        <w:t>Auskunftsvarianten</w:t>
      </w:r>
      <w:r w:rsidRPr="00B1397E">
        <w:rPr>
          <w:lang w:val="de-DE"/>
        </w:rPr>
        <w:t xml:space="preserve"> hervorzurufen, ist</w:t>
      </w:r>
      <w:r>
        <w:rPr>
          <w:lang w:val="de-DE"/>
        </w:rPr>
        <w:t xml:space="preserve"> auch hier</w:t>
      </w:r>
      <w:r w:rsidRPr="00B1397E">
        <w:rPr>
          <w:lang w:val="de-DE"/>
        </w:rPr>
        <w:t xml:space="preserve"> eine Datenvorbereitung durch das </w:t>
      </w:r>
      <w:r w:rsidR="00A2054C">
        <w:rPr>
          <w:lang w:val="de-DE"/>
        </w:rPr>
        <w:t>BAMF</w:t>
      </w:r>
      <w:r>
        <w:rPr>
          <w:lang w:val="de-DE"/>
        </w:rPr>
        <w:t xml:space="preserve"> </w:t>
      </w:r>
      <w:r w:rsidRPr="00B1397E">
        <w:rPr>
          <w:lang w:val="de-DE"/>
        </w:rPr>
        <w:t xml:space="preserve">notwendig. Die </w:t>
      </w:r>
      <w:r>
        <w:rPr>
          <w:lang w:val="de-DE"/>
        </w:rPr>
        <w:t>jeweiligen</w:t>
      </w:r>
      <w:r w:rsidRPr="00B1397E">
        <w:rPr>
          <w:lang w:val="de-DE"/>
        </w:rPr>
        <w:t xml:space="preserve"> Voraussetzungen sind in den Testfällen beschrieben. Das BAMF übermi</w:t>
      </w:r>
      <w:r w:rsidRPr="00B1397E">
        <w:rPr>
          <w:lang w:val="de-DE"/>
        </w:rPr>
        <w:t>t</w:t>
      </w:r>
      <w:r w:rsidRPr="00B1397E">
        <w:rPr>
          <w:lang w:val="de-DE"/>
        </w:rPr>
        <w:t>telt de</w:t>
      </w:r>
      <w:r w:rsidR="00E02D62">
        <w:rPr>
          <w:lang w:val="de-DE"/>
        </w:rPr>
        <w:t>m TGS</w:t>
      </w:r>
      <w:r w:rsidRPr="00B1397E">
        <w:rPr>
          <w:lang w:val="de-DE"/>
        </w:rPr>
        <w:t xml:space="preserve"> für den Test die jeweils zu verwendenden Daten.</w:t>
      </w:r>
    </w:p>
    <w:p w:rsidR="00020E89" w:rsidRDefault="00020E89" w:rsidP="00D15D14">
      <w:pPr>
        <w:jc w:val="both"/>
        <w:rPr>
          <w:lang w:val="de-DE"/>
        </w:rPr>
      </w:pPr>
      <w:r>
        <w:rPr>
          <w:lang w:val="de-DE"/>
        </w:rPr>
        <w:t xml:space="preserve">Da für diese Auskunftsfälle immer eine Datenanfrage mittels BAMF-Kennziffer erfolgt, kann es keine </w:t>
      </w:r>
      <w:proofErr w:type="spellStart"/>
      <w:r>
        <w:rPr>
          <w:lang w:val="de-DE"/>
        </w:rPr>
        <w:t>Dubletten</w:t>
      </w:r>
      <w:r w:rsidR="009A6911">
        <w:rPr>
          <w:lang w:val="de-DE"/>
        </w:rPr>
        <w:t>prüfungs</w:t>
      </w:r>
      <w:r>
        <w:rPr>
          <w:lang w:val="de-DE"/>
        </w:rPr>
        <w:t>fälle</w:t>
      </w:r>
      <w:proofErr w:type="spellEnd"/>
      <w:r>
        <w:rPr>
          <w:lang w:val="de-DE"/>
        </w:rPr>
        <w:t xml:space="preserve"> geben, so dass die Testfälle </w:t>
      </w:r>
      <w:r w:rsidR="00E02D62">
        <w:rPr>
          <w:lang w:val="de-DE"/>
        </w:rPr>
        <w:t>vom TGS</w:t>
      </w:r>
      <w:r>
        <w:rPr>
          <w:lang w:val="de-DE"/>
        </w:rPr>
        <w:t xml:space="preserve"> allein durchgeführt werden können. </w:t>
      </w:r>
    </w:p>
    <w:p w:rsidR="00693A8A" w:rsidRPr="007C7251" w:rsidRDefault="00693A8A" w:rsidP="00D15D14">
      <w:pPr>
        <w:jc w:val="both"/>
        <w:rPr>
          <w:lang w:val="de-DE"/>
        </w:rPr>
      </w:pPr>
    </w:p>
    <w:p w:rsidR="009A6911" w:rsidRDefault="009A6911" w:rsidP="00D15D14">
      <w:pPr>
        <w:pStyle w:val="berschrift4"/>
        <w:jc w:val="both"/>
        <w:rPr>
          <w:lang w:val="de-DE"/>
        </w:rPr>
      </w:pPr>
      <w:bookmarkStart w:id="59" w:name="_Toc446149774"/>
      <w:r w:rsidRPr="002B745E">
        <w:rPr>
          <w:lang w:val="de-DE"/>
        </w:rPr>
        <w:t>M(</w:t>
      </w:r>
      <w:r w:rsidR="00E02D62">
        <w:rPr>
          <w:lang w:val="de-DE"/>
        </w:rPr>
        <w:t>TGS</w:t>
      </w:r>
      <w:r w:rsidRPr="002B745E">
        <w:rPr>
          <w:lang w:val="de-DE"/>
        </w:rPr>
        <w:t>)5-1</w:t>
      </w:r>
      <w:r w:rsidRPr="002B745E">
        <w:rPr>
          <w:lang w:val="de-DE"/>
        </w:rPr>
        <w:tab/>
        <w:t>Testfall: Auskunft Anmeldung bzw. Kursteilnahme Verpflichteter</w:t>
      </w:r>
      <w:bookmarkEnd w:id="59"/>
      <w:r w:rsidRPr="002B745E">
        <w:rPr>
          <w:lang w:val="de-DE"/>
        </w:rPr>
        <w:t xml:space="preserve"> </w:t>
      </w:r>
    </w:p>
    <w:p w:rsidR="009A6911" w:rsidRPr="00F96D7B" w:rsidRDefault="009A6911" w:rsidP="00D15D14">
      <w:pPr>
        <w:jc w:val="both"/>
        <w:rPr>
          <w:color w:val="808080"/>
          <w:u w:val="single"/>
          <w:lang w:val="de-DE"/>
        </w:rPr>
      </w:pPr>
      <w:r w:rsidRPr="00F96D7B">
        <w:rPr>
          <w:color w:val="808080"/>
          <w:u w:val="single"/>
          <w:lang w:val="de-DE"/>
        </w:rPr>
        <w:t xml:space="preserve">Vorbereitung durch </w:t>
      </w:r>
      <w:r w:rsidR="00A2054C">
        <w:rPr>
          <w:color w:val="808080"/>
          <w:u w:val="single"/>
          <w:lang w:val="de-DE"/>
        </w:rPr>
        <w:t>BAMF</w:t>
      </w:r>
    </w:p>
    <w:p w:rsidR="009A6911" w:rsidRPr="009312DB" w:rsidRDefault="009A6911" w:rsidP="00D15D14">
      <w:pPr>
        <w:tabs>
          <w:tab w:val="left" w:pos="3119"/>
        </w:tabs>
        <w:ind w:left="3119" w:hanging="3119"/>
        <w:jc w:val="both"/>
        <w:rPr>
          <w:color w:val="808080"/>
          <w:lang w:val="de-DE"/>
        </w:rPr>
      </w:pPr>
      <w:r w:rsidRPr="009312DB">
        <w:rPr>
          <w:color w:val="808080"/>
          <w:lang w:val="de-DE"/>
        </w:rPr>
        <w:t>Vorbedingungen im System:</w:t>
      </w:r>
      <w:r w:rsidRPr="009312DB">
        <w:rPr>
          <w:color w:val="808080"/>
          <w:lang w:val="de-DE"/>
        </w:rPr>
        <w:tab/>
        <w:t>Teilnehmer</w:t>
      </w:r>
      <w:r>
        <w:rPr>
          <w:color w:val="808080"/>
          <w:lang w:val="de-DE"/>
        </w:rPr>
        <w:t xml:space="preserve"> </w:t>
      </w:r>
      <w:r w:rsidRPr="009312DB">
        <w:rPr>
          <w:color w:val="808080"/>
          <w:lang w:val="de-DE"/>
        </w:rPr>
        <w:t xml:space="preserve">mit einer zum Testzeitpunkt aktiven </w:t>
      </w:r>
      <w:r w:rsidR="00E02D62">
        <w:rPr>
          <w:color w:val="808080"/>
          <w:lang w:val="de-DE"/>
        </w:rPr>
        <w:t>TGS</w:t>
      </w:r>
      <w:r w:rsidR="000D1538">
        <w:rPr>
          <w:color w:val="808080"/>
          <w:lang w:val="de-DE"/>
        </w:rPr>
        <w:t>-Verpflichtung</w:t>
      </w:r>
      <w:r w:rsidRPr="009312DB">
        <w:rPr>
          <w:color w:val="808080"/>
          <w:lang w:val="de-DE"/>
        </w:rPr>
        <w:t xml:space="preserve"> im System, </w:t>
      </w:r>
      <w:r>
        <w:rPr>
          <w:color w:val="808080"/>
          <w:lang w:val="de-DE"/>
        </w:rPr>
        <w:t>Teilnehmer angemeldet und bereits 300 UE abgerechnet</w:t>
      </w:r>
      <w:r w:rsidRPr="009312DB">
        <w:rPr>
          <w:color w:val="808080"/>
          <w:lang w:val="de-DE"/>
        </w:rPr>
        <w:tab/>
      </w:r>
    </w:p>
    <w:p w:rsidR="009A6911" w:rsidRDefault="009A6911" w:rsidP="00D15D14">
      <w:pPr>
        <w:tabs>
          <w:tab w:val="left" w:pos="3119"/>
        </w:tabs>
        <w:ind w:left="3119" w:hanging="3119"/>
        <w:jc w:val="both"/>
        <w:rPr>
          <w:color w:val="808080"/>
          <w:lang w:val="de-DE"/>
        </w:rPr>
      </w:pPr>
      <w:r w:rsidRPr="009312DB">
        <w:rPr>
          <w:color w:val="808080"/>
          <w:lang w:val="de-DE"/>
        </w:rPr>
        <w:t>bereitzustellende Daten/ Infos:</w:t>
      </w:r>
      <w:r w:rsidRPr="009312DB">
        <w:rPr>
          <w:color w:val="808080"/>
          <w:lang w:val="de-DE"/>
        </w:rPr>
        <w:tab/>
      </w:r>
      <w:r>
        <w:rPr>
          <w:color w:val="808080"/>
          <w:lang w:val="de-DE"/>
        </w:rPr>
        <w:t>BAMF-Kennziffer und</w:t>
      </w:r>
      <w:r w:rsidRPr="009312DB">
        <w:rPr>
          <w:color w:val="808080"/>
          <w:lang w:val="de-DE"/>
        </w:rPr>
        <w:t xml:space="preserve"> Geburtsdatum</w:t>
      </w:r>
      <w:r w:rsidR="006C22DA">
        <w:rPr>
          <w:color w:val="808080"/>
          <w:lang w:val="de-DE"/>
        </w:rPr>
        <w:t xml:space="preserve"> für</w:t>
      </w:r>
      <w:r w:rsidRPr="009312DB">
        <w:rPr>
          <w:color w:val="808080"/>
          <w:lang w:val="de-DE"/>
        </w:rPr>
        <w:t xml:space="preserve"> diese</w:t>
      </w:r>
      <w:r>
        <w:rPr>
          <w:color w:val="808080"/>
          <w:lang w:val="de-DE"/>
        </w:rPr>
        <w:t>n</w:t>
      </w:r>
      <w:r w:rsidRPr="009312DB">
        <w:rPr>
          <w:color w:val="808080"/>
          <w:lang w:val="de-DE"/>
        </w:rPr>
        <w:t xml:space="preserve"> Teilnehmer </w:t>
      </w:r>
    </w:p>
    <w:p w:rsidR="00F96D7B" w:rsidRDefault="00F96D7B" w:rsidP="00F96D7B">
      <w:pPr>
        <w:jc w:val="both"/>
        <w:rPr>
          <w:color w:val="808080"/>
          <w:u w:val="single"/>
          <w:lang w:val="de-DE"/>
        </w:rPr>
      </w:pPr>
      <w:r>
        <w:rPr>
          <w:color w:val="808080"/>
          <w:u w:val="single"/>
          <w:lang w:val="de-DE"/>
        </w:rPr>
        <w:t>Betroffene Nachrichten laut Spezifikation</w:t>
      </w:r>
    </w:p>
    <w:p w:rsidR="00F96D7B" w:rsidRDefault="00E02D62" w:rsidP="00F96D7B">
      <w:pPr>
        <w:jc w:val="both"/>
        <w:rPr>
          <w:color w:val="808080"/>
          <w:lang w:val="de-DE"/>
        </w:rPr>
      </w:pPr>
      <w:r>
        <w:rPr>
          <w:color w:val="808080"/>
          <w:lang w:val="de-DE"/>
        </w:rPr>
        <w:t>TGS</w:t>
      </w:r>
      <w:r w:rsidR="00F96D7B">
        <w:rPr>
          <w:color w:val="808080"/>
          <w:lang w:val="de-DE"/>
        </w:rPr>
        <w:t>BAMF.AukunftsersuchenKursteilnahmeVerpflichteter.0</w:t>
      </w:r>
      <w:r>
        <w:rPr>
          <w:color w:val="808080"/>
          <w:lang w:val="de-DE"/>
        </w:rPr>
        <w:t>8</w:t>
      </w:r>
      <w:r w:rsidR="00F96D7B">
        <w:rPr>
          <w:color w:val="808080"/>
          <w:lang w:val="de-DE"/>
        </w:rPr>
        <w:t>0013</w:t>
      </w:r>
    </w:p>
    <w:p w:rsidR="00F96D7B" w:rsidRDefault="00F96D7B" w:rsidP="00F96D7B">
      <w:pPr>
        <w:jc w:val="both"/>
        <w:rPr>
          <w:color w:val="808080"/>
          <w:lang w:val="de-DE"/>
        </w:rPr>
      </w:pPr>
      <w:r>
        <w:rPr>
          <w:color w:val="808080"/>
          <w:lang w:val="de-DE"/>
        </w:rPr>
        <w:t>BAMF</w:t>
      </w:r>
      <w:r w:rsidR="00E02D62">
        <w:rPr>
          <w:color w:val="808080"/>
          <w:lang w:val="de-DE"/>
        </w:rPr>
        <w:t>TGS</w:t>
      </w:r>
      <w:r>
        <w:rPr>
          <w:color w:val="808080"/>
          <w:lang w:val="de-DE"/>
        </w:rPr>
        <w:t>.AuskunftKursteilnahme.0</w:t>
      </w:r>
      <w:r w:rsidR="00E02D62">
        <w:rPr>
          <w:color w:val="808080"/>
          <w:lang w:val="de-DE"/>
        </w:rPr>
        <w:t>8</w:t>
      </w:r>
      <w:r>
        <w:rPr>
          <w:color w:val="808080"/>
          <w:lang w:val="de-DE"/>
        </w:rPr>
        <w:t>0015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3"/>
        <w:gridCol w:w="3685"/>
        <w:gridCol w:w="4000"/>
      </w:tblGrid>
      <w:tr w:rsidR="009A6911" w:rsidRPr="00B1397E" w:rsidTr="00D15D14">
        <w:tc>
          <w:tcPr>
            <w:tcW w:w="2093" w:type="dxa"/>
            <w:tcBorders>
              <w:bottom w:val="single" w:sz="4" w:space="0" w:color="auto"/>
            </w:tcBorders>
            <w:shd w:val="clear" w:color="auto" w:fill="D9D9D9"/>
          </w:tcPr>
          <w:p w:rsidR="009A6911" w:rsidRPr="00B1397E" w:rsidRDefault="009A6911" w:rsidP="00D15D14">
            <w:pPr>
              <w:jc w:val="both"/>
              <w:rPr>
                <w:lang w:val="de-DE"/>
              </w:rPr>
            </w:pPr>
            <w:r w:rsidRPr="00B1397E">
              <w:rPr>
                <w:b/>
                <w:lang w:val="de-DE"/>
              </w:rPr>
              <w:t>Verantwortlicher</w:t>
            </w:r>
          </w:p>
        </w:tc>
        <w:tc>
          <w:tcPr>
            <w:tcW w:w="3685" w:type="dxa"/>
            <w:shd w:val="clear" w:color="auto" w:fill="D9D9D9"/>
          </w:tcPr>
          <w:p w:rsidR="009A6911" w:rsidRPr="00B1397E" w:rsidRDefault="009A6911" w:rsidP="00D15D14">
            <w:pPr>
              <w:jc w:val="both"/>
              <w:rPr>
                <w:b/>
                <w:lang w:val="de-DE"/>
              </w:rPr>
            </w:pPr>
            <w:r w:rsidRPr="00B1397E">
              <w:rPr>
                <w:b/>
                <w:lang w:val="de-DE"/>
              </w:rPr>
              <w:t>Testschritt</w:t>
            </w:r>
          </w:p>
        </w:tc>
        <w:tc>
          <w:tcPr>
            <w:tcW w:w="4000" w:type="dxa"/>
            <w:shd w:val="clear" w:color="auto" w:fill="D9D9D9"/>
          </w:tcPr>
          <w:p w:rsidR="009A6911" w:rsidRPr="00B1397E" w:rsidRDefault="009A6911" w:rsidP="00D15D14">
            <w:pPr>
              <w:jc w:val="both"/>
              <w:rPr>
                <w:b/>
                <w:lang w:val="de-DE"/>
              </w:rPr>
            </w:pPr>
            <w:r w:rsidRPr="00B1397E">
              <w:rPr>
                <w:b/>
                <w:lang w:val="de-DE"/>
              </w:rPr>
              <w:t>Erwartetes Testergebnis</w:t>
            </w:r>
          </w:p>
        </w:tc>
      </w:tr>
      <w:tr w:rsidR="009A6911" w:rsidRPr="00D117D6" w:rsidTr="00D15D14">
        <w:tc>
          <w:tcPr>
            <w:tcW w:w="2093" w:type="dxa"/>
            <w:shd w:val="clear" w:color="auto" w:fill="92D050"/>
          </w:tcPr>
          <w:p w:rsidR="009A6911" w:rsidRPr="00B1397E" w:rsidRDefault="00E02D62" w:rsidP="00D15D14">
            <w:pPr>
              <w:spacing w:after="120" w:line="240" w:lineRule="atLeast"/>
              <w:jc w:val="both"/>
              <w:rPr>
                <w:lang w:val="de-DE"/>
              </w:rPr>
            </w:pPr>
            <w:r>
              <w:rPr>
                <w:lang w:val="de-DE"/>
              </w:rPr>
              <w:t>TGS</w:t>
            </w:r>
          </w:p>
          <w:p w:rsidR="009A6911" w:rsidRPr="00B1397E" w:rsidRDefault="009A6911" w:rsidP="00D15D14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3685" w:type="dxa"/>
          </w:tcPr>
          <w:p w:rsidR="009A6911" w:rsidRPr="00B1397E" w:rsidRDefault="009A6911" w:rsidP="00D15D14">
            <w:pPr>
              <w:spacing w:after="120" w:line="240" w:lineRule="atLeast"/>
              <w:jc w:val="both"/>
              <w:rPr>
                <w:lang w:val="de-DE"/>
              </w:rPr>
            </w:pPr>
            <w:r>
              <w:rPr>
                <w:lang w:val="de-DE"/>
              </w:rPr>
              <w:t>Schicken Sie für den Teilnehmer ein</w:t>
            </w:r>
            <w:r w:rsidR="000D1538">
              <w:rPr>
                <w:lang w:val="de-DE"/>
              </w:rPr>
              <w:t>e</w:t>
            </w:r>
            <w:r>
              <w:rPr>
                <w:lang w:val="de-DE"/>
              </w:rPr>
              <w:t xml:space="preserve"> Auskunftsanfrage.</w:t>
            </w:r>
          </w:p>
        </w:tc>
        <w:tc>
          <w:tcPr>
            <w:tcW w:w="4000" w:type="dxa"/>
          </w:tcPr>
          <w:p w:rsidR="009A6911" w:rsidRPr="00B1397E" w:rsidRDefault="009A6911" w:rsidP="00693A8A">
            <w:pPr>
              <w:spacing w:after="120" w:line="240" w:lineRule="atLeast"/>
              <w:jc w:val="both"/>
              <w:rPr>
                <w:lang w:val="de-DE"/>
              </w:rPr>
            </w:pPr>
            <w:r w:rsidRPr="00B1397E">
              <w:rPr>
                <w:lang w:val="de-DE"/>
              </w:rPr>
              <w:t xml:space="preserve">Sie erhalten </w:t>
            </w:r>
            <w:r w:rsidR="000D1538">
              <w:rPr>
                <w:lang w:val="de-DE"/>
              </w:rPr>
              <w:t>eine Information zum Tei</w:t>
            </w:r>
            <w:r w:rsidR="000D1538">
              <w:rPr>
                <w:lang w:val="de-DE"/>
              </w:rPr>
              <w:t>l</w:t>
            </w:r>
            <w:r w:rsidR="000D1538">
              <w:rPr>
                <w:lang w:val="de-DE"/>
              </w:rPr>
              <w:t>nahmeverhalten der Person</w:t>
            </w:r>
            <w:r w:rsidRPr="00B1397E">
              <w:rPr>
                <w:lang w:val="de-DE"/>
              </w:rPr>
              <w:t>.</w:t>
            </w:r>
            <w:r w:rsidR="00693A8A">
              <w:rPr>
                <w:lang w:val="de-DE"/>
              </w:rPr>
              <w:t xml:space="preserve"> Ihnen werden neben den Berechtigungs- und Anmeld</w:t>
            </w:r>
            <w:r w:rsidR="00693A8A">
              <w:rPr>
                <w:lang w:val="de-DE"/>
              </w:rPr>
              <w:t>e</w:t>
            </w:r>
            <w:r w:rsidR="00693A8A">
              <w:rPr>
                <w:lang w:val="de-DE"/>
              </w:rPr>
              <w:t>daten 3 abgerechnete Kursabschnitte mit detaillierten Informationen zur Kurstei</w:t>
            </w:r>
            <w:r w:rsidR="00693A8A">
              <w:rPr>
                <w:lang w:val="de-DE"/>
              </w:rPr>
              <w:t>l</w:t>
            </w:r>
            <w:r w:rsidR="00693A8A">
              <w:rPr>
                <w:lang w:val="de-DE"/>
              </w:rPr>
              <w:t>nahme angezeigt.</w:t>
            </w:r>
          </w:p>
        </w:tc>
      </w:tr>
      <w:tr w:rsidR="007A7F2B" w:rsidRPr="00D117D6" w:rsidTr="00D15D14">
        <w:tc>
          <w:tcPr>
            <w:tcW w:w="2093" w:type="dxa"/>
            <w:shd w:val="clear" w:color="auto" w:fill="92D050"/>
          </w:tcPr>
          <w:p w:rsidR="007A7F2B" w:rsidRDefault="007A7F2B" w:rsidP="00D15D14">
            <w:pPr>
              <w:spacing w:after="120" w:line="240" w:lineRule="atLeast"/>
              <w:jc w:val="both"/>
              <w:rPr>
                <w:lang w:val="de-DE"/>
              </w:rPr>
            </w:pPr>
            <w:r>
              <w:rPr>
                <w:lang w:val="de-DE"/>
              </w:rPr>
              <w:t>TGS</w:t>
            </w:r>
          </w:p>
        </w:tc>
        <w:tc>
          <w:tcPr>
            <w:tcW w:w="3685" w:type="dxa"/>
          </w:tcPr>
          <w:p w:rsidR="007A7F2B" w:rsidRDefault="007A7F2B" w:rsidP="00D15D14">
            <w:pPr>
              <w:spacing w:after="120" w:line="240" w:lineRule="atLeast"/>
              <w:jc w:val="both"/>
              <w:rPr>
                <w:lang w:val="de-DE"/>
              </w:rPr>
            </w:pPr>
            <w:r>
              <w:rPr>
                <w:lang w:val="de-DE"/>
              </w:rPr>
              <w:t xml:space="preserve">Machen Sie </w:t>
            </w:r>
            <w:proofErr w:type="spellStart"/>
            <w:r>
              <w:rPr>
                <w:lang w:val="de-DE"/>
              </w:rPr>
              <w:t>Screenshots</w:t>
            </w:r>
            <w:proofErr w:type="spellEnd"/>
            <w:r>
              <w:rPr>
                <w:lang w:val="de-DE"/>
              </w:rPr>
              <w:t xml:space="preserve"> der angezei</w:t>
            </w:r>
            <w:r>
              <w:rPr>
                <w:lang w:val="de-DE"/>
              </w:rPr>
              <w:t>g</w:t>
            </w:r>
            <w:r w:rsidR="00E852F5">
              <w:rPr>
                <w:lang w:val="de-DE"/>
              </w:rPr>
              <w:t>ten detailli</w:t>
            </w:r>
            <w:r>
              <w:rPr>
                <w:lang w:val="de-DE"/>
              </w:rPr>
              <w:t xml:space="preserve">erten Informationen zum Teilnahmeverhalten zu dieser Person und fügen Sie diese </w:t>
            </w:r>
            <w:proofErr w:type="spellStart"/>
            <w:r>
              <w:rPr>
                <w:lang w:val="de-DE"/>
              </w:rPr>
              <w:t>Screenshots</w:t>
            </w:r>
            <w:proofErr w:type="spellEnd"/>
            <w:r>
              <w:rPr>
                <w:lang w:val="de-DE"/>
              </w:rPr>
              <w:t xml:space="preserve"> in die Testdokumentation ein.</w:t>
            </w:r>
          </w:p>
        </w:tc>
        <w:tc>
          <w:tcPr>
            <w:tcW w:w="4000" w:type="dxa"/>
          </w:tcPr>
          <w:p w:rsidR="007A7F2B" w:rsidRPr="00B1397E" w:rsidRDefault="007A7F2B" w:rsidP="00693A8A">
            <w:pPr>
              <w:spacing w:after="120" w:line="240" w:lineRule="atLeast"/>
              <w:jc w:val="both"/>
              <w:rPr>
                <w:lang w:val="de-DE"/>
              </w:rPr>
            </w:pPr>
          </w:p>
        </w:tc>
      </w:tr>
      <w:tr w:rsidR="007A7F2B" w:rsidRPr="00D117D6" w:rsidTr="007A7F2B">
        <w:tc>
          <w:tcPr>
            <w:tcW w:w="2093" w:type="dxa"/>
            <w:tcBorders>
              <w:bottom w:val="single" w:sz="4" w:space="0" w:color="auto"/>
            </w:tcBorders>
            <w:shd w:val="clear" w:color="auto" w:fill="FFC000"/>
          </w:tcPr>
          <w:p w:rsidR="007A7F2B" w:rsidRPr="00B1397E" w:rsidRDefault="007A7F2B" w:rsidP="007A7F2B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BAMF</w:t>
            </w:r>
          </w:p>
        </w:tc>
        <w:tc>
          <w:tcPr>
            <w:tcW w:w="3685" w:type="dxa"/>
          </w:tcPr>
          <w:p w:rsidR="007A7F2B" w:rsidRPr="009170A8" w:rsidRDefault="007A7F2B" w:rsidP="00E852F5">
            <w:pPr>
              <w:spacing w:after="120" w:line="240" w:lineRule="atLeast"/>
              <w:jc w:val="both"/>
              <w:rPr>
                <w:lang w:val="de-DE"/>
              </w:rPr>
            </w:pPr>
            <w:r>
              <w:rPr>
                <w:lang w:val="de-DE"/>
              </w:rPr>
              <w:t xml:space="preserve">Prüfen Sie anhand der </w:t>
            </w:r>
            <w:proofErr w:type="spellStart"/>
            <w:r>
              <w:rPr>
                <w:lang w:val="de-DE"/>
              </w:rPr>
              <w:t>Screenshots</w:t>
            </w:r>
            <w:proofErr w:type="spellEnd"/>
            <w:r w:rsidR="00E852F5">
              <w:rPr>
                <w:lang w:val="de-DE"/>
              </w:rPr>
              <w:t xml:space="preserve"> die Vollständigkeit und Korrektheit der übermittelten Daten sowie der Feldb</w:t>
            </w:r>
            <w:r w:rsidR="00E852F5">
              <w:rPr>
                <w:lang w:val="de-DE"/>
              </w:rPr>
              <w:t>e</w:t>
            </w:r>
            <w:r w:rsidR="00E852F5">
              <w:rPr>
                <w:lang w:val="de-DE"/>
              </w:rPr>
              <w:t>zeichnungen.</w:t>
            </w:r>
          </w:p>
        </w:tc>
        <w:tc>
          <w:tcPr>
            <w:tcW w:w="4000" w:type="dxa"/>
          </w:tcPr>
          <w:p w:rsidR="007A7F2B" w:rsidRPr="00B1397E" w:rsidRDefault="00E852F5" w:rsidP="007A7F2B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 xml:space="preserve">Die Daten werden vollständig und unter fachlich korrekten Feldbezeichnungen dem Endanwender angezeigt. </w:t>
            </w:r>
          </w:p>
        </w:tc>
      </w:tr>
    </w:tbl>
    <w:p w:rsidR="00693A8A" w:rsidRDefault="00693A8A" w:rsidP="00FD00D8">
      <w:pPr>
        <w:rPr>
          <w:highlight w:val="yellow"/>
          <w:lang w:val="de-DE"/>
        </w:rPr>
      </w:pPr>
    </w:p>
    <w:p w:rsidR="00D63505" w:rsidRDefault="00D63505" w:rsidP="00D15D14">
      <w:pPr>
        <w:pStyle w:val="berschrift4"/>
        <w:jc w:val="both"/>
        <w:rPr>
          <w:lang w:val="de-DE"/>
        </w:rPr>
      </w:pPr>
      <w:bookmarkStart w:id="60" w:name="_Toc446149775"/>
      <w:r w:rsidRPr="00693A8A">
        <w:rPr>
          <w:lang w:val="de-DE"/>
        </w:rPr>
        <w:t>M(</w:t>
      </w:r>
      <w:r w:rsidR="00E02D62" w:rsidRPr="00693A8A">
        <w:rPr>
          <w:lang w:val="de-DE"/>
        </w:rPr>
        <w:t>TGS</w:t>
      </w:r>
      <w:r w:rsidRPr="00693A8A">
        <w:rPr>
          <w:lang w:val="de-DE"/>
        </w:rPr>
        <w:t>)5-</w:t>
      </w:r>
      <w:r w:rsidR="007E678E" w:rsidRPr="00693A8A">
        <w:rPr>
          <w:lang w:val="de-DE"/>
        </w:rPr>
        <w:t>2</w:t>
      </w:r>
      <w:r w:rsidRPr="00693A8A">
        <w:rPr>
          <w:lang w:val="de-DE"/>
        </w:rPr>
        <w:tab/>
        <w:t xml:space="preserve">Testfall: Auskunft Anmeldung bzw. Kursteilnahme </w:t>
      </w:r>
      <w:r w:rsidR="00E02D62" w:rsidRPr="00693A8A">
        <w:rPr>
          <w:lang w:val="de-DE"/>
        </w:rPr>
        <w:t>/ Auskunft nicht möglich</w:t>
      </w:r>
      <w:bookmarkEnd w:id="60"/>
    </w:p>
    <w:p w:rsidR="00043CE0" w:rsidRDefault="00043CE0" w:rsidP="00D15D14">
      <w:pPr>
        <w:jc w:val="both"/>
        <w:rPr>
          <w:lang w:val="de-DE"/>
        </w:rPr>
      </w:pPr>
    </w:p>
    <w:p w:rsidR="00693A8A" w:rsidRPr="00F96D7B" w:rsidRDefault="00693A8A" w:rsidP="00693A8A">
      <w:pPr>
        <w:jc w:val="both"/>
        <w:rPr>
          <w:color w:val="808080"/>
          <w:u w:val="single"/>
          <w:lang w:val="de-DE"/>
        </w:rPr>
      </w:pPr>
      <w:r>
        <w:rPr>
          <w:color w:val="808080"/>
          <w:u w:val="single"/>
          <w:lang w:val="de-DE"/>
        </w:rPr>
        <w:t>Vorbereitung durch BAMF</w:t>
      </w:r>
    </w:p>
    <w:p w:rsidR="00693A8A" w:rsidRPr="009312DB" w:rsidRDefault="00693A8A" w:rsidP="00693A8A">
      <w:pPr>
        <w:tabs>
          <w:tab w:val="left" w:pos="3119"/>
        </w:tabs>
        <w:ind w:left="3119" w:hanging="3119"/>
        <w:jc w:val="both"/>
        <w:rPr>
          <w:color w:val="808080"/>
          <w:lang w:val="de-DE"/>
        </w:rPr>
      </w:pPr>
      <w:r w:rsidRPr="009312DB">
        <w:rPr>
          <w:color w:val="808080"/>
          <w:lang w:val="de-DE"/>
        </w:rPr>
        <w:t>Vorbedingungen im System:</w:t>
      </w:r>
      <w:r w:rsidRPr="009312DB">
        <w:rPr>
          <w:color w:val="808080"/>
          <w:lang w:val="de-DE"/>
        </w:rPr>
        <w:tab/>
        <w:t>Teilnehmer</w:t>
      </w:r>
      <w:r>
        <w:rPr>
          <w:color w:val="808080"/>
          <w:lang w:val="de-DE"/>
        </w:rPr>
        <w:t xml:space="preserve"> </w:t>
      </w:r>
      <w:r w:rsidRPr="009312DB">
        <w:rPr>
          <w:color w:val="808080"/>
          <w:lang w:val="de-DE"/>
        </w:rPr>
        <w:t xml:space="preserve">mit einer zum Testzeitpunkt aktiven </w:t>
      </w:r>
      <w:r>
        <w:rPr>
          <w:color w:val="808080"/>
          <w:lang w:val="de-DE"/>
        </w:rPr>
        <w:t>ABH-Berechtigung</w:t>
      </w:r>
      <w:r w:rsidRPr="009312DB">
        <w:rPr>
          <w:color w:val="808080"/>
          <w:lang w:val="de-DE"/>
        </w:rPr>
        <w:t xml:space="preserve"> im System, </w:t>
      </w:r>
      <w:r>
        <w:rPr>
          <w:color w:val="808080"/>
          <w:lang w:val="de-DE"/>
        </w:rPr>
        <w:t>Teilnehmer angemeldet und 300 UE abgerechnet</w:t>
      </w:r>
      <w:r w:rsidRPr="009312DB">
        <w:rPr>
          <w:color w:val="808080"/>
          <w:lang w:val="de-DE"/>
        </w:rPr>
        <w:tab/>
      </w:r>
    </w:p>
    <w:p w:rsidR="00693A8A" w:rsidRDefault="00693A8A" w:rsidP="00693A8A">
      <w:pPr>
        <w:tabs>
          <w:tab w:val="left" w:pos="3119"/>
        </w:tabs>
        <w:ind w:left="3119" w:hanging="3119"/>
        <w:jc w:val="both"/>
        <w:rPr>
          <w:color w:val="808080"/>
          <w:lang w:val="de-DE"/>
        </w:rPr>
      </w:pPr>
      <w:r w:rsidRPr="009312DB">
        <w:rPr>
          <w:color w:val="808080"/>
          <w:lang w:val="de-DE"/>
        </w:rPr>
        <w:t>bereitzustellende Daten/ Infos:</w:t>
      </w:r>
      <w:r w:rsidRPr="009312DB">
        <w:rPr>
          <w:color w:val="808080"/>
          <w:lang w:val="de-DE"/>
        </w:rPr>
        <w:tab/>
      </w:r>
      <w:r>
        <w:rPr>
          <w:color w:val="808080"/>
          <w:lang w:val="de-DE"/>
        </w:rPr>
        <w:t>BAMF-Kennziffer und</w:t>
      </w:r>
      <w:r w:rsidRPr="009312DB">
        <w:rPr>
          <w:color w:val="808080"/>
          <w:lang w:val="de-DE"/>
        </w:rPr>
        <w:t xml:space="preserve"> Geburtsdatum diese</w:t>
      </w:r>
      <w:r>
        <w:rPr>
          <w:color w:val="808080"/>
          <w:lang w:val="de-DE"/>
        </w:rPr>
        <w:t>n</w:t>
      </w:r>
      <w:r w:rsidRPr="009312DB">
        <w:rPr>
          <w:color w:val="808080"/>
          <w:lang w:val="de-DE"/>
        </w:rPr>
        <w:t xml:space="preserve"> Teilnehmer </w:t>
      </w:r>
    </w:p>
    <w:p w:rsidR="00693A8A" w:rsidRDefault="00693A8A" w:rsidP="00693A8A">
      <w:pPr>
        <w:jc w:val="both"/>
        <w:rPr>
          <w:color w:val="808080"/>
          <w:u w:val="single"/>
          <w:lang w:val="de-DE"/>
        </w:rPr>
      </w:pPr>
      <w:r>
        <w:rPr>
          <w:color w:val="808080"/>
          <w:u w:val="single"/>
          <w:lang w:val="de-DE"/>
        </w:rPr>
        <w:lastRenderedPageBreak/>
        <w:t>Betroffene Nachrichten laut Spezifikation</w:t>
      </w:r>
    </w:p>
    <w:p w:rsidR="00693A8A" w:rsidRDefault="00693A8A" w:rsidP="00693A8A">
      <w:pPr>
        <w:jc w:val="both"/>
        <w:rPr>
          <w:color w:val="808080"/>
          <w:lang w:val="de-DE"/>
        </w:rPr>
      </w:pPr>
      <w:r>
        <w:rPr>
          <w:color w:val="808080"/>
          <w:lang w:val="de-DE"/>
        </w:rPr>
        <w:t>TGSBAMF.AukunftsersuchenKursteilnahmeVerpflichteter.080013</w:t>
      </w:r>
    </w:p>
    <w:p w:rsidR="00693A8A" w:rsidRDefault="00693A8A" w:rsidP="00693A8A">
      <w:pPr>
        <w:jc w:val="both"/>
        <w:rPr>
          <w:color w:val="808080"/>
          <w:lang w:val="de-DE"/>
        </w:rPr>
      </w:pPr>
      <w:r>
        <w:rPr>
          <w:color w:val="808080"/>
          <w:lang w:val="de-DE"/>
        </w:rPr>
        <w:t>BAMFTGS.AuskunftKursteilnahmeNichtMoeglich.080014</w:t>
      </w:r>
    </w:p>
    <w:p w:rsidR="00693A8A" w:rsidRDefault="00693A8A" w:rsidP="00693A8A">
      <w:pPr>
        <w:tabs>
          <w:tab w:val="right" w:pos="9638"/>
        </w:tabs>
        <w:jc w:val="both"/>
        <w:rPr>
          <w:color w:val="808080"/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3"/>
        <w:gridCol w:w="3685"/>
        <w:gridCol w:w="4000"/>
      </w:tblGrid>
      <w:tr w:rsidR="00693A8A" w:rsidRPr="00B1397E" w:rsidTr="00693A8A">
        <w:tc>
          <w:tcPr>
            <w:tcW w:w="2093" w:type="dxa"/>
            <w:tcBorders>
              <w:bottom w:val="single" w:sz="4" w:space="0" w:color="auto"/>
            </w:tcBorders>
            <w:shd w:val="clear" w:color="auto" w:fill="D9D9D9"/>
          </w:tcPr>
          <w:p w:rsidR="00693A8A" w:rsidRPr="00B1397E" w:rsidRDefault="00693A8A" w:rsidP="00693A8A">
            <w:pPr>
              <w:jc w:val="both"/>
              <w:rPr>
                <w:lang w:val="de-DE"/>
              </w:rPr>
            </w:pPr>
            <w:r w:rsidRPr="00B1397E">
              <w:rPr>
                <w:b/>
                <w:lang w:val="de-DE"/>
              </w:rPr>
              <w:t>Verantwortlicher</w:t>
            </w:r>
          </w:p>
        </w:tc>
        <w:tc>
          <w:tcPr>
            <w:tcW w:w="3685" w:type="dxa"/>
            <w:shd w:val="clear" w:color="auto" w:fill="D9D9D9"/>
          </w:tcPr>
          <w:p w:rsidR="00693A8A" w:rsidRPr="00B1397E" w:rsidRDefault="00693A8A" w:rsidP="00693A8A">
            <w:pPr>
              <w:jc w:val="both"/>
              <w:rPr>
                <w:b/>
                <w:lang w:val="de-DE"/>
              </w:rPr>
            </w:pPr>
            <w:r w:rsidRPr="00B1397E">
              <w:rPr>
                <w:b/>
                <w:lang w:val="de-DE"/>
              </w:rPr>
              <w:t>Testschritt</w:t>
            </w:r>
          </w:p>
        </w:tc>
        <w:tc>
          <w:tcPr>
            <w:tcW w:w="4000" w:type="dxa"/>
            <w:shd w:val="clear" w:color="auto" w:fill="D9D9D9"/>
          </w:tcPr>
          <w:p w:rsidR="00693A8A" w:rsidRPr="00B1397E" w:rsidRDefault="00693A8A" w:rsidP="00693A8A">
            <w:pPr>
              <w:jc w:val="both"/>
              <w:rPr>
                <w:b/>
                <w:lang w:val="de-DE"/>
              </w:rPr>
            </w:pPr>
            <w:r w:rsidRPr="00B1397E">
              <w:rPr>
                <w:b/>
                <w:lang w:val="de-DE"/>
              </w:rPr>
              <w:t>Erwartetes Testergebnis</w:t>
            </w:r>
          </w:p>
        </w:tc>
      </w:tr>
      <w:tr w:rsidR="00693A8A" w:rsidRPr="00D117D6" w:rsidTr="00693A8A">
        <w:tc>
          <w:tcPr>
            <w:tcW w:w="2093" w:type="dxa"/>
            <w:shd w:val="clear" w:color="auto" w:fill="92D050"/>
          </w:tcPr>
          <w:p w:rsidR="00693A8A" w:rsidRPr="00B1397E" w:rsidRDefault="00693A8A" w:rsidP="00693A8A">
            <w:pPr>
              <w:spacing w:after="120" w:line="240" w:lineRule="atLeast"/>
              <w:jc w:val="both"/>
              <w:rPr>
                <w:lang w:val="de-DE"/>
              </w:rPr>
            </w:pPr>
            <w:r>
              <w:rPr>
                <w:lang w:val="de-DE"/>
              </w:rPr>
              <w:t>TGS</w:t>
            </w:r>
          </w:p>
          <w:p w:rsidR="00693A8A" w:rsidRPr="00B1397E" w:rsidRDefault="00693A8A" w:rsidP="00693A8A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3685" w:type="dxa"/>
          </w:tcPr>
          <w:p w:rsidR="00693A8A" w:rsidRPr="00B1397E" w:rsidRDefault="00693A8A" w:rsidP="00693A8A">
            <w:pPr>
              <w:spacing w:after="120" w:line="240" w:lineRule="atLeast"/>
              <w:jc w:val="both"/>
              <w:rPr>
                <w:lang w:val="de-DE"/>
              </w:rPr>
            </w:pPr>
            <w:r>
              <w:rPr>
                <w:lang w:val="de-DE"/>
              </w:rPr>
              <w:t xml:space="preserve">Schicken Sie für den Teilnehmer eine Auskunftsanfrage. </w:t>
            </w:r>
          </w:p>
        </w:tc>
        <w:tc>
          <w:tcPr>
            <w:tcW w:w="4000" w:type="dxa"/>
          </w:tcPr>
          <w:p w:rsidR="00693A8A" w:rsidRPr="00B1397E" w:rsidRDefault="00693A8A" w:rsidP="00693A8A">
            <w:pPr>
              <w:spacing w:after="120" w:line="240" w:lineRule="atLeast"/>
              <w:jc w:val="both"/>
              <w:rPr>
                <w:lang w:val="de-DE"/>
              </w:rPr>
            </w:pPr>
            <w:r w:rsidRPr="00B1397E">
              <w:rPr>
                <w:lang w:val="de-DE"/>
              </w:rPr>
              <w:t xml:space="preserve">Sie erhalten </w:t>
            </w:r>
            <w:r>
              <w:rPr>
                <w:lang w:val="de-DE"/>
              </w:rPr>
              <w:t>die Information, dass keine Auskunft übermittelt werden kann, da der Teilnehmer nicht zur Kursteilnahme ve</w:t>
            </w:r>
            <w:r>
              <w:rPr>
                <w:lang w:val="de-DE"/>
              </w:rPr>
              <w:t>r</w:t>
            </w:r>
            <w:r>
              <w:rPr>
                <w:lang w:val="de-DE"/>
              </w:rPr>
              <w:t>pflichtet ist</w:t>
            </w:r>
            <w:r w:rsidRPr="00B1397E">
              <w:rPr>
                <w:lang w:val="de-DE"/>
              </w:rPr>
              <w:t>.</w:t>
            </w:r>
          </w:p>
        </w:tc>
      </w:tr>
    </w:tbl>
    <w:p w:rsidR="007A4B14" w:rsidRDefault="007A4B14" w:rsidP="005C0D60">
      <w:pPr>
        <w:spacing w:after="0" w:line="240" w:lineRule="auto"/>
        <w:rPr>
          <w:lang w:val="de-DE"/>
        </w:rPr>
      </w:pPr>
    </w:p>
    <w:p w:rsidR="00BA653A" w:rsidRDefault="00BA653A" w:rsidP="005C0D60">
      <w:pPr>
        <w:spacing w:after="0" w:line="240" w:lineRule="auto"/>
        <w:rPr>
          <w:lang w:val="de-DE"/>
        </w:rPr>
      </w:pPr>
    </w:p>
    <w:p w:rsidR="00693A8A" w:rsidRDefault="00693A8A" w:rsidP="00693A8A">
      <w:pPr>
        <w:pStyle w:val="berschrift4"/>
        <w:jc w:val="both"/>
        <w:rPr>
          <w:lang w:val="de-DE"/>
        </w:rPr>
      </w:pPr>
      <w:bookmarkStart w:id="61" w:name="_Toc446149776"/>
      <w:r w:rsidRPr="00693A8A">
        <w:rPr>
          <w:lang w:val="de-DE"/>
        </w:rPr>
        <w:t>M(TGS)5-</w:t>
      </w:r>
      <w:r>
        <w:rPr>
          <w:lang w:val="de-DE"/>
        </w:rPr>
        <w:t>3</w:t>
      </w:r>
      <w:r w:rsidRPr="00693A8A">
        <w:rPr>
          <w:lang w:val="de-DE"/>
        </w:rPr>
        <w:tab/>
        <w:t>Testfall: Auskunft Anmeldung bzw. Kursteilnahme / Auskunft nicht möglich</w:t>
      </w:r>
      <w:r>
        <w:rPr>
          <w:lang w:val="de-DE"/>
        </w:rPr>
        <w:t>, da TGS nicht selbst verpflichtet hat und ABH-Verpflichtung nicht übernommen wurde</w:t>
      </w:r>
      <w:bookmarkEnd w:id="61"/>
    </w:p>
    <w:p w:rsidR="00693A8A" w:rsidRDefault="00693A8A" w:rsidP="00693A8A">
      <w:pPr>
        <w:jc w:val="both"/>
        <w:rPr>
          <w:lang w:val="de-DE"/>
        </w:rPr>
      </w:pPr>
    </w:p>
    <w:p w:rsidR="00693A8A" w:rsidRPr="00F96D7B" w:rsidRDefault="00693A8A" w:rsidP="00693A8A">
      <w:pPr>
        <w:jc w:val="both"/>
        <w:rPr>
          <w:color w:val="808080"/>
          <w:u w:val="single"/>
          <w:lang w:val="de-DE"/>
        </w:rPr>
      </w:pPr>
      <w:r>
        <w:rPr>
          <w:color w:val="808080"/>
          <w:u w:val="single"/>
          <w:lang w:val="de-DE"/>
        </w:rPr>
        <w:t>Vorbereitung durch BAMF</w:t>
      </w:r>
    </w:p>
    <w:p w:rsidR="00693A8A" w:rsidRPr="009312DB" w:rsidRDefault="00693A8A" w:rsidP="00693A8A">
      <w:pPr>
        <w:tabs>
          <w:tab w:val="left" w:pos="3119"/>
        </w:tabs>
        <w:ind w:left="3119" w:hanging="3119"/>
        <w:jc w:val="both"/>
        <w:rPr>
          <w:color w:val="808080"/>
          <w:lang w:val="de-DE"/>
        </w:rPr>
      </w:pPr>
      <w:r w:rsidRPr="009312DB">
        <w:rPr>
          <w:color w:val="808080"/>
          <w:lang w:val="de-DE"/>
        </w:rPr>
        <w:t>Vorbedingungen im System:</w:t>
      </w:r>
      <w:r w:rsidRPr="009312DB">
        <w:rPr>
          <w:color w:val="808080"/>
          <w:lang w:val="de-DE"/>
        </w:rPr>
        <w:tab/>
        <w:t>Teilnehmer</w:t>
      </w:r>
      <w:r>
        <w:rPr>
          <w:color w:val="808080"/>
          <w:lang w:val="de-DE"/>
        </w:rPr>
        <w:t xml:space="preserve"> </w:t>
      </w:r>
      <w:r w:rsidRPr="009312DB">
        <w:rPr>
          <w:color w:val="808080"/>
          <w:lang w:val="de-DE"/>
        </w:rPr>
        <w:t xml:space="preserve">mit einer zum Testzeitpunkt aktiven </w:t>
      </w:r>
      <w:r>
        <w:rPr>
          <w:color w:val="808080"/>
          <w:lang w:val="de-DE"/>
        </w:rPr>
        <w:t>ABH-Verpflichtung</w:t>
      </w:r>
      <w:r w:rsidRPr="009312DB">
        <w:rPr>
          <w:color w:val="808080"/>
          <w:lang w:val="de-DE"/>
        </w:rPr>
        <w:t xml:space="preserve"> im System, </w:t>
      </w:r>
      <w:r>
        <w:rPr>
          <w:color w:val="808080"/>
          <w:lang w:val="de-DE"/>
        </w:rPr>
        <w:t>Teilnehmer angemeldet und 300 UE abgerechnet</w:t>
      </w:r>
      <w:r w:rsidRPr="009312DB">
        <w:rPr>
          <w:color w:val="808080"/>
          <w:lang w:val="de-DE"/>
        </w:rPr>
        <w:tab/>
      </w:r>
    </w:p>
    <w:p w:rsidR="00693A8A" w:rsidRDefault="00693A8A" w:rsidP="00693A8A">
      <w:pPr>
        <w:tabs>
          <w:tab w:val="left" w:pos="3119"/>
        </w:tabs>
        <w:ind w:left="3119" w:hanging="3119"/>
        <w:jc w:val="both"/>
        <w:rPr>
          <w:color w:val="808080"/>
          <w:lang w:val="de-DE"/>
        </w:rPr>
      </w:pPr>
      <w:r w:rsidRPr="009312DB">
        <w:rPr>
          <w:color w:val="808080"/>
          <w:lang w:val="de-DE"/>
        </w:rPr>
        <w:t>bereitzustellende Daten/ Infos:</w:t>
      </w:r>
      <w:r w:rsidRPr="009312DB">
        <w:rPr>
          <w:color w:val="808080"/>
          <w:lang w:val="de-DE"/>
        </w:rPr>
        <w:tab/>
      </w:r>
      <w:r>
        <w:rPr>
          <w:color w:val="808080"/>
          <w:lang w:val="de-DE"/>
        </w:rPr>
        <w:t>BAMF-Kennziffer und</w:t>
      </w:r>
      <w:r w:rsidRPr="009312DB">
        <w:rPr>
          <w:color w:val="808080"/>
          <w:lang w:val="de-DE"/>
        </w:rPr>
        <w:t xml:space="preserve"> Geburtsdatum diese</w:t>
      </w:r>
      <w:r>
        <w:rPr>
          <w:color w:val="808080"/>
          <w:lang w:val="de-DE"/>
        </w:rPr>
        <w:t>n</w:t>
      </w:r>
      <w:r w:rsidRPr="009312DB">
        <w:rPr>
          <w:color w:val="808080"/>
          <w:lang w:val="de-DE"/>
        </w:rPr>
        <w:t xml:space="preserve"> Teilnehmer </w:t>
      </w:r>
    </w:p>
    <w:p w:rsidR="00693A8A" w:rsidRDefault="00693A8A" w:rsidP="00693A8A">
      <w:pPr>
        <w:jc w:val="both"/>
        <w:rPr>
          <w:color w:val="808080"/>
          <w:u w:val="single"/>
          <w:lang w:val="de-DE"/>
        </w:rPr>
      </w:pPr>
      <w:r>
        <w:rPr>
          <w:color w:val="808080"/>
          <w:u w:val="single"/>
          <w:lang w:val="de-DE"/>
        </w:rPr>
        <w:t>Betroffene Nachrichten laut Spezifikation</w:t>
      </w:r>
    </w:p>
    <w:p w:rsidR="00693A8A" w:rsidRDefault="00693A8A" w:rsidP="00693A8A">
      <w:pPr>
        <w:jc w:val="both"/>
        <w:rPr>
          <w:color w:val="808080"/>
          <w:lang w:val="de-DE"/>
        </w:rPr>
      </w:pPr>
      <w:r>
        <w:rPr>
          <w:color w:val="808080"/>
          <w:lang w:val="de-DE"/>
        </w:rPr>
        <w:t>TGSBAMF.AukunftsersuchenKursteilnahmeVerpflichteter.080013</w:t>
      </w:r>
    </w:p>
    <w:p w:rsidR="00693A8A" w:rsidRDefault="00693A8A" w:rsidP="00693A8A">
      <w:pPr>
        <w:jc w:val="both"/>
        <w:rPr>
          <w:color w:val="808080"/>
          <w:lang w:val="de-DE"/>
        </w:rPr>
      </w:pPr>
      <w:r>
        <w:rPr>
          <w:color w:val="808080"/>
          <w:lang w:val="de-DE"/>
        </w:rPr>
        <w:t>BAMFTGS.AuskunftKursteilnahmeNichtMoeglich.080014</w:t>
      </w:r>
    </w:p>
    <w:p w:rsidR="00E431F0" w:rsidRDefault="00E431F0" w:rsidP="00E431F0">
      <w:pPr>
        <w:tabs>
          <w:tab w:val="left" w:pos="3119"/>
        </w:tabs>
        <w:ind w:left="3119" w:hanging="3119"/>
        <w:jc w:val="both"/>
        <w:rPr>
          <w:color w:val="808080"/>
          <w:lang w:val="de-DE"/>
        </w:rPr>
      </w:pPr>
      <w:r>
        <w:rPr>
          <w:color w:val="808080"/>
          <w:lang w:val="de-DE"/>
        </w:rPr>
        <w:t>TGSBAMF.ABHVerpflichtungUebernahmeAuskunft.080016</w:t>
      </w:r>
    </w:p>
    <w:p w:rsidR="00E431F0" w:rsidRDefault="00E431F0" w:rsidP="00E431F0">
      <w:pPr>
        <w:tabs>
          <w:tab w:val="left" w:pos="3119"/>
        </w:tabs>
        <w:ind w:left="3119" w:hanging="3119"/>
        <w:jc w:val="both"/>
        <w:rPr>
          <w:color w:val="808080"/>
          <w:lang w:val="de-DE"/>
        </w:rPr>
      </w:pPr>
      <w:r w:rsidRPr="005166C4">
        <w:rPr>
          <w:color w:val="808080"/>
          <w:lang w:val="de-DE"/>
        </w:rPr>
        <w:t>BAMFTGS.AuskunftKursteilnahme.080015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3"/>
        <w:gridCol w:w="3685"/>
        <w:gridCol w:w="4000"/>
      </w:tblGrid>
      <w:tr w:rsidR="00693A8A" w:rsidRPr="00B1397E" w:rsidTr="00693A8A">
        <w:tc>
          <w:tcPr>
            <w:tcW w:w="2093" w:type="dxa"/>
            <w:tcBorders>
              <w:bottom w:val="single" w:sz="4" w:space="0" w:color="auto"/>
            </w:tcBorders>
            <w:shd w:val="clear" w:color="auto" w:fill="D9D9D9"/>
          </w:tcPr>
          <w:p w:rsidR="00693A8A" w:rsidRPr="00B1397E" w:rsidRDefault="00693A8A" w:rsidP="00693A8A">
            <w:pPr>
              <w:jc w:val="both"/>
              <w:rPr>
                <w:lang w:val="de-DE"/>
              </w:rPr>
            </w:pPr>
            <w:r w:rsidRPr="00B1397E">
              <w:rPr>
                <w:b/>
                <w:lang w:val="de-DE"/>
              </w:rPr>
              <w:t>Verantwortlicher</w:t>
            </w:r>
          </w:p>
        </w:tc>
        <w:tc>
          <w:tcPr>
            <w:tcW w:w="3685" w:type="dxa"/>
            <w:shd w:val="clear" w:color="auto" w:fill="D9D9D9"/>
          </w:tcPr>
          <w:p w:rsidR="00693A8A" w:rsidRPr="00B1397E" w:rsidRDefault="00693A8A" w:rsidP="00693A8A">
            <w:pPr>
              <w:jc w:val="both"/>
              <w:rPr>
                <w:b/>
                <w:lang w:val="de-DE"/>
              </w:rPr>
            </w:pPr>
            <w:r w:rsidRPr="00B1397E">
              <w:rPr>
                <w:b/>
                <w:lang w:val="de-DE"/>
              </w:rPr>
              <w:t>Testschritt</w:t>
            </w:r>
          </w:p>
        </w:tc>
        <w:tc>
          <w:tcPr>
            <w:tcW w:w="4000" w:type="dxa"/>
            <w:shd w:val="clear" w:color="auto" w:fill="D9D9D9"/>
          </w:tcPr>
          <w:p w:rsidR="00693A8A" w:rsidRPr="00B1397E" w:rsidRDefault="00693A8A" w:rsidP="00693A8A">
            <w:pPr>
              <w:jc w:val="both"/>
              <w:rPr>
                <w:b/>
                <w:lang w:val="de-DE"/>
              </w:rPr>
            </w:pPr>
            <w:r w:rsidRPr="00B1397E">
              <w:rPr>
                <w:b/>
                <w:lang w:val="de-DE"/>
              </w:rPr>
              <w:t>Erwartetes Testergebnis</w:t>
            </w:r>
          </w:p>
        </w:tc>
      </w:tr>
      <w:tr w:rsidR="00693A8A" w:rsidRPr="00D117D6" w:rsidTr="00693A8A">
        <w:tc>
          <w:tcPr>
            <w:tcW w:w="2093" w:type="dxa"/>
            <w:shd w:val="clear" w:color="auto" w:fill="92D050"/>
          </w:tcPr>
          <w:p w:rsidR="00693A8A" w:rsidRPr="00B1397E" w:rsidRDefault="00693A8A" w:rsidP="00693A8A">
            <w:pPr>
              <w:spacing w:after="120" w:line="240" w:lineRule="atLeast"/>
              <w:jc w:val="both"/>
              <w:rPr>
                <w:lang w:val="de-DE"/>
              </w:rPr>
            </w:pPr>
            <w:r>
              <w:rPr>
                <w:lang w:val="de-DE"/>
              </w:rPr>
              <w:t>TGS</w:t>
            </w:r>
          </w:p>
          <w:p w:rsidR="00693A8A" w:rsidRPr="00B1397E" w:rsidRDefault="00693A8A" w:rsidP="00693A8A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3685" w:type="dxa"/>
          </w:tcPr>
          <w:p w:rsidR="00693A8A" w:rsidRPr="00B1397E" w:rsidRDefault="00693A8A" w:rsidP="00693A8A">
            <w:pPr>
              <w:spacing w:after="120" w:line="240" w:lineRule="atLeast"/>
              <w:jc w:val="both"/>
              <w:rPr>
                <w:lang w:val="de-DE"/>
              </w:rPr>
            </w:pPr>
            <w:r>
              <w:rPr>
                <w:lang w:val="de-DE"/>
              </w:rPr>
              <w:t xml:space="preserve">Schicken Sie für den Teilnehmer eine Auskunftsanfrage. </w:t>
            </w:r>
          </w:p>
        </w:tc>
        <w:tc>
          <w:tcPr>
            <w:tcW w:w="4000" w:type="dxa"/>
          </w:tcPr>
          <w:p w:rsidR="00693A8A" w:rsidRPr="00B1397E" w:rsidRDefault="00693A8A" w:rsidP="00693A8A">
            <w:pPr>
              <w:spacing w:after="120" w:line="240" w:lineRule="atLeast"/>
              <w:jc w:val="both"/>
              <w:rPr>
                <w:lang w:val="de-DE"/>
              </w:rPr>
            </w:pPr>
            <w:r w:rsidRPr="00B1397E">
              <w:rPr>
                <w:lang w:val="de-DE"/>
              </w:rPr>
              <w:t xml:space="preserve">Sie erhalten </w:t>
            </w:r>
            <w:r>
              <w:rPr>
                <w:lang w:val="de-DE"/>
              </w:rPr>
              <w:t xml:space="preserve">die Information, dass keine Auskunft übermittelt werden kann, da der Teilnehmer nicht </w:t>
            </w:r>
            <w:r w:rsidR="00BA653A">
              <w:rPr>
                <w:lang w:val="de-DE"/>
              </w:rPr>
              <w:t xml:space="preserve">durch den TGS </w:t>
            </w:r>
            <w:r>
              <w:rPr>
                <w:lang w:val="de-DE"/>
              </w:rPr>
              <w:t>zur Kursteilnahme verpflichtet ist</w:t>
            </w:r>
            <w:r w:rsidR="00BA653A">
              <w:rPr>
                <w:lang w:val="de-DE"/>
              </w:rPr>
              <w:t xml:space="preserve"> und keine Übernahme der ABH-Verpflichtung vo</w:t>
            </w:r>
            <w:r w:rsidR="00BA653A">
              <w:rPr>
                <w:lang w:val="de-DE"/>
              </w:rPr>
              <w:t>r</w:t>
            </w:r>
            <w:r w:rsidR="00BA653A">
              <w:rPr>
                <w:lang w:val="de-DE"/>
              </w:rPr>
              <w:t>liegt</w:t>
            </w:r>
            <w:r w:rsidRPr="00B1397E">
              <w:rPr>
                <w:lang w:val="de-DE"/>
              </w:rPr>
              <w:t>.</w:t>
            </w:r>
          </w:p>
        </w:tc>
      </w:tr>
      <w:tr w:rsidR="004E1521" w:rsidRPr="00D117D6" w:rsidTr="00D117D6">
        <w:tc>
          <w:tcPr>
            <w:tcW w:w="2093" w:type="dxa"/>
            <w:shd w:val="clear" w:color="auto" w:fill="92D050"/>
          </w:tcPr>
          <w:p w:rsidR="004E1521" w:rsidRPr="00B1397E" w:rsidRDefault="004E1521" w:rsidP="00D117D6">
            <w:pPr>
              <w:spacing w:after="120" w:line="240" w:lineRule="atLeast"/>
              <w:jc w:val="both"/>
              <w:rPr>
                <w:lang w:val="de-DE"/>
              </w:rPr>
            </w:pPr>
            <w:r>
              <w:rPr>
                <w:lang w:val="de-DE"/>
              </w:rPr>
              <w:t>TGS</w:t>
            </w:r>
          </w:p>
          <w:p w:rsidR="004E1521" w:rsidRPr="00B1397E" w:rsidRDefault="004E1521" w:rsidP="00D117D6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3685" w:type="dxa"/>
          </w:tcPr>
          <w:p w:rsidR="004E1521" w:rsidRPr="00B1397E" w:rsidRDefault="004E1521" w:rsidP="00E431F0">
            <w:pPr>
              <w:spacing w:after="120" w:line="240" w:lineRule="atLeast"/>
              <w:jc w:val="both"/>
              <w:rPr>
                <w:lang w:val="de-DE"/>
              </w:rPr>
            </w:pPr>
            <w:r w:rsidRPr="00B1397E">
              <w:rPr>
                <w:lang w:val="de-DE"/>
              </w:rPr>
              <w:t xml:space="preserve">Bitte </w:t>
            </w:r>
            <w:r>
              <w:rPr>
                <w:lang w:val="de-DE"/>
              </w:rPr>
              <w:t xml:space="preserve">informieren Sie </w:t>
            </w:r>
            <w:r w:rsidR="00E431F0">
              <w:rPr>
                <w:lang w:val="de-DE"/>
              </w:rPr>
              <w:t xml:space="preserve">anschließend </w:t>
            </w:r>
            <w:r>
              <w:rPr>
                <w:lang w:val="de-DE"/>
              </w:rPr>
              <w:t xml:space="preserve">das BAMF, dass Sie für die Person die ABH-Verpflichtung übernehmen </w:t>
            </w:r>
            <w:r w:rsidR="00E431F0">
              <w:rPr>
                <w:lang w:val="de-DE"/>
              </w:rPr>
              <w:t>möchten</w:t>
            </w:r>
            <w:r w:rsidRPr="00B1397E">
              <w:rPr>
                <w:lang w:val="de-DE"/>
              </w:rPr>
              <w:t>.</w:t>
            </w:r>
          </w:p>
        </w:tc>
        <w:tc>
          <w:tcPr>
            <w:tcW w:w="4000" w:type="dxa"/>
          </w:tcPr>
          <w:p w:rsidR="004E1521" w:rsidRPr="00B1397E" w:rsidRDefault="004E1521" w:rsidP="00D117D6">
            <w:pPr>
              <w:spacing w:after="120" w:line="240" w:lineRule="atLeast"/>
              <w:jc w:val="both"/>
              <w:rPr>
                <w:lang w:val="de-DE"/>
              </w:rPr>
            </w:pPr>
            <w:r>
              <w:rPr>
                <w:lang w:val="de-DE"/>
              </w:rPr>
              <w:t xml:space="preserve">Mit der Übermittlung der </w:t>
            </w:r>
            <w:r w:rsidRPr="005166C4">
              <w:rPr>
                <w:lang w:val="de-DE"/>
              </w:rPr>
              <w:t>Informationen über das bisherige Teilnehmerverhalten (Anmeldung und bereits besuchte Kur</w:t>
            </w:r>
            <w:r w:rsidRPr="005166C4">
              <w:rPr>
                <w:lang w:val="de-DE"/>
              </w:rPr>
              <w:t>s</w:t>
            </w:r>
            <w:r w:rsidRPr="005166C4">
              <w:rPr>
                <w:lang w:val="de-DE"/>
              </w:rPr>
              <w:t>module)</w:t>
            </w:r>
            <w:r>
              <w:rPr>
                <w:lang w:val="de-DE"/>
              </w:rPr>
              <w:t xml:space="preserve"> teilt Ihnen das BAMF mit, dass die Übernahme erfolgreich war.</w:t>
            </w:r>
          </w:p>
        </w:tc>
      </w:tr>
      <w:tr w:rsidR="00E431F0" w:rsidRPr="00E431F0" w:rsidTr="00A35DB3">
        <w:tc>
          <w:tcPr>
            <w:tcW w:w="2093" w:type="dxa"/>
            <w:tcBorders>
              <w:bottom w:val="single" w:sz="4" w:space="0" w:color="auto"/>
            </w:tcBorders>
            <w:shd w:val="clear" w:color="auto" w:fill="FFC000"/>
          </w:tcPr>
          <w:p w:rsidR="00E431F0" w:rsidRPr="00B1397E" w:rsidRDefault="00E431F0" w:rsidP="00A35DB3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BAMF-Zentrale</w:t>
            </w:r>
          </w:p>
        </w:tc>
        <w:tc>
          <w:tcPr>
            <w:tcW w:w="3685" w:type="dxa"/>
          </w:tcPr>
          <w:p w:rsidR="00E431F0" w:rsidRPr="009170A8" w:rsidRDefault="00E431F0" w:rsidP="00A35DB3">
            <w:pPr>
              <w:spacing w:after="120" w:line="240" w:lineRule="atLeast"/>
              <w:jc w:val="both"/>
              <w:rPr>
                <w:lang w:val="de-DE"/>
              </w:rPr>
            </w:pPr>
            <w:r w:rsidRPr="009170A8">
              <w:rPr>
                <w:lang w:val="de-DE"/>
              </w:rPr>
              <w:t xml:space="preserve">Bitte suchen Sie </w:t>
            </w:r>
            <w:r>
              <w:rPr>
                <w:lang w:val="de-DE"/>
              </w:rPr>
              <w:t>den</w:t>
            </w:r>
            <w:r w:rsidRPr="009170A8">
              <w:rPr>
                <w:lang w:val="de-DE"/>
              </w:rPr>
              <w:t xml:space="preserve"> Teilnehmer i</w:t>
            </w:r>
            <w:r>
              <w:rPr>
                <w:lang w:val="de-DE"/>
              </w:rPr>
              <w:t xml:space="preserve">n InGe und prüfen Sie die Übernahme der Teilnahmeverpflichtung. </w:t>
            </w:r>
          </w:p>
        </w:tc>
        <w:tc>
          <w:tcPr>
            <w:tcW w:w="4000" w:type="dxa"/>
          </w:tcPr>
          <w:p w:rsidR="00E431F0" w:rsidRPr="00B1397E" w:rsidRDefault="00E431F0" w:rsidP="00E431F0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In InGe ist die ABH-Verpflichtung als „übernommen“ gekennzeichnet. Über XOEV-Viewer wird die erste Nachricht kontrolliert.</w:t>
            </w:r>
          </w:p>
        </w:tc>
      </w:tr>
    </w:tbl>
    <w:p w:rsidR="005C0D60" w:rsidRPr="005C0D60" w:rsidRDefault="005C0D60" w:rsidP="005C0D60">
      <w:pPr>
        <w:pStyle w:val="berschrift2"/>
        <w:jc w:val="both"/>
        <w:rPr>
          <w:highlight w:val="yellow"/>
          <w:lang w:val="de-DE"/>
        </w:rPr>
      </w:pPr>
      <w:r>
        <w:rPr>
          <w:lang w:val="de-DE"/>
        </w:rPr>
        <w:br w:type="page"/>
      </w:r>
      <w:bookmarkStart w:id="62" w:name="_Toc446149777"/>
      <w:r w:rsidRPr="00E73585">
        <w:rPr>
          <w:lang w:val="de-DE"/>
        </w:rPr>
        <w:lastRenderedPageBreak/>
        <w:t>Verkürzung der Gültigkeit einer TGS-Verpflichtung</w:t>
      </w:r>
      <w:bookmarkEnd w:id="62"/>
    </w:p>
    <w:p w:rsidR="00E73585" w:rsidRPr="00B1397E" w:rsidRDefault="00722851" w:rsidP="00E73585">
      <w:pPr>
        <w:rPr>
          <w:lang w:val="de-DE"/>
        </w:rPr>
      </w:pPr>
      <w:r>
        <w:rPr>
          <w:lang w:val="de-DE"/>
        </w:rPr>
        <w:t>Dieser</w:t>
      </w:r>
      <w:r w:rsidR="00E73585" w:rsidRPr="00B1397E">
        <w:rPr>
          <w:lang w:val="de-DE"/>
        </w:rPr>
        <w:t xml:space="preserve"> </w:t>
      </w:r>
      <w:proofErr w:type="spellStart"/>
      <w:r w:rsidR="00E73585" w:rsidRPr="00B1397E">
        <w:rPr>
          <w:lang w:val="de-DE"/>
        </w:rPr>
        <w:t>Testteil</w:t>
      </w:r>
      <w:proofErr w:type="spellEnd"/>
      <w:r>
        <w:rPr>
          <w:lang w:val="de-DE"/>
        </w:rPr>
        <w:t xml:space="preserve"> behandelt</w:t>
      </w:r>
      <w:r w:rsidR="00E73585" w:rsidRPr="00B1397E">
        <w:rPr>
          <w:lang w:val="de-DE"/>
        </w:rPr>
        <w:t xml:space="preserve"> </w:t>
      </w:r>
      <w:r w:rsidR="00E73585">
        <w:rPr>
          <w:lang w:val="de-DE"/>
        </w:rPr>
        <w:t>die</w:t>
      </w:r>
      <w:r>
        <w:rPr>
          <w:lang w:val="de-DE"/>
        </w:rPr>
        <w:t xml:space="preserve"> Verkürzung einer</w:t>
      </w:r>
      <w:r w:rsidR="00E73585">
        <w:rPr>
          <w:lang w:val="de-DE"/>
        </w:rPr>
        <w:t xml:space="preserve"> TGS-Verpflichtung entsprechend </w:t>
      </w:r>
      <w:r w:rsidR="00E73585" w:rsidRPr="00E73585">
        <w:rPr>
          <w:lang w:val="de-DE"/>
        </w:rPr>
        <w:t>Spezifikation Kapitel 9.3.5</w:t>
      </w:r>
      <w:r w:rsidR="00130C8C">
        <w:rPr>
          <w:lang w:val="de-DE"/>
        </w:rPr>
        <w:t xml:space="preserve"> </w:t>
      </w:r>
      <w:r w:rsidR="00130C8C" w:rsidRPr="00B1397E">
        <w:rPr>
          <w:lang w:val="de-DE"/>
        </w:rPr>
        <w:t>der Spezifikation</w:t>
      </w:r>
      <w:r w:rsidR="00130C8C">
        <w:rPr>
          <w:lang w:val="de-DE"/>
        </w:rPr>
        <w:t xml:space="preserve"> XAusländer</w:t>
      </w:r>
      <w:r w:rsidR="00E73585">
        <w:rPr>
          <w:lang w:val="de-DE"/>
        </w:rPr>
        <w:t>.</w:t>
      </w:r>
    </w:p>
    <w:p w:rsidR="00130C8C" w:rsidRPr="00B1397E" w:rsidRDefault="00130C8C" w:rsidP="00130C8C">
      <w:pPr>
        <w:jc w:val="both"/>
        <w:rPr>
          <w:lang w:val="de-DE"/>
        </w:rPr>
      </w:pPr>
      <w:r w:rsidRPr="00B20CFB">
        <w:rPr>
          <w:lang w:val="de-DE"/>
        </w:rPr>
        <w:t xml:space="preserve">Die für den Test verwendeten Personalien der Teilnehmer können vom </w:t>
      </w:r>
      <w:r>
        <w:rPr>
          <w:lang w:val="de-DE"/>
        </w:rPr>
        <w:t>TGS</w:t>
      </w:r>
      <w:r w:rsidRPr="00B20CFB">
        <w:rPr>
          <w:lang w:val="de-DE"/>
        </w:rPr>
        <w:t xml:space="preserve">-Tester frei gewählt werden. Um auszuschließen, dass zufällig eine Dublette zu einem bereits im System vorhandenen Teilnehmer erzeugt wird, </w:t>
      </w:r>
      <w:r>
        <w:rPr>
          <w:lang w:val="de-DE"/>
        </w:rPr>
        <w:t>kann beispielsweise</w:t>
      </w:r>
      <w:r w:rsidRPr="00B20CFB">
        <w:rPr>
          <w:lang w:val="de-DE"/>
        </w:rPr>
        <w:t xml:space="preserve"> ein Teil des </w:t>
      </w:r>
      <w:r>
        <w:rPr>
          <w:lang w:val="de-DE"/>
        </w:rPr>
        <w:t>TGS</w:t>
      </w:r>
      <w:r w:rsidRPr="00B20CFB">
        <w:rPr>
          <w:lang w:val="de-DE"/>
        </w:rPr>
        <w:t>-Namens als Namensbestandteil bei dem Ausländer gesetzt we</w:t>
      </w:r>
      <w:r w:rsidRPr="00B20CFB">
        <w:rPr>
          <w:lang w:val="de-DE"/>
        </w:rPr>
        <w:t>r</w:t>
      </w:r>
      <w:r w:rsidRPr="00B20CFB">
        <w:rPr>
          <w:lang w:val="de-DE"/>
        </w:rPr>
        <w:t xml:space="preserve">den. Ein weiterer Namensbestandteil sowie die übrigen Daten können frei gewählt werden. Dabei muss nur beachtet werden, dass die Datenkombinationen zu Name, Geburtsdatum und Geschlecht in </w:t>
      </w:r>
      <w:r>
        <w:rPr>
          <w:lang w:val="de-DE"/>
        </w:rPr>
        <w:t>jedem der</w:t>
      </w:r>
      <w:r w:rsidRPr="00B20CFB">
        <w:rPr>
          <w:lang w:val="de-DE"/>
        </w:rPr>
        <w:t xml:space="preserve"> einze</w:t>
      </w:r>
      <w:r w:rsidRPr="00B20CFB">
        <w:rPr>
          <w:lang w:val="de-DE"/>
        </w:rPr>
        <w:t>l</w:t>
      </w:r>
      <w:r w:rsidRPr="00B20CFB">
        <w:rPr>
          <w:lang w:val="de-DE"/>
        </w:rPr>
        <w:t>nen Testfälle verschieden sein müssen.</w:t>
      </w:r>
    </w:p>
    <w:p w:rsidR="00130C8C" w:rsidRDefault="00130C8C" w:rsidP="00130C8C">
      <w:pPr>
        <w:jc w:val="both"/>
        <w:rPr>
          <w:lang w:val="de-DE"/>
        </w:rPr>
      </w:pPr>
      <w:r w:rsidRPr="00B1397E">
        <w:rPr>
          <w:lang w:val="de-DE"/>
        </w:rPr>
        <w:t xml:space="preserve">Bsp. für solch eine Kombination: </w:t>
      </w:r>
      <w:r>
        <w:rPr>
          <w:lang w:val="de-DE"/>
        </w:rPr>
        <w:t>Balakow</w:t>
      </w:r>
      <w:r w:rsidRPr="00B1397E">
        <w:rPr>
          <w:lang w:val="de-DE"/>
        </w:rPr>
        <w:t>-Dresden, geb. 01.01.1980, m</w:t>
      </w:r>
    </w:p>
    <w:p w:rsidR="00EF55DF" w:rsidRPr="00B1397E" w:rsidRDefault="00EF55DF" w:rsidP="00EF55DF">
      <w:pPr>
        <w:jc w:val="both"/>
        <w:rPr>
          <w:lang w:val="de-DE"/>
        </w:rPr>
      </w:pPr>
      <w:r>
        <w:rPr>
          <w:lang w:val="de-DE"/>
        </w:rPr>
        <w:t xml:space="preserve">Um den Testfall 6.3 durchzuführen ist </w:t>
      </w:r>
      <w:r w:rsidRPr="00B1397E">
        <w:rPr>
          <w:lang w:val="de-DE"/>
        </w:rPr>
        <w:t xml:space="preserve">eine Datenvorbereitung durch das </w:t>
      </w:r>
      <w:r>
        <w:rPr>
          <w:lang w:val="de-DE"/>
        </w:rPr>
        <w:t xml:space="preserve">BAMF </w:t>
      </w:r>
      <w:r w:rsidRPr="00B1397E">
        <w:rPr>
          <w:lang w:val="de-DE"/>
        </w:rPr>
        <w:t>notwendig. Die Vorausse</w:t>
      </w:r>
      <w:r w:rsidRPr="00B1397E">
        <w:rPr>
          <w:lang w:val="de-DE"/>
        </w:rPr>
        <w:t>t</w:t>
      </w:r>
      <w:r w:rsidRPr="00B1397E">
        <w:rPr>
          <w:lang w:val="de-DE"/>
        </w:rPr>
        <w:t>zungen sind in de</w:t>
      </w:r>
      <w:r>
        <w:rPr>
          <w:lang w:val="de-DE"/>
        </w:rPr>
        <w:t>m Testfa</w:t>
      </w:r>
      <w:r w:rsidRPr="00B1397E">
        <w:rPr>
          <w:lang w:val="de-DE"/>
        </w:rPr>
        <w:t>ll beschrieben. Das BAMF übermittelt de</w:t>
      </w:r>
      <w:r>
        <w:rPr>
          <w:lang w:val="de-DE"/>
        </w:rPr>
        <w:t>m TGS</w:t>
      </w:r>
      <w:r w:rsidRPr="00B1397E">
        <w:rPr>
          <w:lang w:val="de-DE"/>
        </w:rPr>
        <w:t xml:space="preserve"> für den Test die zu verwende</w:t>
      </w:r>
      <w:r w:rsidRPr="00B1397E">
        <w:rPr>
          <w:lang w:val="de-DE"/>
        </w:rPr>
        <w:t>n</w:t>
      </w:r>
      <w:r w:rsidRPr="00B1397E">
        <w:rPr>
          <w:lang w:val="de-DE"/>
        </w:rPr>
        <w:t>den Daten.</w:t>
      </w:r>
    </w:p>
    <w:p w:rsidR="00396089" w:rsidRPr="00313383" w:rsidRDefault="005C0D60" w:rsidP="00396089">
      <w:pPr>
        <w:pStyle w:val="berschrift4"/>
        <w:jc w:val="both"/>
        <w:rPr>
          <w:lang w:val="de-DE"/>
        </w:rPr>
      </w:pPr>
      <w:bookmarkStart w:id="63" w:name="_Toc446149778"/>
      <w:r w:rsidRPr="00424A2D">
        <w:rPr>
          <w:lang w:val="de-DE"/>
        </w:rPr>
        <w:t>M(TGS)6-1</w:t>
      </w:r>
      <w:r w:rsidRPr="00424A2D">
        <w:rPr>
          <w:lang w:val="de-DE"/>
        </w:rPr>
        <w:tab/>
        <w:t>Testfall:</w:t>
      </w:r>
      <w:r w:rsidRPr="002B745E">
        <w:rPr>
          <w:lang w:val="de-DE"/>
        </w:rPr>
        <w:t xml:space="preserve"> </w:t>
      </w:r>
      <w:r w:rsidR="00A71E39">
        <w:rPr>
          <w:lang w:val="de-DE"/>
        </w:rPr>
        <w:t>Verkürzung Gültigkeit TGS-Verpflichtung möglich</w:t>
      </w:r>
      <w:bookmarkEnd w:id="63"/>
    </w:p>
    <w:p w:rsidR="00396089" w:rsidRDefault="00396089" w:rsidP="00396089">
      <w:pPr>
        <w:jc w:val="both"/>
        <w:rPr>
          <w:color w:val="808080"/>
          <w:u w:val="single"/>
          <w:lang w:val="de-DE"/>
        </w:rPr>
      </w:pPr>
      <w:r>
        <w:rPr>
          <w:color w:val="808080"/>
          <w:u w:val="single"/>
          <w:lang w:val="de-DE"/>
        </w:rPr>
        <w:t>Betroffene Nachrichten laut Spezifikation</w:t>
      </w:r>
    </w:p>
    <w:p w:rsidR="00396089" w:rsidRPr="001C77F0" w:rsidRDefault="00396089" w:rsidP="00396089">
      <w:pPr>
        <w:jc w:val="both"/>
        <w:rPr>
          <w:color w:val="808080"/>
          <w:lang w:val="de-DE"/>
        </w:rPr>
      </w:pPr>
      <w:r w:rsidRPr="001C77F0">
        <w:rPr>
          <w:color w:val="808080"/>
          <w:lang w:val="de-DE"/>
        </w:rPr>
        <w:t>TGSBAMF.Teilnahmeverpflichtung.080010</w:t>
      </w:r>
    </w:p>
    <w:p w:rsidR="00A71E39" w:rsidRDefault="00A71E39" w:rsidP="00A71E39">
      <w:pPr>
        <w:jc w:val="both"/>
        <w:rPr>
          <w:color w:val="808080"/>
          <w:lang w:val="de-DE"/>
        </w:rPr>
      </w:pPr>
      <w:r w:rsidRPr="00201DE1">
        <w:rPr>
          <w:color w:val="808080"/>
          <w:lang w:val="de-DE"/>
        </w:rPr>
        <w:t>BAMFTGS.Verpfli</w:t>
      </w:r>
      <w:r>
        <w:rPr>
          <w:color w:val="808080"/>
          <w:lang w:val="de-DE"/>
        </w:rPr>
        <w:t>chtung.Akzeptanz.080003</w:t>
      </w:r>
    </w:p>
    <w:p w:rsidR="00A71E39" w:rsidRPr="00424A2D" w:rsidRDefault="00A71E39" w:rsidP="00A71E39">
      <w:pPr>
        <w:jc w:val="both"/>
        <w:rPr>
          <w:color w:val="808080"/>
          <w:lang w:val="de-DE"/>
        </w:rPr>
      </w:pPr>
      <w:r w:rsidRPr="00424A2D">
        <w:rPr>
          <w:color w:val="808080"/>
          <w:lang w:val="de-DE"/>
        </w:rPr>
        <w:t>TGSBAMF.VerpflichtungVerkuerzung.080019</w:t>
      </w:r>
    </w:p>
    <w:p w:rsidR="007A4B14" w:rsidRPr="007B1ED2" w:rsidRDefault="007A4B14" w:rsidP="00A71E39">
      <w:pPr>
        <w:jc w:val="both"/>
        <w:rPr>
          <w:color w:val="808080"/>
          <w:lang w:val="de-DE"/>
        </w:rPr>
      </w:pPr>
      <w:r w:rsidRPr="00424A2D">
        <w:rPr>
          <w:color w:val="808080"/>
          <w:lang w:val="de-DE"/>
        </w:rPr>
        <w:t>BAMFTGS.VerpflichtungVerkuerzt.080021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3"/>
        <w:gridCol w:w="3685"/>
        <w:gridCol w:w="4000"/>
      </w:tblGrid>
      <w:tr w:rsidR="00396089" w:rsidRPr="00B1397E" w:rsidTr="00396089">
        <w:tc>
          <w:tcPr>
            <w:tcW w:w="2093" w:type="dxa"/>
            <w:tcBorders>
              <w:bottom w:val="single" w:sz="4" w:space="0" w:color="auto"/>
            </w:tcBorders>
            <w:shd w:val="clear" w:color="auto" w:fill="D9D9D9"/>
          </w:tcPr>
          <w:p w:rsidR="00396089" w:rsidRPr="00B1397E" w:rsidRDefault="00396089" w:rsidP="00396089">
            <w:pPr>
              <w:jc w:val="both"/>
              <w:rPr>
                <w:lang w:val="de-DE"/>
              </w:rPr>
            </w:pPr>
            <w:r w:rsidRPr="00B1397E">
              <w:rPr>
                <w:b/>
                <w:lang w:val="de-DE"/>
              </w:rPr>
              <w:t>Verantwortlicher</w:t>
            </w:r>
          </w:p>
        </w:tc>
        <w:tc>
          <w:tcPr>
            <w:tcW w:w="3685" w:type="dxa"/>
            <w:shd w:val="clear" w:color="auto" w:fill="D9D9D9"/>
          </w:tcPr>
          <w:p w:rsidR="00396089" w:rsidRPr="00B1397E" w:rsidRDefault="00396089" w:rsidP="00396089">
            <w:pPr>
              <w:jc w:val="both"/>
              <w:rPr>
                <w:b/>
                <w:lang w:val="de-DE"/>
              </w:rPr>
            </w:pPr>
            <w:r w:rsidRPr="00B1397E">
              <w:rPr>
                <w:b/>
                <w:lang w:val="de-DE"/>
              </w:rPr>
              <w:t>Testschritt</w:t>
            </w:r>
          </w:p>
        </w:tc>
        <w:tc>
          <w:tcPr>
            <w:tcW w:w="4000" w:type="dxa"/>
            <w:shd w:val="clear" w:color="auto" w:fill="D9D9D9"/>
          </w:tcPr>
          <w:p w:rsidR="00396089" w:rsidRPr="00B1397E" w:rsidRDefault="00396089" w:rsidP="00396089">
            <w:pPr>
              <w:jc w:val="both"/>
              <w:rPr>
                <w:b/>
                <w:lang w:val="de-DE"/>
              </w:rPr>
            </w:pPr>
            <w:r w:rsidRPr="00B1397E">
              <w:rPr>
                <w:b/>
                <w:lang w:val="de-DE"/>
              </w:rPr>
              <w:t>Erwartetes Testergebnis</w:t>
            </w:r>
          </w:p>
        </w:tc>
      </w:tr>
      <w:tr w:rsidR="00396089" w:rsidRPr="00D117D6" w:rsidTr="00396089">
        <w:tc>
          <w:tcPr>
            <w:tcW w:w="2093" w:type="dxa"/>
            <w:shd w:val="clear" w:color="auto" w:fill="92D050"/>
          </w:tcPr>
          <w:p w:rsidR="00396089" w:rsidRPr="00B1397E" w:rsidRDefault="00396089" w:rsidP="00396089">
            <w:pPr>
              <w:spacing w:after="120" w:line="240" w:lineRule="atLeast"/>
              <w:jc w:val="both"/>
              <w:rPr>
                <w:lang w:val="de-DE"/>
              </w:rPr>
            </w:pPr>
            <w:r>
              <w:rPr>
                <w:lang w:val="de-DE"/>
              </w:rPr>
              <w:t>TGS</w:t>
            </w:r>
          </w:p>
          <w:p w:rsidR="00396089" w:rsidRPr="00B1397E" w:rsidRDefault="00396089" w:rsidP="00396089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3685" w:type="dxa"/>
          </w:tcPr>
          <w:p w:rsidR="00396089" w:rsidRPr="00B1397E" w:rsidRDefault="009A5BD6" w:rsidP="009A5BD6">
            <w:pPr>
              <w:spacing w:after="120" w:line="240" w:lineRule="atLeast"/>
              <w:jc w:val="both"/>
              <w:rPr>
                <w:lang w:val="de-DE"/>
              </w:rPr>
            </w:pPr>
            <w:r w:rsidRPr="009170A8">
              <w:rPr>
                <w:lang w:val="de-DE"/>
              </w:rPr>
              <w:t xml:space="preserve">Bitte übermitteln Sie für </w:t>
            </w:r>
            <w:r>
              <w:rPr>
                <w:lang w:val="de-DE"/>
              </w:rPr>
              <w:t>eine</w:t>
            </w:r>
            <w:r w:rsidRPr="009170A8">
              <w:rPr>
                <w:lang w:val="de-DE"/>
              </w:rPr>
              <w:t xml:space="preserve"> Person eine </w:t>
            </w:r>
            <w:r>
              <w:rPr>
                <w:lang w:val="de-DE"/>
              </w:rPr>
              <w:t>Teilnahmeverpflichtung</w:t>
            </w:r>
            <w:r w:rsidRPr="009170A8">
              <w:rPr>
                <w:lang w:val="de-DE"/>
              </w:rPr>
              <w:t xml:space="preserve"> und pr</w:t>
            </w:r>
            <w:r w:rsidRPr="009170A8">
              <w:rPr>
                <w:lang w:val="de-DE"/>
              </w:rPr>
              <w:t>ü</w:t>
            </w:r>
            <w:r w:rsidRPr="009170A8">
              <w:rPr>
                <w:lang w:val="de-DE"/>
              </w:rPr>
              <w:t>fen Sie die Rückmeldung.</w:t>
            </w:r>
            <w:r>
              <w:rPr>
                <w:lang w:val="de-DE"/>
              </w:rPr>
              <w:t xml:space="preserve"> Achten Sie bei der Benennung der Person darauf, dass diese Person voraussichtlich noch nicht in InGe 2.0 vorhanden ist.</w:t>
            </w:r>
            <w:r w:rsidR="007A4B14">
              <w:rPr>
                <w:lang w:val="de-DE"/>
              </w:rPr>
              <w:t xml:space="preserve"> (siehe Personendatenbeschreibung aus </w:t>
            </w:r>
            <w:proofErr w:type="spellStart"/>
            <w:r w:rsidR="007A4B14">
              <w:rPr>
                <w:lang w:val="de-DE"/>
              </w:rPr>
              <w:t>Testteil</w:t>
            </w:r>
            <w:proofErr w:type="spellEnd"/>
            <w:r w:rsidR="007A4B14">
              <w:rPr>
                <w:lang w:val="de-DE"/>
              </w:rPr>
              <w:t xml:space="preserve"> 1)</w:t>
            </w:r>
          </w:p>
        </w:tc>
        <w:tc>
          <w:tcPr>
            <w:tcW w:w="4000" w:type="dxa"/>
          </w:tcPr>
          <w:p w:rsidR="00396089" w:rsidRPr="00B1397E" w:rsidRDefault="00722851" w:rsidP="009A5BD6">
            <w:pPr>
              <w:spacing w:after="120" w:line="240" w:lineRule="atLeast"/>
              <w:jc w:val="both"/>
              <w:rPr>
                <w:lang w:val="de-DE"/>
              </w:rPr>
            </w:pPr>
            <w:r w:rsidRPr="00B1397E">
              <w:rPr>
                <w:lang w:val="de-DE"/>
              </w:rPr>
              <w:t xml:space="preserve">Sie erhalten </w:t>
            </w:r>
            <w:r w:rsidRPr="0019242D">
              <w:rPr>
                <w:b/>
                <w:lang w:val="de-DE"/>
              </w:rPr>
              <w:t>sofort</w:t>
            </w:r>
            <w:r w:rsidR="00F04028">
              <w:rPr>
                <w:b/>
                <w:lang w:val="de-DE"/>
              </w:rPr>
              <w:t xml:space="preserve"> (synchron)</w:t>
            </w:r>
            <w:r w:rsidRPr="00B1397E">
              <w:rPr>
                <w:lang w:val="de-DE"/>
              </w:rPr>
              <w:t xml:space="preserve"> die Rüc</w:t>
            </w:r>
            <w:r w:rsidRPr="00B1397E">
              <w:rPr>
                <w:lang w:val="de-DE"/>
              </w:rPr>
              <w:t>k</w:t>
            </w:r>
            <w:r w:rsidRPr="00B1397E">
              <w:rPr>
                <w:lang w:val="de-DE"/>
              </w:rPr>
              <w:t>meldung, dass die Übermittlung erfol</w:t>
            </w:r>
            <w:r w:rsidRPr="00B1397E">
              <w:rPr>
                <w:lang w:val="de-DE"/>
              </w:rPr>
              <w:t>g</w:t>
            </w:r>
            <w:r w:rsidRPr="00B1397E">
              <w:rPr>
                <w:lang w:val="de-DE"/>
              </w:rPr>
              <w:t>reich war und Ihnen wird eine BAMF-Kennziffer mitgeteilt.</w:t>
            </w:r>
          </w:p>
        </w:tc>
      </w:tr>
      <w:tr w:rsidR="009A5BD6" w:rsidRPr="00D117D6" w:rsidTr="00396089">
        <w:tc>
          <w:tcPr>
            <w:tcW w:w="2093" w:type="dxa"/>
            <w:shd w:val="clear" w:color="auto" w:fill="92D050"/>
          </w:tcPr>
          <w:p w:rsidR="009A5BD6" w:rsidRPr="00B1397E" w:rsidRDefault="009A5BD6" w:rsidP="009A5BD6">
            <w:pPr>
              <w:spacing w:after="120" w:line="240" w:lineRule="atLeast"/>
              <w:jc w:val="both"/>
              <w:rPr>
                <w:lang w:val="de-DE"/>
              </w:rPr>
            </w:pPr>
            <w:r>
              <w:rPr>
                <w:lang w:val="de-DE"/>
              </w:rPr>
              <w:t>TGS</w:t>
            </w:r>
          </w:p>
          <w:p w:rsidR="009A5BD6" w:rsidRDefault="009A5BD6" w:rsidP="00396089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3685" w:type="dxa"/>
          </w:tcPr>
          <w:p w:rsidR="009A5BD6" w:rsidRPr="009170A8" w:rsidRDefault="009A5BD6" w:rsidP="009A5BD6">
            <w:pPr>
              <w:spacing w:after="120" w:line="240" w:lineRule="atLeast"/>
              <w:jc w:val="both"/>
              <w:rPr>
                <w:lang w:val="de-DE"/>
              </w:rPr>
            </w:pPr>
            <w:r>
              <w:rPr>
                <w:lang w:val="de-DE"/>
              </w:rPr>
              <w:t>Bitte übermitteln Sie für dieselbe Pe</w:t>
            </w:r>
            <w:r>
              <w:rPr>
                <w:lang w:val="de-DE"/>
              </w:rPr>
              <w:t>r</w:t>
            </w:r>
            <w:r>
              <w:rPr>
                <w:lang w:val="de-DE"/>
              </w:rPr>
              <w:t>son</w:t>
            </w:r>
            <w:r w:rsidR="00722851">
              <w:rPr>
                <w:lang w:val="de-DE"/>
              </w:rPr>
              <w:t xml:space="preserve"> die Nachricht</w:t>
            </w:r>
            <w:r>
              <w:rPr>
                <w:lang w:val="de-DE"/>
              </w:rPr>
              <w:t>, dass Sie das Datum der Gültigkeit der Verpflichtung ve</w:t>
            </w:r>
            <w:r>
              <w:rPr>
                <w:lang w:val="de-DE"/>
              </w:rPr>
              <w:t>r</w:t>
            </w:r>
            <w:r>
              <w:rPr>
                <w:lang w:val="de-DE"/>
              </w:rPr>
              <w:t>kürzen möchten. Notieren Sie hierzu das Datum de</w:t>
            </w:r>
            <w:r w:rsidR="00722851">
              <w:rPr>
                <w:lang w:val="de-DE"/>
              </w:rPr>
              <w:t>s</w:t>
            </w:r>
            <w:r>
              <w:rPr>
                <w:lang w:val="de-DE"/>
              </w:rPr>
              <w:t xml:space="preserve"> ursprünglichen Gülti</w:t>
            </w:r>
            <w:r>
              <w:rPr>
                <w:lang w:val="de-DE"/>
              </w:rPr>
              <w:t>g</w:t>
            </w:r>
            <w:r>
              <w:rPr>
                <w:lang w:val="de-DE"/>
              </w:rPr>
              <w:t>keit</w:t>
            </w:r>
            <w:r w:rsidR="00722851">
              <w:rPr>
                <w:lang w:val="de-DE"/>
              </w:rPr>
              <w:t>sendes</w:t>
            </w:r>
            <w:r>
              <w:rPr>
                <w:lang w:val="de-DE"/>
              </w:rPr>
              <w:t xml:space="preserve"> und das Datum aus der Verkürzungsnachricht in der Testd</w:t>
            </w:r>
            <w:r>
              <w:rPr>
                <w:lang w:val="de-DE"/>
              </w:rPr>
              <w:t>o</w:t>
            </w:r>
            <w:r>
              <w:rPr>
                <w:lang w:val="de-DE"/>
              </w:rPr>
              <w:t>kumentation.</w:t>
            </w:r>
          </w:p>
        </w:tc>
        <w:tc>
          <w:tcPr>
            <w:tcW w:w="4000" w:type="dxa"/>
          </w:tcPr>
          <w:p w:rsidR="009A5BD6" w:rsidRPr="00B1397E" w:rsidRDefault="00C65340" w:rsidP="009A5BD6">
            <w:pPr>
              <w:spacing w:after="120" w:line="240" w:lineRule="atLeast"/>
              <w:jc w:val="both"/>
              <w:rPr>
                <w:lang w:val="de-DE"/>
              </w:rPr>
            </w:pPr>
            <w:r>
              <w:rPr>
                <w:lang w:val="de-DE"/>
              </w:rPr>
              <w:t>Sie erhalten die Rückmeldung, dass die Verpflichtung verkürzt wurde.</w:t>
            </w:r>
          </w:p>
        </w:tc>
      </w:tr>
      <w:tr w:rsidR="00396089" w:rsidRPr="006575FE" w:rsidTr="00396089">
        <w:tc>
          <w:tcPr>
            <w:tcW w:w="2093" w:type="dxa"/>
            <w:tcBorders>
              <w:bottom w:val="single" w:sz="4" w:space="0" w:color="auto"/>
            </w:tcBorders>
            <w:shd w:val="clear" w:color="auto" w:fill="FFC000"/>
          </w:tcPr>
          <w:p w:rsidR="00396089" w:rsidRPr="00B1397E" w:rsidRDefault="00396089" w:rsidP="001E1BAE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BAMF-</w:t>
            </w:r>
            <w:r w:rsidR="001E1BAE">
              <w:rPr>
                <w:lang w:val="de-DE"/>
              </w:rPr>
              <w:t>Zentrale</w:t>
            </w:r>
          </w:p>
        </w:tc>
        <w:tc>
          <w:tcPr>
            <w:tcW w:w="3685" w:type="dxa"/>
          </w:tcPr>
          <w:p w:rsidR="00396089" w:rsidRPr="009170A8" w:rsidRDefault="00396089" w:rsidP="00C65340">
            <w:pPr>
              <w:spacing w:after="120" w:line="240" w:lineRule="atLeast"/>
              <w:jc w:val="both"/>
              <w:rPr>
                <w:lang w:val="de-DE"/>
              </w:rPr>
            </w:pPr>
            <w:r w:rsidRPr="009170A8">
              <w:rPr>
                <w:lang w:val="de-DE"/>
              </w:rPr>
              <w:t xml:space="preserve">Bitte suchen Sie </w:t>
            </w:r>
            <w:r>
              <w:rPr>
                <w:lang w:val="de-DE"/>
              </w:rPr>
              <w:t>den</w:t>
            </w:r>
            <w:r w:rsidRPr="009170A8">
              <w:rPr>
                <w:lang w:val="de-DE"/>
              </w:rPr>
              <w:t xml:space="preserve"> Teilnehmer i</w:t>
            </w:r>
            <w:r w:rsidR="00C65340">
              <w:rPr>
                <w:lang w:val="de-DE"/>
              </w:rPr>
              <w:t>n InGe und prüfen Sie die Teilnahm</w:t>
            </w:r>
            <w:r w:rsidR="00C65340">
              <w:rPr>
                <w:lang w:val="de-DE"/>
              </w:rPr>
              <w:t>e</w:t>
            </w:r>
            <w:r w:rsidR="00C65340">
              <w:rPr>
                <w:lang w:val="de-DE"/>
              </w:rPr>
              <w:t xml:space="preserve">verpflichtung. </w:t>
            </w:r>
          </w:p>
        </w:tc>
        <w:tc>
          <w:tcPr>
            <w:tcW w:w="4000" w:type="dxa"/>
          </w:tcPr>
          <w:p w:rsidR="00396089" w:rsidRPr="00B1397E" w:rsidRDefault="00C65340" w:rsidP="007A4B14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In InGe ist als Gültig bis-Datum das D</w:t>
            </w:r>
            <w:r>
              <w:rPr>
                <w:lang w:val="de-DE"/>
              </w:rPr>
              <w:t>a</w:t>
            </w:r>
            <w:r>
              <w:rPr>
                <w:lang w:val="de-DE"/>
              </w:rPr>
              <w:t>tum aus der Verkürzungsnachricht</w:t>
            </w:r>
            <w:r w:rsidR="007A4B14">
              <w:rPr>
                <w:lang w:val="de-DE"/>
              </w:rPr>
              <w:t xml:space="preserve"> gespe</w:t>
            </w:r>
            <w:r w:rsidR="007A4B14">
              <w:rPr>
                <w:lang w:val="de-DE"/>
              </w:rPr>
              <w:t>i</w:t>
            </w:r>
            <w:r w:rsidR="007A4B14">
              <w:rPr>
                <w:lang w:val="de-DE"/>
              </w:rPr>
              <w:t>chert</w:t>
            </w:r>
            <w:r>
              <w:rPr>
                <w:lang w:val="de-DE"/>
              </w:rPr>
              <w:t>.</w:t>
            </w:r>
            <w:r w:rsidR="001E1BAE">
              <w:rPr>
                <w:lang w:val="de-DE"/>
              </w:rPr>
              <w:t xml:space="preserve"> Über XOEV-Viewer wird die erste Nachricht kontrolliert.</w:t>
            </w:r>
          </w:p>
        </w:tc>
      </w:tr>
    </w:tbl>
    <w:p w:rsidR="004C5DE9" w:rsidRDefault="004C5DE9">
      <w:pPr>
        <w:rPr>
          <w:lang w:val="de-DE"/>
        </w:rPr>
      </w:pPr>
    </w:p>
    <w:p w:rsidR="00B01802" w:rsidRDefault="00B01802">
      <w:pPr>
        <w:spacing w:after="0" w:line="240" w:lineRule="auto"/>
        <w:rPr>
          <w:lang w:val="de-DE"/>
        </w:rPr>
      </w:pPr>
      <w:r>
        <w:rPr>
          <w:lang w:val="de-DE"/>
        </w:rPr>
        <w:br w:type="page"/>
      </w:r>
    </w:p>
    <w:p w:rsidR="00B01802" w:rsidRPr="00313383" w:rsidRDefault="00B01802" w:rsidP="00B01802">
      <w:pPr>
        <w:pStyle w:val="berschrift4"/>
        <w:jc w:val="both"/>
        <w:rPr>
          <w:lang w:val="de-DE"/>
        </w:rPr>
      </w:pPr>
      <w:bookmarkStart w:id="64" w:name="_Toc446149779"/>
      <w:r w:rsidRPr="00424A2D">
        <w:rPr>
          <w:lang w:val="de-DE"/>
        </w:rPr>
        <w:lastRenderedPageBreak/>
        <w:t>M(TGS)6-</w:t>
      </w:r>
      <w:r w:rsidR="000C1A64">
        <w:rPr>
          <w:lang w:val="de-DE"/>
        </w:rPr>
        <w:t>2</w:t>
      </w:r>
      <w:r w:rsidRPr="00424A2D">
        <w:rPr>
          <w:lang w:val="de-DE"/>
        </w:rPr>
        <w:tab/>
        <w:t>Testfall:</w:t>
      </w:r>
      <w:r w:rsidRPr="002B745E">
        <w:rPr>
          <w:lang w:val="de-DE"/>
        </w:rPr>
        <w:t xml:space="preserve"> </w:t>
      </w:r>
      <w:r>
        <w:rPr>
          <w:lang w:val="de-DE"/>
        </w:rPr>
        <w:t>Verkürzung Gültigkeit TGS-Verpflichtung nicht möglich</w:t>
      </w:r>
      <w:r w:rsidR="007B3081">
        <w:rPr>
          <w:lang w:val="de-DE"/>
        </w:rPr>
        <w:t>, Datum auße</w:t>
      </w:r>
      <w:r w:rsidR="007B3081">
        <w:rPr>
          <w:lang w:val="de-DE"/>
        </w:rPr>
        <w:t>r</w:t>
      </w:r>
      <w:r w:rsidR="007B3081">
        <w:rPr>
          <w:lang w:val="de-DE"/>
        </w:rPr>
        <w:t>halb des Verpflichtungszeitraumes</w:t>
      </w:r>
      <w:r w:rsidR="00130C8C">
        <w:rPr>
          <w:lang w:val="de-DE"/>
        </w:rPr>
        <w:t xml:space="preserve"> (Schlüssel 17512)</w:t>
      </w:r>
      <w:bookmarkEnd w:id="64"/>
    </w:p>
    <w:p w:rsidR="00090ACB" w:rsidRDefault="00090ACB" w:rsidP="00090ACB">
      <w:pPr>
        <w:jc w:val="both"/>
        <w:rPr>
          <w:color w:val="808080"/>
          <w:u w:val="single"/>
          <w:lang w:val="de-DE"/>
        </w:rPr>
      </w:pPr>
      <w:r>
        <w:rPr>
          <w:color w:val="808080"/>
          <w:u w:val="single"/>
          <w:lang w:val="de-DE"/>
        </w:rPr>
        <w:t>Betroffene Nachrichten laut Spezifikation</w:t>
      </w:r>
    </w:p>
    <w:p w:rsidR="00090ACB" w:rsidRPr="001C77F0" w:rsidRDefault="00090ACB" w:rsidP="00090ACB">
      <w:pPr>
        <w:jc w:val="both"/>
        <w:rPr>
          <w:color w:val="808080"/>
          <w:lang w:val="de-DE"/>
        </w:rPr>
      </w:pPr>
      <w:r w:rsidRPr="001C77F0">
        <w:rPr>
          <w:color w:val="808080"/>
          <w:lang w:val="de-DE"/>
        </w:rPr>
        <w:t>TGSBAMF.Teilnahmeverpflichtung.080010</w:t>
      </w:r>
    </w:p>
    <w:p w:rsidR="00090ACB" w:rsidRDefault="00090ACB" w:rsidP="00090ACB">
      <w:pPr>
        <w:jc w:val="both"/>
        <w:rPr>
          <w:color w:val="808080"/>
          <w:lang w:val="de-DE"/>
        </w:rPr>
      </w:pPr>
      <w:r w:rsidRPr="00201DE1">
        <w:rPr>
          <w:color w:val="808080"/>
          <w:lang w:val="de-DE"/>
        </w:rPr>
        <w:t>BAMFTGS.Verpfli</w:t>
      </w:r>
      <w:r>
        <w:rPr>
          <w:color w:val="808080"/>
          <w:lang w:val="de-DE"/>
        </w:rPr>
        <w:t>chtung.Akzeptanz.080003</w:t>
      </w:r>
    </w:p>
    <w:p w:rsidR="00090ACB" w:rsidRPr="00424A2D" w:rsidRDefault="00090ACB" w:rsidP="00090ACB">
      <w:pPr>
        <w:jc w:val="both"/>
        <w:rPr>
          <w:color w:val="808080"/>
          <w:lang w:val="de-DE"/>
        </w:rPr>
      </w:pPr>
      <w:r w:rsidRPr="00424A2D">
        <w:rPr>
          <w:color w:val="808080"/>
          <w:lang w:val="de-DE"/>
        </w:rPr>
        <w:t>TGSBAMF.VerpflichtungVerkuerzung.080019</w:t>
      </w:r>
    </w:p>
    <w:p w:rsidR="00090ACB" w:rsidRPr="007B1ED2" w:rsidRDefault="00090ACB" w:rsidP="00090ACB">
      <w:pPr>
        <w:jc w:val="both"/>
        <w:rPr>
          <w:color w:val="808080"/>
          <w:lang w:val="de-DE"/>
        </w:rPr>
      </w:pPr>
      <w:r w:rsidRPr="00424A2D">
        <w:rPr>
          <w:color w:val="808080"/>
          <w:lang w:val="de-DE"/>
        </w:rPr>
        <w:t>BAMFTGS.VerpflichtungVerkuerz</w:t>
      </w:r>
      <w:r w:rsidR="00696779">
        <w:rPr>
          <w:color w:val="808080"/>
          <w:lang w:val="de-DE"/>
        </w:rPr>
        <w:t>ungNichtMoeglich</w:t>
      </w:r>
      <w:r w:rsidRPr="00424A2D">
        <w:rPr>
          <w:color w:val="808080"/>
          <w:lang w:val="de-DE"/>
        </w:rPr>
        <w:t>.08002</w:t>
      </w:r>
      <w:r w:rsidR="00696779">
        <w:rPr>
          <w:color w:val="808080"/>
          <w:lang w:val="de-DE"/>
        </w:rPr>
        <w:t>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3"/>
        <w:gridCol w:w="3685"/>
        <w:gridCol w:w="4000"/>
      </w:tblGrid>
      <w:tr w:rsidR="00196B85" w:rsidRPr="00B1397E" w:rsidTr="00D117D6">
        <w:tc>
          <w:tcPr>
            <w:tcW w:w="2093" w:type="dxa"/>
            <w:tcBorders>
              <w:bottom w:val="single" w:sz="4" w:space="0" w:color="auto"/>
            </w:tcBorders>
            <w:shd w:val="clear" w:color="auto" w:fill="D9D9D9"/>
          </w:tcPr>
          <w:p w:rsidR="00196B85" w:rsidRPr="00B1397E" w:rsidRDefault="00196B85" w:rsidP="00D117D6">
            <w:pPr>
              <w:jc w:val="both"/>
              <w:rPr>
                <w:lang w:val="de-DE"/>
              </w:rPr>
            </w:pPr>
            <w:r w:rsidRPr="00B1397E">
              <w:rPr>
                <w:b/>
                <w:lang w:val="de-DE"/>
              </w:rPr>
              <w:t>Verantwortlicher</w:t>
            </w:r>
          </w:p>
        </w:tc>
        <w:tc>
          <w:tcPr>
            <w:tcW w:w="3685" w:type="dxa"/>
            <w:shd w:val="clear" w:color="auto" w:fill="D9D9D9"/>
          </w:tcPr>
          <w:p w:rsidR="00196B85" w:rsidRPr="00B1397E" w:rsidRDefault="00196B85" w:rsidP="00D117D6">
            <w:pPr>
              <w:jc w:val="both"/>
              <w:rPr>
                <w:b/>
                <w:lang w:val="de-DE"/>
              </w:rPr>
            </w:pPr>
            <w:r w:rsidRPr="00B1397E">
              <w:rPr>
                <w:b/>
                <w:lang w:val="de-DE"/>
              </w:rPr>
              <w:t>Testschritt</w:t>
            </w:r>
          </w:p>
        </w:tc>
        <w:tc>
          <w:tcPr>
            <w:tcW w:w="4000" w:type="dxa"/>
            <w:shd w:val="clear" w:color="auto" w:fill="D9D9D9"/>
          </w:tcPr>
          <w:p w:rsidR="00196B85" w:rsidRPr="00B1397E" w:rsidRDefault="00196B85" w:rsidP="00D117D6">
            <w:pPr>
              <w:jc w:val="both"/>
              <w:rPr>
                <w:b/>
                <w:lang w:val="de-DE"/>
              </w:rPr>
            </w:pPr>
            <w:r w:rsidRPr="00B1397E">
              <w:rPr>
                <w:b/>
                <w:lang w:val="de-DE"/>
              </w:rPr>
              <w:t>Erwartetes Testergebnis</w:t>
            </w:r>
          </w:p>
        </w:tc>
      </w:tr>
      <w:tr w:rsidR="00196B85" w:rsidRPr="00D117D6" w:rsidTr="00D117D6">
        <w:tc>
          <w:tcPr>
            <w:tcW w:w="2093" w:type="dxa"/>
            <w:shd w:val="clear" w:color="auto" w:fill="92D050"/>
          </w:tcPr>
          <w:p w:rsidR="00196B85" w:rsidRPr="00B1397E" w:rsidRDefault="00196B85" w:rsidP="00D117D6">
            <w:pPr>
              <w:spacing w:after="120" w:line="240" w:lineRule="atLeast"/>
              <w:jc w:val="both"/>
              <w:rPr>
                <w:lang w:val="de-DE"/>
              </w:rPr>
            </w:pPr>
            <w:r>
              <w:rPr>
                <w:lang w:val="de-DE"/>
              </w:rPr>
              <w:t>TGS</w:t>
            </w:r>
          </w:p>
          <w:p w:rsidR="00196B85" w:rsidRPr="00B1397E" w:rsidRDefault="00196B85" w:rsidP="00D117D6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3685" w:type="dxa"/>
          </w:tcPr>
          <w:p w:rsidR="00196B85" w:rsidRPr="00B1397E" w:rsidRDefault="00196B85" w:rsidP="00D117D6">
            <w:pPr>
              <w:spacing w:after="120" w:line="240" w:lineRule="atLeast"/>
              <w:jc w:val="both"/>
              <w:rPr>
                <w:lang w:val="de-DE"/>
              </w:rPr>
            </w:pPr>
            <w:r w:rsidRPr="009170A8">
              <w:rPr>
                <w:lang w:val="de-DE"/>
              </w:rPr>
              <w:t xml:space="preserve">Bitte übermitteln Sie für </w:t>
            </w:r>
            <w:r>
              <w:rPr>
                <w:lang w:val="de-DE"/>
              </w:rPr>
              <w:t>eine</w:t>
            </w:r>
            <w:r w:rsidRPr="009170A8">
              <w:rPr>
                <w:lang w:val="de-DE"/>
              </w:rPr>
              <w:t xml:space="preserve"> Person eine </w:t>
            </w:r>
            <w:r>
              <w:rPr>
                <w:lang w:val="de-DE"/>
              </w:rPr>
              <w:t>Teilnahmeverpflichtung</w:t>
            </w:r>
            <w:r w:rsidRPr="009170A8">
              <w:rPr>
                <w:lang w:val="de-DE"/>
              </w:rPr>
              <w:t xml:space="preserve"> und pr</w:t>
            </w:r>
            <w:r w:rsidRPr="009170A8">
              <w:rPr>
                <w:lang w:val="de-DE"/>
              </w:rPr>
              <w:t>ü</w:t>
            </w:r>
            <w:r w:rsidRPr="009170A8">
              <w:rPr>
                <w:lang w:val="de-DE"/>
              </w:rPr>
              <w:t>fen Sie die Rückmeldung.</w:t>
            </w:r>
            <w:r>
              <w:rPr>
                <w:lang w:val="de-DE"/>
              </w:rPr>
              <w:t xml:space="preserve"> Achten Sie bei der Benennung der Person darauf, dass diese Person voraussichtlich noch nicht in InGe 2.0 vorhanden ist. (siehe Personendatenbeschreibung aus </w:t>
            </w:r>
            <w:proofErr w:type="spellStart"/>
            <w:r>
              <w:rPr>
                <w:lang w:val="de-DE"/>
              </w:rPr>
              <w:t>Testteil</w:t>
            </w:r>
            <w:proofErr w:type="spellEnd"/>
            <w:r>
              <w:rPr>
                <w:lang w:val="de-DE"/>
              </w:rPr>
              <w:t xml:space="preserve"> 1)</w:t>
            </w:r>
          </w:p>
        </w:tc>
        <w:tc>
          <w:tcPr>
            <w:tcW w:w="4000" w:type="dxa"/>
          </w:tcPr>
          <w:p w:rsidR="00196B85" w:rsidRPr="00B1397E" w:rsidRDefault="00196B85" w:rsidP="00D117D6">
            <w:pPr>
              <w:spacing w:after="120" w:line="240" w:lineRule="atLeast"/>
              <w:jc w:val="both"/>
              <w:rPr>
                <w:lang w:val="de-DE"/>
              </w:rPr>
            </w:pPr>
            <w:r w:rsidRPr="00B1397E">
              <w:rPr>
                <w:lang w:val="de-DE"/>
              </w:rPr>
              <w:t xml:space="preserve">Sie erhalten </w:t>
            </w:r>
            <w:r w:rsidRPr="0019242D">
              <w:rPr>
                <w:b/>
                <w:lang w:val="de-DE"/>
              </w:rPr>
              <w:t>sofort</w:t>
            </w:r>
            <w:r w:rsidRPr="00B1397E">
              <w:rPr>
                <w:lang w:val="de-DE"/>
              </w:rPr>
              <w:t xml:space="preserve"> die Rückmeldung, dass die Übermittlung erfolgreich war und I</w:t>
            </w:r>
            <w:r w:rsidRPr="00B1397E">
              <w:rPr>
                <w:lang w:val="de-DE"/>
              </w:rPr>
              <w:t>h</w:t>
            </w:r>
            <w:r w:rsidRPr="00B1397E">
              <w:rPr>
                <w:lang w:val="de-DE"/>
              </w:rPr>
              <w:t>nen wird eine BAMF-Kennziffer mitg</w:t>
            </w:r>
            <w:r w:rsidRPr="00B1397E">
              <w:rPr>
                <w:lang w:val="de-DE"/>
              </w:rPr>
              <w:t>e</w:t>
            </w:r>
            <w:r w:rsidRPr="00B1397E">
              <w:rPr>
                <w:lang w:val="de-DE"/>
              </w:rPr>
              <w:t>teilt.</w:t>
            </w:r>
          </w:p>
        </w:tc>
      </w:tr>
      <w:tr w:rsidR="00196B85" w:rsidRPr="00D117D6" w:rsidTr="00D117D6">
        <w:tc>
          <w:tcPr>
            <w:tcW w:w="2093" w:type="dxa"/>
            <w:shd w:val="clear" w:color="auto" w:fill="92D050"/>
          </w:tcPr>
          <w:p w:rsidR="00196B85" w:rsidRPr="00B1397E" w:rsidRDefault="00196B85" w:rsidP="00D117D6">
            <w:pPr>
              <w:spacing w:after="120" w:line="240" w:lineRule="atLeast"/>
              <w:jc w:val="both"/>
              <w:rPr>
                <w:lang w:val="de-DE"/>
              </w:rPr>
            </w:pPr>
            <w:r>
              <w:rPr>
                <w:lang w:val="de-DE"/>
              </w:rPr>
              <w:t>TGS</w:t>
            </w:r>
          </w:p>
          <w:p w:rsidR="00196B85" w:rsidRDefault="00196B85" w:rsidP="00D117D6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3685" w:type="dxa"/>
          </w:tcPr>
          <w:p w:rsidR="00196B85" w:rsidRPr="009170A8" w:rsidRDefault="00196B85" w:rsidP="00D117D6">
            <w:pPr>
              <w:spacing w:after="120" w:line="240" w:lineRule="atLeast"/>
              <w:jc w:val="both"/>
              <w:rPr>
                <w:lang w:val="de-DE"/>
              </w:rPr>
            </w:pPr>
            <w:r>
              <w:rPr>
                <w:lang w:val="de-DE"/>
              </w:rPr>
              <w:t>Bitte übermitteln Sie für dieselbe Pe</w:t>
            </w:r>
            <w:r>
              <w:rPr>
                <w:lang w:val="de-DE"/>
              </w:rPr>
              <w:t>r</w:t>
            </w:r>
            <w:r>
              <w:rPr>
                <w:lang w:val="de-DE"/>
              </w:rPr>
              <w:t>son die Nachricht, dass Sie das Datum der Gültigkeit der Verpflichtung ve</w:t>
            </w:r>
            <w:r>
              <w:rPr>
                <w:lang w:val="de-DE"/>
              </w:rPr>
              <w:t>r</w:t>
            </w:r>
            <w:r>
              <w:rPr>
                <w:lang w:val="de-DE"/>
              </w:rPr>
              <w:t>kürzen möchten. Wählen Sie hierbei ein Datum, das außerhalb des u</w:t>
            </w:r>
            <w:r>
              <w:rPr>
                <w:lang w:val="de-DE"/>
              </w:rPr>
              <w:t>r</w:t>
            </w:r>
            <w:r>
              <w:rPr>
                <w:lang w:val="de-DE"/>
              </w:rPr>
              <w:t>sprünglichen Gültigkeitszeitraumes liegt. Notieren Sie hierzu das Datum des ursprünglichen Gültigkeitsendes und das Datum aus der Verkürzung</w:t>
            </w:r>
            <w:r>
              <w:rPr>
                <w:lang w:val="de-DE"/>
              </w:rPr>
              <w:t>s</w:t>
            </w:r>
            <w:r>
              <w:rPr>
                <w:lang w:val="de-DE"/>
              </w:rPr>
              <w:t>nachricht in der Testdokumentation.</w:t>
            </w:r>
          </w:p>
        </w:tc>
        <w:tc>
          <w:tcPr>
            <w:tcW w:w="4000" w:type="dxa"/>
          </w:tcPr>
          <w:p w:rsidR="00196B85" w:rsidRPr="00B1397E" w:rsidRDefault="00196B85" w:rsidP="00D117D6">
            <w:pPr>
              <w:spacing w:after="120" w:line="240" w:lineRule="atLeast"/>
              <w:jc w:val="both"/>
              <w:rPr>
                <w:lang w:val="de-DE"/>
              </w:rPr>
            </w:pPr>
            <w:r>
              <w:rPr>
                <w:lang w:val="de-DE"/>
              </w:rPr>
              <w:t>Sie erhalten die Rückmeldung, dass die Verpflichtung nicht verkürzt werden konnte.</w:t>
            </w:r>
          </w:p>
        </w:tc>
      </w:tr>
      <w:tr w:rsidR="00196B85" w:rsidRPr="00196B85" w:rsidTr="00D117D6">
        <w:tc>
          <w:tcPr>
            <w:tcW w:w="2093" w:type="dxa"/>
            <w:tcBorders>
              <w:bottom w:val="single" w:sz="4" w:space="0" w:color="auto"/>
            </w:tcBorders>
            <w:shd w:val="clear" w:color="auto" w:fill="FFC000"/>
          </w:tcPr>
          <w:p w:rsidR="00196B85" w:rsidRPr="00B1397E" w:rsidRDefault="00196B85" w:rsidP="00D117D6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BAMF-Zentrale</w:t>
            </w:r>
          </w:p>
        </w:tc>
        <w:tc>
          <w:tcPr>
            <w:tcW w:w="3685" w:type="dxa"/>
          </w:tcPr>
          <w:p w:rsidR="00196B85" w:rsidRPr="009170A8" w:rsidRDefault="00196B85" w:rsidP="00D117D6">
            <w:pPr>
              <w:spacing w:after="120" w:line="240" w:lineRule="atLeast"/>
              <w:jc w:val="both"/>
              <w:rPr>
                <w:lang w:val="de-DE"/>
              </w:rPr>
            </w:pPr>
            <w:r w:rsidRPr="009170A8">
              <w:rPr>
                <w:lang w:val="de-DE"/>
              </w:rPr>
              <w:t xml:space="preserve">Bitte suchen Sie </w:t>
            </w:r>
            <w:r>
              <w:rPr>
                <w:lang w:val="de-DE"/>
              </w:rPr>
              <w:t>den</w:t>
            </w:r>
            <w:r w:rsidRPr="009170A8">
              <w:rPr>
                <w:lang w:val="de-DE"/>
              </w:rPr>
              <w:t xml:space="preserve"> Teilnehmer i</w:t>
            </w:r>
            <w:r>
              <w:rPr>
                <w:lang w:val="de-DE"/>
              </w:rPr>
              <w:t>n InGe und prüfen Sie die Teilnahm</w:t>
            </w:r>
            <w:r>
              <w:rPr>
                <w:lang w:val="de-DE"/>
              </w:rPr>
              <w:t>e</w:t>
            </w:r>
            <w:r>
              <w:rPr>
                <w:lang w:val="de-DE"/>
              </w:rPr>
              <w:t xml:space="preserve">verpflichtung. </w:t>
            </w:r>
          </w:p>
        </w:tc>
        <w:tc>
          <w:tcPr>
            <w:tcW w:w="4000" w:type="dxa"/>
          </w:tcPr>
          <w:p w:rsidR="00196B85" w:rsidRPr="00B1397E" w:rsidRDefault="00196B85" w:rsidP="00196B85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In InGe ist als Gültig bis-Datum das D</w:t>
            </w:r>
            <w:r>
              <w:rPr>
                <w:lang w:val="de-DE"/>
              </w:rPr>
              <w:t>a</w:t>
            </w:r>
            <w:r>
              <w:rPr>
                <w:lang w:val="de-DE"/>
              </w:rPr>
              <w:t>tum aus der ersten Nachricht gespeichert. Über XOEV-Viewer wird die zweite Nachricht kontrolliert.</w:t>
            </w:r>
          </w:p>
        </w:tc>
      </w:tr>
    </w:tbl>
    <w:p w:rsidR="00556CEF" w:rsidRDefault="00556CEF" w:rsidP="00090ACB">
      <w:pPr>
        <w:jc w:val="both"/>
        <w:rPr>
          <w:color w:val="808080"/>
          <w:lang w:val="de-DE"/>
        </w:rPr>
      </w:pPr>
    </w:p>
    <w:p w:rsidR="00556CEF" w:rsidRDefault="00556CEF">
      <w:pPr>
        <w:spacing w:after="0" w:line="240" w:lineRule="auto"/>
        <w:rPr>
          <w:color w:val="808080"/>
          <w:lang w:val="de-DE"/>
        </w:rPr>
      </w:pPr>
      <w:r>
        <w:rPr>
          <w:color w:val="808080"/>
          <w:lang w:val="de-DE"/>
        </w:rPr>
        <w:br w:type="page"/>
      </w:r>
    </w:p>
    <w:p w:rsidR="00196B85" w:rsidRPr="00090ACB" w:rsidRDefault="00196B85" w:rsidP="00090ACB">
      <w:pPr>
        <w:jc w:val="both"/>
        <w:rPr>
          <w:color w:val="808080"/>
          <w:lang w:val="de-DE"/>
        </w:rPr>
      </w:pPr>
    </w:p>
    <w:p w:rsidR="00556CEF" w:rsidRPr="00313383" w:rsidRDefault="00556CEF" w:rsidP="00556CEF">
      <w:pPr>
        <w:pStyle w:val="berschrift4"/>
        <w:jc w:val="both"/>
        <w:rPr>
          <w:lang w:val="de-DE"/>
        </w:rPr>
      </w:pPr>
      <w:bookmarkStart w:id="65" w:name="_Toc446149780"/>
      <w:r w:rsidRPr="00424A2D">
        <w:rPr>
          <w:lang w:val="de-DE"/>
        </w:rPr>
        <w:t>M(TGS)6-</w:t>
      </w:r>
      <w:r>
        <w:rPr>
          <w:lang w:val="de-DE"/>
        </w:rPr>
        <w:t>3</w:t>
      </w:r>
      <w:r w:rsidRPr="00424A2D">
        <w:rPr>
          <w:lang w:val="de-DE"/>
        </w:rPr>
        <w:tab/>
        <w:t>Testfall:</w:t>
      </w:r>
      <w:r w:rsidRPr="002B745E">
        <w:rPr>
          <w:lang w:val="de-DE"/>
        </w:rPr>
        <w:t xml:space="preserve"> </w:t>
      </w:r>
      <w:r>
        <w:rPr>
          <w:lang w:val="de-DE"/>
        </w:rPr>
        <w:t>Verkürzung Gültigkeit TGS-Verpflichtung nicht möglich, keine Ve</w:t>
      </w:r>
      <w:r>
        <w:rPr>
          <w:lang w:val="de-DE"/>
        </w:rPr>
        <w:t>r</w:t>
      </w:r>
      <w:r>
        <w:rPr>
          <w:lang w:val="de-DE"/>
        </w:rPr>
        <w:t>pflichtung (Schlüssel 17511)</w:t>
      </w:r>
      <w:bookmarkEnd w:id="65"/>
    </w:p>
    <w:p w:rsidR="00556CEF" w:rsidRPr="00F96D7B" w:rsidRDefault="00556CEF" w:rsidP="00556CEF">
      <w:pPr>
        <w:jc w:val="both"/>
        <w:rPr>
          <w:color w:val="808080"/>
          <w:u w:val="single"/>
          <w:lang w:val="de-DE"/>
        </w:rPr>
      </w:pPr>
      <w:r>
        <w:rPr>
          <w:color w:val="808080"/>
          <w:u w:val="single"/>
          <w:lang w:val="de-DE"/>
        </w:rPr>
        <w:t>Vorbereitung durch BAMF</w:t>
      </w:r>
    </w:p>
    <w:p w:rsidR="00556CEF" w:rsidRPr="009312DB" w:rsidRDefault="00556CEF" w:rsidP="00556CEF">
      <w:pPr>
        <w:tabs>
          <w:tab w:val="left" w:pos="3119"/>
        </w:tabs>
        <w:ind w:left="3119" w:hanging="3119"/>
        <w:jc w:val="both"/>
        <w:rPr>
          <w:color w:val="808080"/>
          <w:lang w:val="de-DE"/>
        </w:rPr>
      </w:pPr>
      <w:r w:rsidRPr="009312DB">
        <w:rPr>
          <w:color w:val="808080"/>
          <w:lang w:val="de-DE"/>
        </w:rPr>
        <w:t>Vorbedingungen im System:</w:t>
      </w:r>
      <w:r w:rsidRPr="009312DB">
        <w:rPr>
          <w:color w:val="808080"/>
          <w:lang w:val="de-DE"/>
        </w:rPr>
        <w:tab/>
        <w:t>Teilnehmer</w:t>
      </w:r>
      <w:r>
        <w:rPr>
          <w:color w:val="808080"/>
          <w:lang w:val="de-DE"/>
        </w:rPr>
        <w:t xml:space="preserve"> </w:t>
      </w:r>
      <w:r w:rsidRPr="009312DB">
        <w:rPr>
          <w:color w:val="808080"/>
          <w:lang w:val="de-DE"/>
        </w:rPr>
        <w:t xml:space="preserve">mit einer zum Testzeitpunkt aktiven </w:t>
      </w:r>
      <w:r>
        <w:rPr>
          <w:color w:val="808080"/>
          <w:lang w:val="de-DE"/>
        </w:rPr>
        <w:t>ABH-Berechtigung</w:t>
      </w:r>
      <w:r w:rsidRPr="009312DB">
        <w:rPr>
          <w:color w:val="808080"/>
          <w:lang w:val="de-DE"/>
        </w:rPr>
        <w:t xml:space="preserve"> im Sys</w:t>
      </w:r>
      <w:r>
        <w:rPr>
          <w:color w:val="808080"/>
          <w:lang w:val="de-DE"/>
        </w:rPr>
        <w:t>tem</w:t>
      </w:r>
      <w:r w:rsidRPr="009312DB">
        <w:rPr>
          <w:color w:val="808080"/>
          <w:lang w:val="de-DE"/>
        </w:rPr>
        <w:tab/>
      </w:r>
    </w:p>
    <w:p w:rsidR="00556CEF" w:rsidRDefault="00556CEF" w:rsidP="00556CEF">
      <w:pPr>
        <w:tabs>
          <w:tab w:val="left" w:pos="3119"/>
        </w:tabs>
        <w:ind w:left="3119" w:hanging="3119"/>
        <w:jc w:val="both"/>
        <w:rPr>
          <w:color w:val="808080"/>
          <w:lang w:val="de-DE"/>
        </w:rPr>
      </w:pPr>
      <w:r w:rsidRPr="009312DB">
        <w:rPr>
          <w:color w:val="808080"/>
          <w:lang w:val="de-DE"/>
        </w:rPr>
        <w:t>bereitzustellende Daten/ Infos:</w:t>
      </w:r>
      <w:r w:rsidRPr="009312DB">
        <w:rPr>
          <w:color w:val="808080"/>
          <w:lang w:val="de-DE"/>
        </w:rPr>
        <w:tab/>
      </w:r>
      <w:r>
        <w:rPr>
          <w:color w:val="808080"/>
          <w:lang w:val="de-DE"/>
        </w:rPr>
        <w:t>BAMF-Kennziffer und</w:t>
      </w:r>
      <w:r w:rsidRPr="009312DB">
        <w:rPr>
          <w:color w:val="808080"/>
          <w:lang w:val="de-DE"/>
        </w:rPr>
        <w:t xml:space="preserve"> Geburtsdatum diese</w:t>
      </w:r>
      <w:r>
        <w:rPr>
          <w:color w:val="808080"/>
          <w:lang w:val="de-DE"/>
        </w:rPr>
        <w:t>n</w:t>
      </w:r>
      <w:r w:rsidRPr="009312DB">
        <w:rPr>
          <w:color w:val="808080"/>
          <w:lang w:val="de-DE"/>
        </w:rPr>
        <w:t xml:space="preserve"> Teilnehmer </w:t>
      </w:r>
    </w:p>
    <w:p w:rsidR="00556CEF" w:rsidRDefault="00556CEF" w:rsidP="00556CEF">
      <w:pPr>
        <w:jc w:val="both"/>
        <w:rPr>
          <w:color w:val="808080"/>
          <w:u w:val="single"/>
          <w:lang w:val="de-DE"/>
        </w:rPr>
      </w:pPr>
      <w:r>
        <w:rPr>
          <w:color w:val="808080"/>
          <w:u w:val="single"/>
          <w:lang w:val="de-DE"/>
        </w:rPr>
        <w:t>Betroffene Nachrichten laut Spezifikation</w:t>
      </w:r>
    </w:p>
    <w:p w:rsidR="00556CEF" w:rsidRPr="00424A2D" w:rsidRDefault="00556CEF" w:rsidP="00556CEF">
      <w:pPr>
        <w:jc w:val="both"/>
        <w:rPr>
          <w:color w:val="808080"/>
          <w:lang w:val="de-DE"/>
        </w:rPr>
      </w:pPr>
      <w:r w:rsidRPr="00424A2D">
        <w:rPr>
          <w:color w:val="808080"/>
          <w:lang w:val="de-DE"/>
        </w:rPr>
        <w:t>TGSBAMF.VerpflichtungVerkuerzung.080019</w:t>
      </w:r>
    </w:p>
    <w:p w:rsidR="00556CEF" w:rsidRPr="007B1ED2" w:rsidRDefault="00556CEF" w:rsidP="00556CEF">
      <w:pPr>
        <w:jc w:val="both"/>
        <w:rPr>
          <w:color w:val="808080"/>
          <w:lang w:val="de-DE"/>
        </w:rPr>
      </w:pPr>
      <w:r w:rsidRPr="00424A2D">
        <w:rPr>
          <w:color w:val="808080"/>
          <w:lang w:val="de-DE"/>
        </w:rPr>
        <w:t>BAMFTGS.VerpflichtungVerkuerz</w:t>
      </w:r>
      <w:r>
        <w:rPr>
          <w:color w:val="808080"/>
          <w:lang w:val="de-DE"/>
        </w:rPr>
        <w:t>ungNichtMoeglich</w:t>
      </w:r>
      <w:r w:rsidRPr="00424A2D">
        <w:rPr>
          <w:color w:val="808080"/>
          <w:lang w:val="de-DE"/>
        </w:rPr>
        <w:t>.08002</w:t>
      </w:r>
      <w:r>
        <w:rPr>
          <w:color w:val="808080"/>
          <w:lang w:val="de-DE"/>
        </w:rPr>
        <w:t>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3"/>
        <w:gridCol w:w="3685"/>
        <w:gridCol w:w="4000"/>
      </w:tblGrid>
      <w:tr w:rsidR="00556CEF" w:rsidRPr="00B1397E" w:rsidTr="00D117D6">
        <w:tc>
          <w:tcPr>
            <w:tcW w:w="2093" w:type="dxa"/>
            <w:tcBorders>
              <w:bottom w:val="single" w:sz="4" w:space="0" w:color="auto"/>
            </w:tcBorders>
            <w:shd w:val="clear" w:color="auto" w:fill="D9D9D9"/>
          </w:tcPr>
          <w:p w:rsidR="00556CEF" w:rsidRPr="00B1397E" w:rsidRDefault="00556CEF" w:rsidP="00D117D6">
            <w:pPr>
              <w:jc w:val="both"/>
              <w:rPr>
                <w:lang w:val="de-DE"/>
              </w:rPr>
            </w:pPr>
            <w:r w:rsidRPr="00B1397E">
              <w:rPr>
                <w:b/>
                <w:lang w:val="de-DE"/>
              </w:rPr>
              <w:t>Verantwortlicher</w:t>
            </w:r>
          </w:p>
        </w:tc>
        <w:tc>
          <w:tcPr>
            <w:tcW w:w="3685" w:type="dxa"/>
            <w:shd w:val="clear" w:color="auto" w:fill="D9D9D9"/>
          </w:tcPr>
          <w:p w:rsidR="00556CEF" w:rsidRPr="00B1397E" w:rsidRDefault="00556CEF" w:rsidP="00D117D6">
            <w:pPr>
              <w:jc w:val="both"/>
              <w:rPr>
                <w:b/>
                <w:lang w:val="de-DE"/>
              </w:rPr>
            </w:pPr>
            <w:r w:rsidRPr="00B1397E">
              <w:rPr>
                <w:b/>
                <w:lang w:val="de-DE"/>
              </w:rPr>
              <w:t>Testschritt</w:t>
            </w:r>
          </w:p>
        </w:tc>
        <w:tc>
          <w:tcPr>
            <w:tcW w:w="4000" w:type="dxa"/>
            <w:shd w:val="clear" w:color="auto" w:fill="D9D9D9"/>
          </w:tcPr>
          <w:p w:rsidR="00556CEF" w:rsidRPr="00B1397E" w:rsidRDefault="00556CEF" w:rsidP="00D117D6">
            <w:pPr>
              <w:jc w:val="both"/>
              <w:rPr>
                <w:b/>
                <w:lang w:val="de-DE"/>
              </w:rPr>
            </w:pPr>
            <w:r w:rsidRPr="00B1397E">
              <w:rPr>
                <w:b/>
                <w:lang w:val="de-DE"/>
              </w:rPr>
              <w:t>Erwartetes Testergebnis</w:t>
            </w:r>
          </w:p>
        </w:tc>
      </w:tr>
      <w:tr w:rsidR="00556CEF" w:rsidRPr="00D117D6" w:rsidTr="00D117D6">
        <w:tc>
          <w:tcPr>
            <w:tcW w:w="2093" w:type="dxa"/>
            <w:shd w:val="clear" w:color="auto" w:fill="92D050"/>
          </w:tcPr>
          <w:p w:rsidR="00556CEF" w:rsidRPr="00B1397E" w:rsidRDefault="00556CEF" w:rsidP="00D117D6">
            <w:pPr>
              <w:spacing w:after="120" w:line="240" w:lineRule="atLeast"/>
              <w:jc w:val="both"/>
              <w:rPr>
                <w:lang w:val="de-DE"/>
              </w:rPr>
            </w:pPr>
            <w:r>
              <w:rPr>
                <w:lang w:val="de-DE"/>
              </w:rPr>
              <w:t>TGS</w:t>
            </w:r>
          </w:p>
          <w:p w:rsidR="00556CEF" w:rsidRDefault="00556CEF" w:rsidP="00D117D6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3685" w:type="dxa"/>
          </w:tcPr>
          <w:p w:rsidR="00556CEF" w:rsidRPr="009170A8" w:rsidRDefault="00556CEF" w:rsidP="00556CEF">
            <w:pPr>
              <w:spacing w:after="120" w:line="240" w:lineRule="atLeast"/>
              <w:jc w:val="both"/>
              <w:rPr>
                <w:lang w:val="de-DE"/>
              </w:rPr>
            </w:pPr>
            <w:r>
              <w:rPr>
                <w:lang w:val="de-DE"/>
              </w:rPr>
              <w:t>Bitte übermitteln Sie für die Person die Nachricht, dass Sie das Datum der Gültigkeit der Verpflichtung verkürzen möchten. Wählen Sie hierbei ein D</w:t>
            </w:r>
            <w:r>
              <w:rPr>
                <w:lang w:val="de-DE"/>
              </w:rPr>
              <w:t>a</w:t>
            </w:r>
            <w:r>
              <w:rPr>
                <w:lang w:val="de-DE"/>
              </w:rPr>
              <w:t>tum, das im ursprünglichen Gülti</w:t>
            </w:r>
            <w:r>
              <w:rPr>
                <w:lang w:val="de-DE"/>
              </w:rPr>
              <w:t>g</w:t>
            </w:r>
            <w:r>
              <w:rPr>
                <w:lang w:val="de-DE"/>
              </w:rPr>
              <w:t>keitszeitraum der ABH-Berechtigung liegt. Notieren Sie hierzu das Datum des Datums aus der Verkürzungsnac</w:t>
            </w:r>
            <w:r>
              <w:rPr>
                <w:lang w:val="de-DE"/>
              </w:rPr>
              <w:t>h</w:t>
            </w:r>
            <w:r>
              <w:rPr>
                <w:lang w:val="de-DE"/>
              </w:rPr>
              <w:t>richt in der Testdokumentation.</w:t>
            </w:r>
          </w:p>
        </w:tc>
        <w:tc>
          <w:tcPr>
            <w:tcW w:w="4000" w:type="dxa"/>
          </w:tcPr>
          <w:p w:rsidR="00556CEF" w:rsidRPr="00B1397E" w:rsidRDefault="00556CEF" w:rsidP="00D117D6">
            <w:pPr>
              <w:spacing w:after="120" w:line="240" w:lineRule="atLeast"/>
              <w:jc w:val="both"/>
              <w:rPr>
                <w:lang w:val="de-DE"/>
              </w:rPr>
            </w:pPr>
            <w:r>
              <w:rPr>
                <w:lang w:val="de-DE"/>
              </w:rPr>
              <w:t>Sie erhalten die Rückmeldung, dass die Verpflichtung nicht verkürzt werden konnte, da keine Verpflichtung vorliegt.</w:t>
            </w:r>
          </w:p>
        </w:tc>
      </w:tr>
      <w:tr w:rsidR="00556CEF" w:rsidRPr="00D117D6" w:rsidTr="00D117D6">
        <w:tc>
          <w:tcPr>
            <w:tcW w:w="2093" w:type="dxa"/>
            <w:tcBorders>
              <w:bottom w:val="single" w:sz="4" w:space="0" w:color="auto"/>
            </w:tcBorders>
            <w:shd w:val="clear" w:color="auto" w:fill="FFC000"/>
          </w:tcPr>
          <w:p w:rsidR="00556CEF" w:rsidRPr="00B1397E" w:rsidRDefault="00556CEF" w:rsidP="00D117D6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BAMF-Zentrale</w:t>
            </w:r>
          </w:p>
        </w:tc>
        <w:tc>
          <w:tcPr>
            <w:tcW w:w="3685" w:type="dxa"/>
          </w:tcPr>
          <w:p w:rsidR="00556CEF" w:rsidRPr="009170A8" w:rsidRDefault="00556CEF" w:rsidP="00556CEF">
            <w:pPr>
              <w:spacing w:after="120" w:line="240" w:lineRule="atLeast"/>
              <w:jc w:val="both"/>
              <w:rPr>
                <w:lang w:val="de-DE"/>
              </w:rPr>
            </w:pPr>
            <w:r w:rsidRPr="009170A8">
              <w:rPr>
                <w:lang w:val="de-DE"/>
              </w:rPr>
              <w:t xml:space="preserve">Bitte suchen Sie </w:t>
            </w:r>
            <w:r>
              <w:rPr>
                <w:lang w:val="de-DE"/>
              </w:rPr>
              <w:t>den</w:t>
            </w:r>
            <w:r w:rsidRPr="009170A8">
              <w:rPr>
                <w:lang w:val="de-DE"/>
              </w:rPr>
              <w:t xml:space="preserve"> Teilnehmer i</w:t>
            </w:r>
            <w:r>
              <w:rPr>
                <w:lang w:val="de-DE"/>
              </w:rPr>
              <w:t>n InGe und prüfen Sie die Teilnahmeb</w:t>
            </w:r>
            <w:r>
              <w:rPr>
                <w:lang w:val="de-DE"/>
              </w:rPr>
              <w:t>e</w:t>
            </w:r>
            <w:r>
              <w:rPr>
                <w:lang w:val="de-DE"/>
              </w:rPr>
              <w:t xml:space="preserve">rechtigung. </w:t>
            </w:r>
          </w:p>
        </w:tc>
        <w:tc>
          <w:tcPr>
            <w:tcW w:w="4000" w:type="dxa"/>
          </w:tcPr>
          <w:p w:rsidR="00556CEF" w:rsidRPr="00B1397E" w:rsidRDefault="00556CEF" w:rsidP="00556CEF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Die ABH-Berechtigung ist nicht als übe</w:t>
            </w:r>
            <w:r>
              <w:rPr>
                <w:lang w:val="de-DE"/>
              </w:rPr>
              <w:t>r</w:t>
            </w:r>
            <w:r>
              <w:rPr>
                <w:lang w:val="de-DE"/>
              </w:rPr>
              <w:t>nommen gekennzeichnet. Über XOEV-Viewer wird die Verkürzungsnachricht kontrolliert.</w:t>
            </w:r>
          </w:p>
        </w:tc>
      </w:tr>
    </w:tbl>
    <w:p w:rsidR="004C5DE9" w:rsidRDefault="004C5DE9">
      <w:pPr>
        <w:rPr>
          <w:lang w:val="de-DE"/>
        </w:rPr>
      </w:pPr>
    </w:p>
    <w:p w:rsidR="005C0D60" w:rsidRDefault="005C0D60">
      <w:pPr>
        <w:spacing w:after="0" w:line="240" w:lineRule="auto"/>
        <w:rPr>
          <w:lang w:val="de-DE"/>
        </w:rPr>
      </w:pPr>
    </w:p>
    <w:p w:rsidR="00E02D62" w:rsidRDefault="00E02D62" w:rsidP="00D15D14">
      <w:pPr>
        <w:jc w:val="both"/>
        <w:rPr>
          <w:lang w:val="de-DE"/>
        </w:rPr>
        <w:sectPr w:rsidR="00E02D62" w:rsidSect="004B130E">
          <w:footerReference w:type="default" r:id="rId9"/>
          <w:footnotePr>
            <w:pos w:val="beneathText"/>
          </w:footnotePr>
          <w:pgSz w:w="11906" w:h="16838" w:code="9"/>
          <w:pgMar w:top="1021" w:right="1134" w:bottom="567" w:left="1134" w:header="720" w:footer="0" w:gutter="0"/>
          <w:cols w:space="720"/>
          <w:titlePg/>
          <w:docGrid w:linePitch="299"/>
        </w:sectPr>
      </w:pPr>
    </w:p>
    <w:p w:rsidR="00D84040" w:rsidRDefault="00043CE0" w:rsidP="00043CE0">
      <w:pPr>
        <w:pStyle w:val="berschrift1"/>
        <w:rPr>
          <w:lang w:val="de-DE"/>
        </w:rPr>
      </w:pPr>
      <w:bookmarkStart w:id="66" w:name="_Toc340654415"/>
      <w:bookmarkStart w:id="67" w:name="_Toc446149781"/>
      <w:r>
        <w:rPr>
          <w:lang w:val="de-DE"/>
        </w:rPr>
        <w:lastRenderedPageBreak/>
        <w:t>Anlage</w:t>
      </w:r>
      <w:r w:rsidR="001D3437">
        <w:rPr>
          <w:lang w:val="de-DE"/>
        </w:rPr>
        <w:t xml:space="preserve"> 1</w:t>
      </w:r>
      <w:r w:rsidR="00E6793D">
        <w:rPr>
          <w:lang w:val="de-DE"/>
        </w:rPr>
        <w:t xml:space="preserve"> – Muster </w:t>
      </w:r>
      <w:r w:rsidR="003E6054" w:rsidRPr="00B1397E">
        <w:rPr>
          <w:lang w:val="de-DE"/>
        </w:rPr>
        <w:t>Testdokumentation</w:t>
      </w:r>
      <w:bookmarkEnd w:id="66"/>
      <w:bookmarkEnd w:id="67"/>
    </w:p>
    <w:tbl>
      <w:tblPr>
        <w:tblW w:w="4950" w:type="pct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</w:tblCellMar>
        <w:tblLook w:val="04A0"/>
      </w:tblPr>
      <w:tblGrid>
        <w:gridCol w:w="1566"/>
        <w:gridCol w:w="32"/>
        <w:gridCol w:w="7"/>
        <w:gridCol w:w="1446"/>
        <w:gridCol w:w="857"/>
        <w:gridCol w:w="1047"/>
        <w:gridCol w:w="851"/>
        <w:gridCol w:w="9"/>
        <w:gridCol w:w="2389"/>
        <w:gridCol w:w="12"/>
        <w:gridCol w:w="15"/>
        <w:gridCol w:w="2113"/>
        <w:gridCol w:w="15"/>
        <w:gridCol w:w="1105"/>
        <w:gridCol w:w="9"/>
        <w:gridCol w:w="24"/>
        <w:gridCol w:w="955"/>
        <w:gridCol w:w="18"/>
        <w:gridCol w:w="12"/>
        <w:gridCol w:w="12"/>
        <w:gridCol w:w="2817"/>
      </w:tblGrid>
      <w:tr w:rsidR="00835537" w:rsidRPr="000C71F9" w:rsidTr="00484281">
        <w:trPr>
          <w:tblHeader/>
        </w:trPr>
        <w:tc>
          <w:tcPr>
            <w:tcW w:w="523" w:type="pct"/>
            <w:gridSpan w:val="3"/>
            <w:vMerge w:val="restart"/>
            <w:shd w:val="clear" w:color="auto" w:fill="A6A6A6"/>
          </w:tcPr>
          <w:p w:rsidR="00835537" w:rsidRPr="007D4EB4" w:rsidRDefault="00835537" w:rsidP="00454432">
            <w:pPr>
              <w:spacing w:after="120" w:line="240" w:lineRule="atLeast"/>
              <w:rPr>
                <w:b/>
              </w:rPr>
            </w:pPr>
            <w:proofErr w:type="spellStart"/>
            <w:r w:rsidRPr="007D4EB4">
              <w:rPr>
                <w:b/>
              </w:rPr>
              <w:t>Testfall</w:t>
            </w:r>
            <w:proofErr w:type="spellEnd"/>
          </w:p>
        </w:tc>
        <w:tc>
          <w:tcPr>
            <w:tcW w:w="2854" w:type="pct"/>
            <w:gridSpan w:val="9"/>
            <w:shd w:val="clear" w:color="auto" w:fill="A6A6A6"/>
          </w:tcPr>
          <w:p w:rsidR="00835537" w:rsidRPr="0000085C" w:rsidRDefault="00835537" w:rsidP="00835537">
            <w:pPr>
              <w:spacing w:after="120" w:line="240" w:lineRule="atLeast"/>
            </w:pPr>
            <w:proofErr w:type="spellStart"/>
            <w:r w:rsidRPr="00964EF3">
              <w:rPr>
                <w:b/>
              </w:rPr>
              <w:t>Testdokumentation</w:t>
            </w:r>
            <w:proofErr w:type="spellEnd"/>
            <w:r w:rsidRPr="00964EF3">
              <w:rPr>
                <w:b/>
              </w:rPr>
              <w:t xml:space="preserve"> </w:t>
            </w:r>
            <w:r w:rsidRPr="006B0FD9">
              <w:rPr>
                <w:b/>
                <w:lang w:val="de-DE"/>
              </w:rPr>
              <w:t>durch</w:t>
            </w:r>
            <w:r w:rsidRPr="00964EF3">
              <w:rPr>
                <w:b/>
              </w:rPr>
              <w:t xml:space="preserve"> </w:t>
            </w:r>
            <w:r>
              <w:rPr>
                <w:b/>
              </w:rPr>
              <w:t xml:space="preserve">die </w:t>
            </w:r>
            <w:r w:rsidR="007055FB">
              <w:rPr>
                <w:b/>
              </w:rPr>
              <w:t>TGS</w:t>
            </w:r>
          </w:p>
        </w:tc>
        <w:tc>
          <w:tcPr>
            <w:tcW w:w="1623" w:type="pct"/>
            <w:gridSpan w:val="9"/>
            <w:shd w:val="clear" w:color="auto" w:fill="A6A6A6"/>
          </w:tcPr>
          <w:p w:rsidR="00835537" w:rsidRDefault="00835537" w:rsidP="00474A2E">
            <w:pPr>
              <w:spacing w:after="120" w:line="240" w:lineRule="atLeast"/>
            </w:pPr>
            <w:proofErr w:type="spellStart"/>
            <w:r w:rsidRPr="00964EF3">
              <w:rPr>
                <w:b/>
              </w:rPr>
              <w:t>Testdokumentation</w:t>
            </w:r>
            <w:proofErr w:type="spellEnd"/>
            <w:r w:rsidRPr="00964EF3">
              <w:rPr>
                <w:b/>
              </w:rPr>
              <w:t xml:space="preserve"> </w:t>
            </w:r>
            <w:proofErr w:type="spellStart"/>
            <w:r w:rsidRPr="00964EF3">
              <w:rPr>
                <w:b/>
              </w:rPr>
              <w:t>durch</w:t>
            </w:r>
            <w:proofErr w:type="spellEnd"/>
            <w:r w:rsidRPr="00964EF3">
              <w:rPr>
                <w:b/>
              </w:rPr>
              <w:t xml:space="preserve"> </w:t>
            </w:r>
            <w:r w:rsidR="00474A2E">
              <w:rPr>
                <w:b/>
              </w:rPr>
              <w:t>BAMF</w:t>
            </w:r>
          </w:p>
        </w:tc>
      </w:tr>
      <w:tr w:rsidR="00835537" w:rsidRPr="00D117D6" w:rsidTr="00484281">
        <w:trPr>
          <w:tblHeader/>
        </w:trPr>
        <w:tc>
          <w:tcPr>
            <w:tcW w:w="523" w:type="pct"/>
            <w:gridSpan w:val="3"/>
            <w:vMerge/>
            <w:shd w:val="clear" w:color="auto" w:fill="A6A6A6"/>
          </w:tcPr>
          <w:p w:rsidR="00835537" w:rsidRPr="0000085C" w:rsidRDefault="00835537" w:rsidP="00454432">
            <w:pPr>
              <w:spacing w:after="120" w:line="240" w:lineRule="atLeast"/>
            </w:pPr>
          </w:p>
        </w:tc>
        <w:tc>
          <w:tcPr>
            <w:tcW w:w="472" w:type="pct"/>
            <w:vMerge w:val="restart"/>
            <w:shd w:val="clear" w:color="auto" w:fill="A6A6A6"/>
          </w:tcPr>
          <w:p w:rsidR="00835537" w:rsidRPr="00860D91" w:rsidRDefault="00835537" w:rsidP="00454432">
            <w:pPr>
              <w:spacing w:after="120" w:line="240" w:lineRule="atLeast"/>
            </w:pPr>
            <w:r w:rsidRPr="00860D91">
              <w:t>Test-</w:t>
            </w:r>
            <w:proofErr w:type="spellStart"/>
            <w:r w:rsidRPr="00860D91">
              <w:t>Kennziffer</w:t>
            </w:r>
            <w:proofErr w:type="spellEnd"/>
          </w:p>
        </w:tc>
        <w:tc>
          <w:tcPr>
            <w:tcW w:w="2382" w:type="pct"/>
            <w:gridSpan w:val="8"/>
            <w:shd w:val="clear" w:color="auto" w:fill="A6A6A6"/>
          </w:tcPr>
          <w:p w:rsidR="00835537" w:rsidRPr="00860D91" w:rsidRDefault="00835537" w:rsidP="00835537">
            <w:pPr>
              <w:spacing w:after="120" w:line="240" w:lineRule="atLeast"/>
            </w:pPr>
            <w:r w:rsidRPr="006B0FD9">
              <w:rPr>
                <w:lang w:val="de-DE"/>
              </w:rPr>
              <w:t xml:space="preserve">Ergebnis </w:t>
            </w:r>
            <w:proofErr w:type="spellStart"/>
            <w:r w:rsidRPr="00860D91">
              <w:t>der</w:t>
            </w:r>
            <w:proofErr w:type="spellEnd"/>
            <w:r w:rsidRPr="00860D91">
              <w:t xml:space="preserve"> </w:t>
            </w:r>
            <w:proofErr w:type="spellStart"/>
            <w:r w:rsidRPr="00860D91">
              <w:t>Testdurchführung</w:t>
            </w:r>
            <w:proofErr w:type="spellEnd"/>
            <w:r w:rsidRPr="00860D91">
              <w:t xml:space="preserve"> </w:t>
            </w:r>
          </w:p>
        </w:tc>
        <w:tc>
          <w:tcPr>
            <w:tcW w:w="1623" w:type="pct"/>
            <w:gridSpan w:val="9"/>
            <w:shd w:val="clear" w:color="auto" w:fill="A6A6A6"/>
          </w:tcPr>
          <w:p w:rsidR="00835537" w:rsidRPr="00766B44" w:rsidRDefault="00835537" w:rsidP="00454432">
            <w:pPr>
              <w:spacing w:after="120" w:line="240" w:lineRule="atLeast"/>
              <w:rPr>
                <w:lang w:val="de-DE"/>
              </w:rPr>
            </w:pPr>
            <w:r w:rsidRPr="00766B44">
              <w:rPr>
                <w:lang w:val="de-DE"/>
              </w:rPr>
              <w:t>Ergebnis der Überprüfung in InGe 2.0</w:t>
            </w:r>
          </w:p>
        </w:tc>
      </w:tr>
      <w:tr w:rsidR="00835537" w:rsidRPr="000C71F9" w:rsidTr="00484281">
        <w:trPr>
          <w:tblHeader/>
        </w:trPr>
        <w:tc>
          <w:tcPr>
            <w:tcW w:w="523" w:type="pct"/>
            <w:gridSpan w:val="3"/>
            <w:vMerge/>
            <w:shd w:val="clear" w:color="auto" w:fill="A6A6A6"/>
          </w:tcPr>
          <w:p w:rsidR="00835537" w:rsidRPr="00766B44" w:rsidRDefault="00835537" w:rsidP="00454432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472" w:type="pct"/>
            <w:vMerge/>
            <w:shd w:val="clear" w:color="auto" w:fill="A6A6A6"/>
          </w:tcPr>
          <w:p w:rsidR="00835537" w:rsidRPr="00766B44" w:rsidRDefault="00835537" w:rsidP="00454432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900" w:type="pct"/>
            <w:gridSpan w:val="3"/>
            <w:shd w:val="clear" w:color="auto" w:fill="A6A6A6"/>
          </w:tcPr>
          <w:p w:rsidR="00835537" w:rsidRPr="00766B44" w:rsidRDefault="00835537" w:rsidP="00454432">
            <w:pPr>
              <w:spacing w:after="120" w:line="240" w:lineRule="atLeast"/>
              <w:rPr>
                <w:lang w:val="de-DE"/>
              </w:rPr>
            </w:pPr>
            <w:r w:rsidRPr="00766B44">
              <w:rPr>
                <w:lang w:val="de-DE"/>
              </w:rPr>
              <w:t>Ausgehend von der B</w:t>
            </w:r>
            <w:r w:rsidRPr="00766B44">
              <w:rPr>
                <w:lang w:val="de-DE"/>
              </w:rPr>
              <w:t>e</w:t>
            </w:r>
            <w:r w:rsidRPr="00766B44">
              <w:rPr>
                <w:lang w:val="de-DE"/>
              </w:rPr>
              <w:t>schreibung im Testfall ist das Testergebnis:</w:t>
            </w:r>
          </w:p>
        </w:tc>
        <w:tc>
          <w:tcPr>
            <w:tcW w:w="1482" w:type="pct"/>
            <w:gridSpan w:val="5"/>
            <w:shd w:val="clear" w:color="auto" w:fill="A6A6A6"/>
          </w:tcPr>
          <w:p w:rsidR="00835537" w:rsidRPr="00860D91" w:rsidRDefault="00835537" w:rsidP="00454432">
            <w:pPr>
              <w:spacing w:after="120" w:line="240" w:lineRule="atLeast"/>
            </w:pPr>
            <w:proofErr w:type="spellStart"/>
            <w:r w:rsidRPr="00860D91">
              <w:t>Erläuterungen</w:t>
            </w:r>
            <w:proofErr w:type="spellEnd"/>
          </w:p>
        </w:tc>
        <w:tc>
          <w:tcPr>
            <w:tcW w:w="694" w:type="pct"/>
            <w:gridSpan w:val="6"/>
            <w:shd w:val="clear" w:color="auto" w:fill="A6A6A6"/>
          </w:tcPr>
          <w:p w:rsidR="00835537" w:rsidRPr="00766B44" w:rsidRDefault="00835537" w:rsidP="00454432">
            <w:pPr>
              <w:spacing w:after="120" w:line="240" w:lineRule="atLeast"/>
              <w:rPr>
                <w:lang w:val="de-DE"/>
              </w:rPr>
            </w:pPr>
            <w:r w:rsidRPr="00766B44">
              <w:rPr>
                <w:lang w:val="de-DE"/>
              </w:rPr>
              <w:t>Ausgehend von der Beschreibung im Testfall ist das Tes</w:t>
            </w:r>
            <w:r w:rsidRPr="00766B44">
              <w:rPr>
                <w:lang w:val="de-DE"/>
              </w:rPr>
              <w:t>t</w:t>
            </w:r>
            <w:r w:rsidRPr="00766B44">
              <w:rPr>
                <w:lang w:val="de-DE"/>
              </w:rPr>
              <w:t>ergebnis:</w:t>
            </w:r>
          </w:p>
        </w:tc>
        <w:tc>
          <w:tcPr>
            <w:tcW w:w="929" w:type="pct"/>
            <w:gridSpan w:val="3"/>
            <w:shd w:val="clear" w:color="auto" w:fill="A6A6A6"/>
          </w:tcPr>
          <w:p w:rsidR="00835537" w:rsidRPr="00860D91" w:rsidRDefault="00835537" w:rsidP="00454432">
            <w:pPr>
              <w:spacing w:after="120" w:line="240" w:lineRule="atLeast"/>
            </w:pPr>
            <w:proofErr w:type="spellStart"/>
            <w:r w:rsidRPr="00860D91">
              <w:t>Erläuterungen</w:t>
            </w:r>
            <w:proofErr w:type="spellEnd"/>
          </w:p>
        </w:tc>
      </w:tr>
      <w:tr w:rsidR="00835537" w:rsidRPr="000C71F9" w:rsidTr="00484281">
        <w:trPr>
          <w:tblHeader/>
        </w:trPr>
        <w:tc>
          <w:tcPr>
            <w:tcW w:w="523" w:type="pct"/>
            <w:gridSpan w:val="3"/>
            <w:vMerge/>
            <w:tcBorders>
              <w:bottom w:val="single" w:sz="4" w:space="0" w:color="auto"/>
            </w:tcBorders>
            <w:shd w:val="clear" w:color="auto" w:fill="A6A6A6"/>
          </w:tcPr>
          <w:p w:rsidR="00835537" w:rsidRPr="0000085C" w:rsidRDefault="00835537" w:rsidP="00454432">
            <w:pPr>
              <w:spacing w:after="120" w:line="240" w:lineRule="atLeast"/>
            </w:pPr>
          </w:p>
        </w:tc>
        <w:tc>
          <w:tcPr>
            <w:tcW w:w="472" w:type="pct"/>
            <w:vMerge/>
            <w:tcBorders>
              <w:bottom w:val="single" w:sz="4" w:space="0" w:color="auto"/>
            </w:tcBorders>
            <w:shd w:val="clear" w:color="auto" w:fill="A6A6A6"/>
          </w:tcPr>
          <w:p w:rsidR="00835537" w:rsidRPr="00860D91" w:rsidRDefault="00835537" w:rsidP="00454432">
            <w:pPr>
              <w:spacing w:after="120" w:line="240" w:lineRule="atLeast"/>
            </w:pPr>
          </w:p>
        </w:tc>
        <w:tc>
          <w:tcPr>
            <w:tcW w:w="280" w:type="pct"/>
            <w:tcBorders>
              <w:bottom w:val="single" w:sz="4" w:space="0" w:color="auto"/>
            </w:tcBorders>
            <w:shd w:val="clear" w:color="auto" w:fill="A6A6A6"/>
          </w:tcPr>
          <w:p w:rsidR="00835537" w:rsidRPr="00860D91" w:rsidRDefault="00835537" w:rsidP="00454432">
            <w:pPr>
              <w:spacing w:after="120" w:line="240" w:lineRule="atLeast"/>
              <w:ind w:right="-107"/>
            </w:pPr>
            <w:proofErr w:type="spellStart"/>
            <w:r w:rsidRPr="00860D91">
              <w:t>wie</w:t>
            </w:r>
            <w:proofErr w:type="spellEnd"/>
            <w:r w:rsidRPr="00860D91">
              <w:t xml:space="preserve"> </w:t>
            </w:r>
            <w:r w:rsidRPr="00860D91">
              <w:br/>
            </w:r>
            <w:proofErr w:type="spellStart"/>
            <w:r w:rsidRPr="00860D91">
              <w:t>erwartet</w:t>
            </w:r>
            <w:proofErr w:type="spellEnd"/>
          </w:p>
        </w:tc>
        <w:tc>
          <w:tcPr>
            <w:tcW w:w="342" w:type="pct"/>
            <w:tcBorders>
              <w:bottom w:val="single" w:sz="4" w:space="0" w:color="auto"/>
            </w:tcBorders>
            <w:shd w:val="clear" w:color="auto" w:fill="A6A6A6"/>
          </w:tcPr>
          <w:p w:rsidR="00835537" w:rsidRPr="00860D91" w:rsidRDefault="00835537" w:rsidP="00454432">
            <w:pPr>
              <w:spacing w:after="120" w:line="240" w:lineRule="atLeast"/>
            </w:pPr>
            <w:proofErr w:type="spellStart"/>
            <w:r>
              <w:t>a</w:t>
            </w:r>
            <w:r w:rsidRPr="00860D91">
              <w:t>bwei</w:t>
            </w:r>
            <w:r>
              <w:t>-</w:t>
            </w:r>
            <w:r w:rsidRPr="00860D91">
              <w:t>chend</w:t>
            </w:r>
            <w:proofErr w:type="spellEnd"/>
          </w:p>
        </w:tc>
        <w:tc>
          <w:tcPr>
            <w:tcW w:w="278" w:type="pct"/>
            <w:tcBorders>
              <w:bottom w:val="single" w:sz="4" w:space="0" w:color="auto"/>
            </w:tcBorders>
            <w:shd w:val="clear" w:color="auto" w:fill="A6A6A6"/>
          </w:tcPr>
          <w:p w:rsidR="00835537" w:rsidRPr="00860D91" w:rsidRDefault="00835537" w:rsidP="00454432">
            <w:pPr>
              <w:spacing w:after="120" w:line="240" w:lineRule="atLeast"/>
              <w:rPr>
                <w:i/>
              </w:rPr>
            </w:pPr>
            <w:proofErr w:type="spellStart"/>
            <w:r w:rsidRPr="00860D91">
              <w:rPr>
                <w:i/>
              </w:rPr>
              <w:t>akzep-tabel</w:t>
            </w:r>
            <w:proofErr w:type="spellEnd"/>
          </w:p>
        </w:tc>
        <w:tc>
          <w:tcPr>
            <w:tcW w:w="787" w:type="pct"/>
            <w:gridSpan w:val="3"/>
            <w:tcBorders>
              <w:bottom w:val="single" w:sz="4" w:space="0" w:color="auto"/>
            </w:tcBorders>
            <w:shd w:val="clear" w:color="auto" w:fill="A6A6A6"/>
          </w:tcPr>
          <w:p w:rsidR="00835537" w:rsidRPr="00860D91" w:rsidRDefault="00835537" w:rsidP="00454432">
            <w:pPr>
              <w:spacing w:after="120" w:line="240" w:lineRule="atLeast"/>
            </w:pPr>
            <w:r w:rsidRPr="00860D91">
              <w:t>Beschreibung (</w:t>
            </w:r>
            <w:proofErr w:type="spellStart"/>
            <w:r w:rsidRPr="00860D91">
              <w:t>wenn</w:t>
            </w:r>
            <w:proofErr w:type="spellEnd"/>
            <w:r w:rsidRPr="00860D91">
              <w:t xml:space="preserve"> </w:t>
            </w:r>
            <w:proofErr w:type="spellStart"/>
            <w:r w:rsidRPr="00860D91">
              <w:t>Ergebnis</w:t>
            </w:r>
            <w:proofErr w:type="spellEnd"/>
            <w:r w:rsidRPr="00860D91">
              <w:t xml:space="preserve"> </w:t>
            </w:r>
            <w:proofErr w:type="spellStart"/>
            <w:r w:rsidRPr="00860D91">
              <w:t>abweichend</w:t>
            </w:r>
            <w:proofErr w:type="spellEnd"/>
            <w:r w:rsidRPr="00860D91">
              <w:t>)</w:t>
            </w:r>
          </w:p>
        </w:tc>
        <w:tc>
          <w:tcPr>
            <w:tcW w:w="695" w:type="pct"/>
            <w:gridSpan w:val="2"/>
            <w:tcBorders>
              <w:bottom w:val="single" w:sz="4" w:space="0" w:color="auto"/>
            </w:tcBorders>
            <w:shd w:val="clear" w:color="auto" w:fill="A6A6A6"/>
          </w:tcPr>
          <w:p w:rsidR="00835537" w:rsidRDefault="00835537" w:rsidP="00454432">
            <w:pPr>
              <w:spacing w:after="120" w:line="240" w:lineRule="atLeast"/>
              <w:rPr>
                <w:i/>
                <w:lang w:val="de-DE"/>
              </w:rPr>
            </w:pPr>
            <w:r w:rsidRPr="00766B44">
              <w:rPr>
                <w:i/>
                <w:lang w:val="de-DE"/>
              </w:rPr>
              <w:t xml:space="preserve">Hinweise an den IT-Dienstleister </w:t>
            </w:r>
            <w:r w:rsidRPr="00766B44">
              <w:rPr>
                <w:i/>
                <w:lang w:val="de-DE"/>
              </w:rPr>
              <w:br/>
              <w:t>(wenn Ergebnis a</w:t>
            </w:r>
            <w:r w:rsidRPr="00766B44">
              <w:rPr>
                <w:i/>
                <w:lang w:val="de-DE"/>
              </w:rPr>
              <w:t>k</w:t>
            </w:r>
            <w:r w:rsidRPr="00766B44">
              <w:rPr>
                <w:i/>
                <w:lang w:val="de-DE"/>
              </w:rPr>
              <w:t>zeptabel)</w:t>
            </w:r>
          </w:p>
          <w:p w:rsidR="00D76617" w:rsidRPr="00766B44" w:rsidRDefault="00D76617" w:rsidP="00454432">
            <w:pPr>
              <w:spacing w:after="120" w:line="240" w:lineRule="atLeast"/>
              <w:rPr>
                <w:i/>
                <w:lang w:val="de-DE"/>
              </w:rPr>
            </w:pPr>
          </w:p>
        </w:tc>
        <w:tc>
          <w:tcPr>
            <w:tcW w:w="369" w:type="pct"/>
            <w:gridSpan w:val="3"/>
            <w:tcBorders>
              <w:bottom w:val="single" w:sz="4" w:space="0" w:color="auto"/>
            </w:tcBorders>
            <w:shd w:val="clear" w:color="auto" w:fill="A6A6A6"/>
          </w:tcPr>
          <w:p w:rsidR="00835537" w:rsidRPr="00860D91" w:rsidRDefault="00835537" w:rsidP="00454432">
            <w:pPr>
              <w:spacing w:after="120" w:line="240" w:lineRule="atLeast"/>
            </w:pPr>
            <w:proofErr w:type="spellStart"/>
            <w:r w:rsidRPr="00860D91">
              <w:t>wie</w:t>
            </w:r>
            <w:proofErr w:type="spellEnd"/>
            <w:r w:rsidRPr="00860D91">
              <w:t xml:space="preserve"> </w:t>
            </w:r>
            <w:r w:rsidRPr="00860D91">
              <w:br/>
            </w:r>
            <w:proofErr w:type="spellStart"/>
            <w:r w:rsidRPr="00860D91">
              <w:t>erwartet</w:t>
            </w:r>
            <w:proofErr w:type="spellEnd"/>
          </w:p>
        </w:tc>
        <w:tc>
          <w:tcPr>
            <w:tcW w:w="326" w:type="pct"/>
            <w:gridSpan w:val="3"/>
            <w:tcBorders>
              <w:bottom w:val="single" w:sz="4" w:space="0" w:color="auto"/>
            </w:tcBorders>
            <w:shd w:val="clear" w:color="auto" w:fill="A6A6A6"/>
          </w:tcPr>
          <w:p w:rsidR="00835537" w:rsidRPr="00860D91" w:rsidRDefault="00835537" w:rsidP="00835537">
            <w:pPr>
              <w:spacing w:after="120" w:line="240" w:lineRule="atLeast"/>
            </w:pPr>
            <w:proofErr w:type="spellStart"/>
            <w:r>
              <w:t>a</w:t>
            </w:r>
            <w:r w:rsidRPr="00860D91">
              <w:t>bwei</w:t>
            </w:r>
            <w:r>
              <w:t>-</w:t>
            </w:r>
            <w:r w:rsidRPr="00860D91">
              <w:t>chend</w:t>
            </w:r>
            <w:proofErr w:type="spellEnd"/>
          </w:p>
        </w:tc>
        <w:tc>
          <w:tcPr>
            <w:tcW w:w="929" w:type="pct"/>
            <w:gridSpan w:val="3"/>
            <w:tcBorders>
              <w:bottom w:val="single" w:sz="4" w:space="0" w:color="auto"/>
            </w:tcBorders>
            <w:shd w:val="clear" w:color="auto" w:fill="A6A6A6"/>
          </w:tcPr>
          <w:p w:rsidR="00835537" w:rsidRPr="00860D91" w:rsidRDefault="00835537" w:rsidP="00454432">
            <w:pPr>
              <w:spacing w:after="120" w:line="240" w:lineRule="atLeast"/>
            </w:pPr>
            <w:r w:rsidRPr="00860D91">
              <w:t>Beschreibung (</w:t>
            </w:r>
            <w:proofErr w:type="spellStart"/>
            <w:r w:rsidRPr="00860D91">
              <w:t>wenn</w:t>
            </w:r>
            <w:proofErr w:type="spellEnd"/>
            <w:r w:rsidRPr="00860D91">
              <w:t xml:space="preserve"> </w:t>
            </w:r>
            <w:proofErr w:type="spellStart"/>
            <w:r w:rsidRPr="00860D91">
              <w:t>Ergebnis</w:t>
            </w:r>
            <w:proofErr w:type="spellEnd"/>
            <w:r w:rsidRPr="00860D91">
              <w:t xml:space="preserve"> </w:t>
            </w:r>
            <w:proofErr w:type="spellStart"/>
            <w:r w:rsidRPr="00860D91">
              <w:t>abweichend</w:t>
            </w:r>
            <w:proofErr w:type="spellEnd"/>
            <w:r w:rsidRPr="00860D91">
              <w:t>)</w:t>
            </w:r>
          </w:p>
        </w:tc>
      </w:tr>
      <w:tr w:rsidR="00835537" w:rsidRPr="00043CE0" w:rsidTr="00484281">
        <w:tc>
          <w:tcPr>
            <w:tcW w:w="523" w:type="pct"/>
            <w:gridSpan w:val="3"/>
            <w:shd w:val="clear" w:color="auto" w:fill="auto"/>
          </w:tcPr>
          <w:p w:rsidR="00043CE0" w:rsidRPr="00E20E74" w:rsidRDefault="00043CE0" w:rsidP="00043CE0">
            <w:pPr>
              <w:spacing w:after="120" w:line="240" w:lineRule="atLeast"/>
              <w:rPr>
                <w:i/>
              </w:rPr>
            </w:pPr>
            <w:r w:rsidRPr="00E20E74">
              <w:rPr>
                <w:i/>
              </w:rPr>
              <w:t>M(</w:t>
            </w:r>
            <w:r w:rsidR="007055FB">
              <w:rPr>
                <w:i/>
              </w:rPr>
              <w:t>TGS</w:t>
            </w:r>
            <w:r w:rsidRPr="00E20E74">
              <w:rPr>
                <w:i/>
              </w:rPr>
              <w:t>)a-a</w:t>
            </w:r>
          </w:p>
        </w:tc>
        <w:tc>
          <w:tcPr>
            <w:tcW w:w="472" w:type="pct"/>
            <w:vMerge w:val="restart"/>
            <w:shd w:val="clear" w:color="auto" w:fill="CCFFCC"/>
          </w:tcPr>
          <w:p w:rsidR="00043CE0" w:rsidRPr="00043CE0" w:rsidRDefault="00043CE0" w:rsidP="00043CE0">
            <w:pPr>
              <w:spacing w:after="120" w:line="240" w:lineRule="atLeast"/>
              <w:jc w:val="center"/>
              <w:rPr>
                <w:i/>
                <w:lang w:val="de-DE"/>
              </w:rPr>
            </w:pPr>
            <w:r w:rsidRPr="00043CE0">
              <w:rPr>
                <w:i/>
                <w:lang w:val="de-DE"/>
              </w:rPr>
              <w:t>Bitte geben Sie hier für die Testfälle die BAMF-Persone</w:t>
            </w:r>
            <w:r w:rsidRPr="00043CE0">
              <w:rPr>
                <w:i/>
                <w:lang w:val="de-DE"/>
              </w:rPr>
              <w:t>n</w:t>
            </w:r>
            <w:r w:rsidRPr="00043CE0">
              <w:rPr>
                <w:i/>
                <w:lang w:val="de-DE"/>
              </w:rPr>
              <w:t xml:space="preserve">kennziffern </w:t>
            </w:r>
            <w:r>
              <w:rPr>
                <w:i/>
                <w:lang w:val="de-DE"/>
              </w:rPr>
              <w:t>bzw. Name und Geburt</w:t>
            </w:r>
            <w:r>
              <w:rPr>
                <w:i/>
                <w:lang w:val="de-DE"/>
              </w:rPr>
              <w:t>s</w:t>
            </w:r>
            <w:r>
              <w:rPr>
                <w:i/>
                <w:lang w:val="de-DE"/>
              </w:rPr>
              <w:t xml:space="preserve">datum des Ausländers </w:t>
            </w:r>
            <w:r w:rsidRPr="00043CE0">
              <w:rPr>
                <w:i/>
                <w:lang w:val="de-DE"/>
              </w:rPr>
              <w:t>ein</w:t>
            </w:r>
          </w:p>
        </w:tc>
        <w:tc>
          <w:tcPr>
            <w:tcW w:w="280" w:type="pct"/>
            <w:shd w:val="clear" w:color="auto" w:fill="CCFFCC"/>
          </w:tcPr>
          <w:p w:rsidR="00043CE0" w:rsidRPr="00043CE0" w:rsidRDefault="00043CE0" w:rsidP="00043CE0">
            <w:pPr>
              <w:spacing w:after="120" w:line="240" w:lineRule="atLeast"/>
              <w:jc w:val="center"/>
              <w:rPr>
                <w:i/>
                <w:lang w:val="de-DE"/>
              </w:rPr>
            </w:pPr>
            <w:r w:rsidRPr="00043CE0">
              <w:rPr>
                <w:i/>
                <w:lang w:val="de-DE"/>
              </w:rPr>
              <w:t>x</w:t>
            </w:r>
          </w:p>
        </w:tc>
        <w:tc>
          <w:tcPr>
            <w:tcW w:w="342" w:type="pct"/>
            <w:shd w:val="clear" w:color="auto" w:fill="CCFFCC"/>
          </w:tcPr>
          <w:p w:rsidR="00043CE0" w:rsidRPr="00043CE0" w:rsidRDefault="00043CE0" w:rsidP="00043CE0">
            <w:pPr>
              <w:spacing w:after="120" w:line="240" w:lineRule="atLeast"/>
              <w:jc w:val="center"/>
              <w:rPr>
                <w:i/>
                <w:lang w:val="de-DE"/>
              </w:rPr>
            </w:pPr>
          </w:p>
        </w:tc>
        <w:tc>
          <w:tcPr>
            <w:tcW w:w="281" w:type="pct"/>
            <w:gridSpan w:val="2"/>
            <w:shd w:val="clear" w:color="auto" w:fill="CCFFCC"/>
          </w:tcPr>
          <w:p w:rsidR="00043CE0" w:rsidRPr="00043CE0" w:rsidRDefault="00043CE0" w:rsidP="00043CE0">
            <w:pPr>
              <w:spacing w:after="120" w:line="240" w:lineRule="atLeast"/>
              <w:jc w:val="center"/>
              <w:rPr>
                <w:i/>
                <w:lang w:val="de-DE"/>
              </w:rPr>
            </w:pPr>
          </w:p>
        </w:tc>
        <w:tc>
          <w:tcPr>
            <w:tcW w:w="789" w:type="pct"/>
            <w:gridSpan w:val="3"/>
            <w:shd w:val="clear" w:color="auto" w:fill="CCFFCC"/>
          </w:tcPr>
          <w:p w:rsidR="00043CE0" w:rsidRPr="00043CE0" w:rsidRDefault="00043CE0" w:rsidP="00043CE0">
            <w:pPr>
              <w:spacing w:after="120" w:line="240" w:lineRule="atLeast"/>
              <w:rPr>
                <w:i/>
                <w:lang w:val="de-DE"/>
              </w:rPr>
            </w:pPr>
          </w:p>
        </w:tc>
        <w:tc>
          <w:tcPr>
            <w:tcW w:w="695" w:type="pct"/>
            <w:gridSpan w:val="2"/>
            <w:shd w:val="clear" w:color="auto" w:fill="CCFFCC"/>
          </w:tcPr>
          <w:p w:rsidR="00043CE0" w:rsidRPr="00043CE0" w:rsidRDefault="00043CE0" w:rsidP="00043CE0">
            <w:pPr>
              <w:spacing w:after="120" w:line="240" w:lineRule="atLeast"/>
              <w:rPr>
                <w:i/>
                <w:lang w:val="de-DE"/>
              </w:rPr>
            </w:pPr>
          </w:p>
        </w:tc>
        <w:tc>
          <w:tcPr>
            <w:tcW w:w="372" w:type="pct"/>
            <w:gridSpan w:val="3"/>
            <w:shd w:val="clear" w:color="auto" w:fill="FFCC66"/>
          </w:tcPr>
          <w:p w:rsidR="00043CE0" w:rsidRPr="00043CE0" w:rsidRDefault="00043CE0" w:rsidP="00043CE0">
            <w:pPr>
              <w:spacing w:after="120" w:line="240" w:lineRule="atLeast"/>
              <w:rPr>
                <w:i/>
                <w:lang w:val="de-DE"/>
              </w:rPr>
            </w:pPr>
          </w:p>
        </w:tc>
        <w:tc>
          <w:tcPr>
            <w:tcW w:w="318" w:type="pct"/>
            <w:gridSpan w:val="2"/>
            <w:shd w:val="clear" w:color="auto" w:fill="FFCC66"/>
          </w:tcPr>
          <w:p w:rsidR="00043CE0" w:rsidRPr="00043CE0" w:rsidRDefault="00043CE0" w:rsidP="00043CE0">
            <w:pPr>
              <w:spacing w:after="120" w:line="240" w:lineRule="atLeast"/>
              <w:rPr>
                <w:i/>
                <w:lang w:val="de-DE"/>
              </w:rPr>
            </w:pPr>
          </w:p>
        </w:tc>
        <w:tc>
          <w:tcPr>
            <w:tcW w:w="929" w:type="pct"/>
            <w:gridSpan w:val="3"/>
            <w:shd w:val="clear" w:color="auto" w:fill="FFCC66"/>
          </w:tcPr>
          <w:p w:rsidR="00043CE0" w:rsidRPr="00043CE0" w:rsidRDefault="00043CE0" w:rsidP="00043CE0">
            <w:pPr>
              <w:spacing w:after="120" w:line="240" w:lineRule="atLeast"/>
              <w:rPr>
                <w:i/>
                <w:lang w:val="de-DE"/>
              </w:rPr>
            </w:pPr>
          </w:p>
        </w:tc>
      </w:tr>
      <w:tr w:rsidR="00835537" w:rsidRPr="00E20E74" w:rsidTr="00484281">
        <w:tc>
          <w:tcPr>
            <w:tcW w:w="523" w:type="pct"/>
            <w:gridSpan w:val="3"/>
            <w:shd w:val="clear" w:color="auto" w:fill="auto"/>
          </w:tcPr>
          <w:p w:rsidR="00043CE0" w:rsidRPr="00043CE0" w:rsidRDefault="00043CE0" w:rsidP="00043CE0">
            <w:pPr>
              <w:spacing w:after="120" w:line="240" w:lineRule="atLeast"/>
              <w:rPr>
                <w:i/>
                <w:lang w:val="de-DE"/>
              </w:rPr>
            </w:pPr>
            <w:r w:rsidRPr="00043CE0">
              <w:rPr>
                <w:i/>
                <w:lang w:val="de-DE"/>
              </w:rPr>
              <w:t>M(</w:t>
            </w:r>
            <w:r w:rsidR="007055FB">
              <w:rPr>
                <w:i/>
                <w:lang w:val="de-DE"/>
              </w:rPr>
              <w:t>TGS</w:t>
            </w:r>
            <w:r w:rsidRPr="00043CE0">
              <w:rPr>
                <w:i/>
                <w:lang w:val="de-DE"/>
              </w:rPr>
              <w:t>)a-b</w:t>
            </w:r>
          </w:p>
        </w:tc>
        <w:tc>
          <w:tcPr>
            <w:tcW w:w="472" w:type="pct"/>
            <w:vMerge/>
            <w:shd w:val="clear" w:color="auto" w:fill="CCFFCC"/>
          </w:tcPr>
          <w:p w:rsidR="00043CE0" w:rsidRPr="00043CE0" w:rsidRDefault="00043CE0" w:rsidP="00043CE0">
            <w:pPr>
              <w:spacing w:after="120" w:line="240" w:lineRule="atLeast"/>
              <w:jc w:val="center"/>
              <w:rPr>
                <w:i/>
                <w:lang w:val="de-DE"/>
              </w:rPr>
            </w:pPr>
          </w:p>
        </w:tc>
        <w:tc>
          <w:tcPr>
            <w:tcW w:w="280" w:type="pct"/>
            <w:shd w:val="clear" w:color="auto" w:fill="CCFFCC"/>
          </w:tcPr>
          <w:p w:rsidR="00043CE0" w:rsidRPr="00043CE0" w:rsidRDefault="00043CE0" w:rsidP="00043CE0">
            <w:pPr>
              <w:spacing w:after="120" w:line="240" w:lineRule="atLeast"/>
              <w:jc w:val="center"/>
              <w:rPr>
                <w:i/>
                <w:lang w:val="de-DE"/>
              </w:rPr>
            </w:pPr>
          </w:p>
        </w:tc>
        <w:tc>
          <w:tcPr>
            <w:tcW w:w="342" w:type="pct"/>
            <w:shd w:val="clear" w:color="auto" w:fill="CCFFCC"/>
          </w:tcPr>
          <w:p w:rsidR="00043CE0" w:rsidRPr="00043CE0" w:rsidRDefault="00043CE0" w:rsidP="00043CE0">
            <w:pPr>
              <w:spacing w:after="120" w:line="240" w:lineRule="atLeast"/>
              <w:jc w:val="center"/>
              <w:rPr>
                <w:i/>
                <w:lang w:val="de-DE"/>
              </w:rPr>
            </w:pPr>
            <w:r w:rsidRPr="00043CE0">
              <w:rPr>
                <w:i/>
                <w:lang w:val="de-DE"/>
              </w:rPr>
              <w:t>x</w:t>
            </w:r>
          </w:p>
        </w:tc>
        <w:tc>
          <w:tcPr>
            <w:tcW w:w="281" w:type="pct"/>
            <w:gridSpan w:val="2"/>
            <w:shd w:val="clear" w:color="auto" w:fill="CCFFCC"/>
          </w:tcPr>
          <w:p w:rsidR="00043CE0" w:rsidRPr="00043CE0" w:rsidRDefault="00043CE0" w:rsidP="00043CE0">
            <w:pPr>
              <w:spacing w:after="120" w:line="240" w:lineRule="atLeast"/>
              <w:jc w:val="center"/>
              <w:rPr>
                <w:i/>
                <w:lang w:val="de-DE"/>
              </w:rPr>
            </w:pPr>
          </w:p>
        </w:tc>
        <w:tc>
          <w:tcPr>
            <w:tcW w:w="789" w:type="pct"/>
            <w:gridSpan w:val="3"/>
            <w:shd w:val="clear" w:color="auto" w:fill="CCFFCC"/>
          </w:tcPr>
          <w:p w:rsidR="00043CE0" w:rsidRPr="00043CE0" w:rsidRDefault="00043CE0" w:rsidP="00043CE0">
            <w:pPr>
              <w:spacing w:after="120" w:line="240" w:lineRule="atLeast"/>
              <w:rPr>
                <w:i/>
                <w:lang w:val="de-DE"/>
              </w:rPr>
            </w:pPr>
            <w:r w:rsidRPr="00043CE0">
              <w:rPr>
                <w:i/>
                <w:lang w:val="de-DE"/>
              </w:rPr>
              <w:t>Bitte erstellen Sie eine Fehlerbeschreibung mit Benennung des konkr</w:t>
            </w:r>
            <w:r w:rsidRPr="00043CE0">
              <w:rPr>
                <w:i/>
                <w:lang w:val="de-DE"/>
              </w:rPr>
              <w:t>e</w:t>
            </w:r>
            <w:r w:rsidRPr="00043CE0">
              <w:rPr>
                <w:i/>
                <w:lang w:val="de-DE"/>
              </w:rPr>
              <w:t>ten zu erwartenden E</w:t>
            </w:r>
            <w:r w:rsidRPr="00043CE0">
              <w:rPr>
                <w:i/>
                <w:lang w:val="de-DE"/>
              </w:rPr>
              <w:t>r</w:t>
            </w:r>
            <w:r w:rsidRPr="00043CE0">
              <w:rPr>
                <w:i/>
                <w:lang w:val="de-DE"/>
              </w:rPr>
              <w:t xml:space="preserve">gebnisses, welches nicht funktioniert hat (z.B. </w:t>
            </w:r>
            <w:r>
              <w:rPr>
                <w:i/>
                <w:lang w:val="de-DE"/>
              </w:rPr>
              <w:t>es wurde keine BAMF-Kennziffer</w:t>
            </w:r>
            <w:r w:rsidRPr="00043CE0">
              <w:rPr>
                <w:i/>
                <w:lang w:val="de-DE"/>
              </w:rPr>
              <w:t xml:space="preserve"> zurückgeme</w:t>
            </w:r>
            <w:r w:rsidRPr="00043CE0">
              <w:rPr>
                <w:i/>
                <w:lang w:val="de-DE"/>
              </w:rPr>
              <w:t>l</w:t>
            </w:r>
            <w:r w:rsidRPr="00043CE0">
              <w:rPr>
                <w:i/>
                <w:lang w:val="de-DE"/>
              </w:rPr>
              <w:t>det)</w:t>
            </w:r>
          </w:p>
        </w:tc>
        <w:tc>
          <w:tcPr>
            <w:tcW w:w="695" w:type="pct"/>
            <w:gridSpan w:val="2"/>
            <w:shd w:val="clear" w:color="auto" w:fill="CCFFCC"/>
          </w:tcPr>
          <w:p w:rsidR="00043CE0" w:rsidRPr="00043CE0" w:rsidRDefault="00043CE0" w:rsidP="00043CE0">
            <w:pPr>
              <w:spacing w:after="120" w:line="240" w:lineRule="atLeast"/>
              <w:rPr>
                <w:i/>
                <w:lang w:val="de-DE"/>
              </w:rPr>
            </w:pPr>
          </w:p>
        </w:tc>
        <w:tc>
          <w:tcPr>
            <w:tcW w:w="372" w:type="pct"/>
            <w:gridSpan w:val="3"/>
            <w:shd w:val="clear" w:color="auto" w:fill="FFCC66"/>
          </w:tcPr>
          <w:p w:rsidR="00043CE0" w:rsidRPr="00E20E74" w:rsidRDefault="00043CE0" w:rsidP="00043CE0">
            <w:pPr>
              <w:spacing w:after="120" w:line="240" w:lineRule="atLeast"/>
              <w:rPr>
                <w:i/>
              </w:rPr>
            </w:pPr>
            <w:r>
              <w:rPr>
                <w:i/>
              </w:rPr>
              <w:t>x</w:t>
            </w:r>
          </w:p>
        </w:tc>
        <w:tc>
          <w:tcPr>
            <w:tcW w:w="318" w:type="pct"/>
            <w:gridSpan w:val="2"/>
            <w:shd w:val="clear" w:color="auto" w:fill="FFCC66"/>
          </w:tcPr>
          <w:p w:rsidR="00043CE0" w:rsidRPr="00E20E74" w:rsidRDefault="00043CE0" w:rsidP="00043CE0">
            <w:pPr>
              <w:spacing w:after="120" w:line="240" w:lineRule="atLeast"/>
              <w:rPr>
                <w:i/>
              </w:rPr>
            </w:pPr>
          </w:p>
        </w:tc>
        <w:tc>
          <w:tcPr>
            <w:tcW w:w="929" w:type="pct"/>
            <w:gridSpan w:val="3"/>
            <w:shd w:val="clear" w:color="auto" w:fill="FFCC66"/>
          </w:tcPr>
          <w:p w:rsidR="00043CE0" w:rsidRPr="00E20E74" w:rsidRDefault="00043CE0" w:rsidP="00043CE0">
            <w:pPr>
              <w:spacing w:after="120" w:line="240" w:lineRule="atLeast"/>
              <w:rPr>
                <w:i/>
              </w:rPr>
            </w:pPr>
          </w:p>
        </w:tc>
      </w:tr>
      <w:tr w:rsidR="00835537" w:rsidRPr="00D117D6" w:rsidTr="00484281">
        <w:tc>
          <w:tcPr>
            <w:tcW w:w="523" w:type="pct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043CE0" w:rsidRPr="00E20E74" w:rsidRDefault="00043CE0" w:rsidP="00043CE0">
            <w:pPr>
              <w:spacing w:after="120" w:line="240" w:lineRule="atLeast"/>
              <w:rPr>
                <w:i/>
              </w:rPr>
            </w:pPr>
            <w:r w:rsidRPr="00E20E74">
              <w:rPr>
                <w:i/>
              </w:rPr>
              <w:t>M(</w:t>
            </w:r>
            <w:r w:rsidR="007055FB">
              <w:rPr>
                <w:i/>
              </w:rPr>
              <w:t>TGS</w:t>
            </w:r>
            <w:r w:rsidRPr="00E20E74">
              <w:rPr>
                <w:i/>
              </w:rPr>
              <w:t>)a-c</w:t>
            </w:r>
          </w:p>
        </w:tc>
        <w:tc>
          <w:tcPr>
            <w:tcW w:w="472" w:type="pct"/>
            <w:vMerge/>
            <w:tcBorders>
              <w:bottom w:val="single" w:sz="8" w:space="0" w:color="auto"/>
            </w:tcBorders>
            <w:shd w:val="clear" w:color="auto" w:fill="CCFFCC"/>
          </w:tcPr>
          <w:p w:rsidR="00043CE0" w:rsidRPr="00E20E74" w:rsidRDefault="00043CE0" w:rsidP="00043CE0">
            <w:pPr>
              <w:spacing w:after="120" w:line="240" w:lineRule="atLeast"/>
              <w:jc w:val="center"/>
              <w:rPr>
                <w:i/>
              </w:rPr>
            </w:pPr>
          </w:p>
        </w:tc>
        <w:tc>
          <w:tcPr>
            <w:tcW w:w="280" w:type="pct"/>
            <w:tcBorders>
              <w:bottom w:val="single" w:sz="8" w:space="0" w:color="auto"/>
            </w:tcBorders>
            <w:shd w:val="clear" w:color="auto" w:fill="CCFFCC"/>
          </w:tcPr>
          <w:p w:rsidR="00043CE0" w:rsidRPr="00E20E74" w:rsidRDefault="00043CE0" w:rsidP="00043CE0">
            <w:pPr>
              <w:spacing w:after="120" w:line="240" w:lineRule="atLeast"/>
              <w:jc w:val="center"/>
              <w:rPr>
                <w:i/>
              </w:rPr>
            </w:pPr>
          </w:p>
        </w:tc>
        <w:tc>
          <w:tcPr>
            <w:tcW w:w="342" w:type="pct"/>
            <w:tcBorders>
              <w:bottom w:val="single" w:sz="8" w:space="0" w:color="auto"/>
            </w:tcBorders>
            <w:shd w:val="clear" w:color="auto" w:fill="CCFFCC"/>
          </w:tcPr>
          <w:p w:rsidR="00043CE0" w:rsidRPr="00E20E74" w:rsidRDefault="00043CE0" w:rsidP="00043CE0">
            <w:pPr>
              <w:spacing w:after="120" w:line="240" w:lineRule="atLeast"/>
              <w:jc w:val="center"/>
              <w:rPr>
                <w:i/>
              </w:rPr>
            </w:pPr>
          </w:p>
        </w:tc>
        <w:tc>
          <w:tcPr>
            <w:tcW w:w="281" w:type="pct"/>
            <w:gridSpan w:val="2"/>
            <w:tcBorders>
              <w:bottom w:val="single" w:sz="8" w:space="0" w:color="auto"/>
            </w:tcBorders>
            <w:shd w:val="clear" w:color="auto" w:fill="CCFFCC"/>
          </w:tcPr>
          <w:p w:rsidR="00043CE0" w:rsidRPr="00E20E74" w:rsidRDefault="00043CE0" w:rsidP="00043CE0">
            <w:pPr>
              <w:spacing w:after="120" w:line="240" w:lineRule="atLeast"/>
              <w:jc w:val="center"/>
              <w:rPr>
                <w:i/>
              </w:rPr>
            </w:pPr>
            <w:r w:rsidRPr="00E20E74">
              <w:rPr>
                <w:i/>
              </w:rPr>
              <w:t>x</w:t>
            </w:r>
          </w:p>
        </w:tc>
        <w:tc>
          <w:tcPr>
            <w:tcW w:w="789" w:type="pct"/>
            <w:gridSpan w:val="3"/>
            <w:tcBorders>
              <w:bottom w:val="single" w:sz="8" w:space="0" w:color="auto"/>
            </w:tcBorders>
            <w:shd w:val="clear" w:color="auto" w:fill="CCFFCC"/>
          </w:tcPr>
          <w:p w:rsidR="00043CE0" w:rsidRPr="00E20E74" w:rsidRDefault="00043CE0" w:rsidP="00043CE0">
            <w:pPr>
              <w:spacing w:after="120" w:line="240" w:lineRule="atLeast"/>
              <w:rPr>
                <w:i/>
              </w:rPr>
            </w:pPr>
          </w:p>
        </w:tc>
        <w:tc>
          <w:tcPr>
            <w:tcW w:w="695" w:type="pct"/>
            <w:gridSpan w:val="2"/>
            <w:tcBorders>
              <w:bottom w:val="single" w:sz="8" w:space="0" w:color="auto"/>
            </w:tcBorders>
            <w:shd w:val="clear" w:color="auto" w:fill="CCFFCC"/>
          </w:tcPr>
          <w:p w:rsidR="00043CE0" w:rsidRPr="00E20E74" w:rsidRDefault="00043CE0" w:rsidP="00043CE0">
            <w:pPr>
              <w:spacing w:after="120" w:line="240" w:lineRule="atLeast"/>
              <w:rPr>
                <w:i/>
              </w:rPr>
            </w:pPr>
            <w:r w:rsidRPr="00043CE0">
              <w:rPr>
                <w:i/>
                <w:lang w:val="de-DE"/>
              </w:rPr>
              <w:t xml:space="preserve">Hier können Sie Hinweise bzgl. </w:t>
            </w:r>
            <w:proofErr w:type="spellStart"/>
            <w:r>
              <w:rPr>
                <w:i/>
              </w:rPr>
              <w:t>Ihrer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eigenen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Anwendung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erfassen</w:t>
            </w:r>
            <w:proofErr w:type="spellEnd"/>
          </w:p>
        </w:tc>
        <w:tc>
          <w:tcPr>
            <w:tcW w:w="372" w:type="pct"/>
            <w:gridSpan w:val="3"/>
            <w:tcBorders>
              <w:bottom w:val="single" w:sz="8" w:space="0" w:color="auto"/>
            </w:tcBorders>
            <w:shd w:val="clear" w:color="auto" w:fill="FFCC66"/>
          </w:tcPr>
          <w:p w:rsidR="00043CE0" w:rsidRPr="00E20E74" w:rsidRDefault="00043CE0" w:rsidP="00043CE0">
            <w:pPr>
              <w:spacing w:after="120" w:line="240" w:lineRule="atLeast"/>
              <w:rPr>
                <w:i/>
              </w:rPr>
            </w:pPr>
          </w:p>
        </w:tc>
        <w:tc>
          <w:tcPr>
            <w:tcW w:w="318" w:type="pct"/>
            <w:gridSpan w:val="2"/>
            <w:tcBorders>
              <w:bottom w:val="single" w:sz="8" w:space="0" w:color="auto"/>
            </w:tcBorders>
            <w:shd w:val="clear" w:color="auto" w:fill="FFCC66"/>
          </w:tcPr>
          <w:p w:rsidR="00043CE0" w:rsidRPr="00E20E74" w:rsidRDefault="00043CE0" w:rsidP="00043CE0">
            <w:pPr>
              <w:spacing w:after="120" w:line="240" w:lineRule="atLeast"/>
              <w:rPr>
                <w:i/>
              </w:rPr>
            </w:pPr>
            <w:r>
              <w:rPr>
                <w:i/>
              </w:rPr>
              <w:t>x</w:t>
            </w:r>
          </w:p>
        </w:tc>
        <w:tc>
          <w:tcPr>
            <w:tcW w:w="929" w:type="pct"/>
            <w:gridSpan w:val="3"/>
            <w:tcBorders>
              <w:bottom w:val="single" w:sz="8" w:space="0" w:color="auto"/>
            </w:tcBorders>
            <w:shd w:val="clear" w:color="auto" w:fill="FFCC66"/>
          </w:tcPr>
          <w:p w:rsidR="00043CE0" w:rsidRPr="00043CE0" w:rsidRDefault="00043CE0" w:rsidP="00705B12">
            <w:pPr>
              <w:spacing w:after="120" w:line="240" w:lineRule="atLeast"/>
              <w:rPr>
                <w:i/>
                <w:lang w:val="de-DE"/>
              </w:rPr>
            </w:pPr>
            <w:r w:rsidRPr="00043CE0">
              <w:rPr>
                <w:i/>
                <w:lang w:val="de-DE"/>
              </w:rPr>
              <w:t>Bitte erstellen Sie eine Fe</w:t>
            </w:r>
            <w:r w:rsidRPr="00043CE0">
              <w:rPr>
                <w:i/>
                <w:lang w:val="de-DE"/>
              </w:rPr>
              <w:t>h</w:t>
            </w:r>
            <w:r w:rsidRPr="00043CE0">
              <w:rPr>
                <w:i/>
                <w:lang w:val="de-DE"/>
              </w:rPr>
              <w:t>lerbeschreibung mit Bene</w:t>
            </w:r>
            <w:r w:rsidRPr="00043CE0">
              <w:rPr>
                <w:i/>
                <w:lang w:val="de-DE"/>
              </w:rPr>
              <w:t>n</w:t>
            </w:r>
            <w:r w:rsidRPr="00043CE0">
              <w:rPr>
                <w:i/>
                <w:lang w:val="de-DE"/>
              </w:rPr>
              <w:t>nung des konkreten zu erwa</w:t>
            </w:r>
            <w:r w:rsidRPr="00043CE0">
              <w:rPr>
                <w:i/>
                <w:lang w:val="de-DE"/>
              </w:rPr>
              <w:t>r</w:t>
            </w:r>
            <w:r w:rsidRPr="00043CE0">
              <w:rPr>
                <w:i/>
                <w:lang w:val="de-DE"/>
              </w:rPr>
              <w:t xml:space="preserve">tenden Ergebnisses, welches nicht funktioniert hat </w:t>
            </w:r>
          </w:p>
        </w:tc>
      </w:tr>
      <w:tr w:rsidR="00043CE0" w:rsidRPr="00D117D6" w:rsidTr="00EC23F0">
        <w:trPr>
          <w:trHeight w:val="246"/>
        </w:trPr>
        <w:tc>
          <w:tcPr>
            <w:tcW w:w="5000" w:type="pct"/>
            <w:gridSpan w:val="21"/>
            <w:shd w:val="clear" w:color="auto" w:fill="D9D9D9"/>
          </w:tcPr>
          <w:p w:rsidR="00043CE0" w:rsidRPr="00E8722C" w:rsidRDefault="00E8722C" w:rsidP="00E8722C">
            <w:pPr>
              <w:spacing w:after="120" w:line="240" w:lineRule="atLeast"/>
              <w:jc w:val="center"/>
              <w:rPr>
                <w:lang w:val="de-DE"/>
              </w:rPr>
            </w:pPr>
            <w:r w:rsidRPr="00E8722C">
              <w:rPr>
                <w:b/>
                <w:lang w:val="de-DE"/>
              </w:rPr>
              <w:t xml:space="preserve">Meldung der </w:t>
            </w:r>
            <w:r w:rsidR="007055FB">
              <w:rPr>
                <w:b/>
                <w:lang w:val="de-DE"/>
              </w:rPr>
              <w:t>TGS</w:t>
            </w:r>
            <w:r w:rsidRPr="00E8722C">
              <w:rPr>
                <w:b/>
                <w:lang w:val="de-DE"/>
              </w:rPr>
              <w:t xml:space="preserve"> zur Berechtigung bzw.</w:t>
            </w:r>
            <w:r>
              <w:rPr>
                <w:b/>
                <w:lang w:val="de-DE"/>
              </w:rPr>
              <w:t xml:space="preserve"> </w:t>
            </w:r>
            <w:r w:rsidRPr="00E8722C">
              <w:rPr>
                <w:b/>
                <w:lang w:val="de-DE"/>
              </w:rPr>
              <w:t>Verpflichtung</w:t>
            </w:r>
            <w:r>
              <w:rPr>
                <w:b/>
                <w:lang w:val="de-DE"/>
              </w:rPr>
              <w:t xml:space="preserve"> – einfache Kommunikation</w:t>
            </w:r>
          </w:p>
        </w:tc>
      </w:tr>
      <w:tr w:rsidR="00835537" w:rsidRPr="00E8722C" w:rsidTr="00484281">
        <w:trPr>
          <w:trHeight w:val="435"/>
        </w:trPr>
        <w:tc>
          <w:tcPr>
            <w:tcW w:w="523" w:type="pct"/>
            <w:gridSpan w:val="3"/>
          </w:tcPr>
          <w:p w:rsidR="00043CE0" w:rsidRPr="00E8722C" w:rsidRDefault="00E8722C" w:rsidP="00043CE0">
            <w:pPr>
              <w:spacing w:after="120" w:line="240" w:lineRule="atLeast"/>
              <w:rPr>
                <w:lang w:val="de-DE"/>
              </w:rPr>
            </w:pPr>
            <w:r>
              <w:rPr>
                <w:lang w:val="de-DE"/>
              </w:rPr>
              <w:t>M(</w:t>
            </w:r>
            <w:r w:rsidR="007055FB">
              <w:rPr>
                <w:lang w:val="de-DE"/>
              </w:rPr>
              <w:t>TGS</w:t>
            </w:r>
            <w:r>
              <w:rPr>
                <w:lang w:val="de-DE"/>
              </w:rPr>
              <w:t>)1-1</w:t>
            </w:r>
          </w:p>
        </w:tc>
        <w:tc>
          <w:tcPr>
            <w:tcW w:w="472" w:type="pct"/>
            <w:shd w:val="clear" w:color="auto" w:fill="CCFFCC"/>
          </w:tcPr>
          <w:p w:rsidR="00043CE0" w:rsidRPr="00E8722C" w:rsidRDefault="00043CE0" w:rsidP="00043CE0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280" w:type="pct"/>
            <w:shd w:val="clear" w:color="auto" w:fill="CCFFCC"/>
          </w:tcPr>
          <w:p w:rsidR="00043CE0" w:rsidRPr="00E8722C" w:rsidRDefault="00043CE0" w:rsidP="00043CE0">
            <w:pPr>
              <w:spacing w:after="120" w:line="240" w:lineRule="atLeast"/>
              <w:jc w:val="center"/>
              <w:rPr>
                <w:lang w:val="de-DE"/>
              </w:rPr>
            </w:pPr>
          </w:p>
        </w:tc>
        <w:tc>
          <w:tcPr>
            <w:tcW w:w="342" w:type="pct"/>
            <w:shd w:val="clear" w:color="auto" w:fill="CCFFCC"/>
          </w:tcPr>
          <w:p w:rsidR="00043CE0" w:rsidRPr="00E8722C" w:rsidRDefault="00043CE0" w:rsidP="00043CE0">
            <w:pPr>
              <w:spacing w:after="120" w:line="240" w:lineRule="atLeast"/>
              <w:jc w:val="center"/>
              <w:rPr>
                <w:lang w:val="de-DE"/>
              </w:rPr>
            </w:pPr>
          </w:p>
        </w:tc>
        <w:tc>
          <w:tcPr>
            <w:tcW w:w="278" w:type="pct"/>
            <w:shd w:val="clear" w:color="auto" w:fill="CCFFCC"/>
          </w:tcPr>
          <w:p w:rsidR="00043CE0" w:rsidRPr="00E8722C" w:rsidRDefault="00043CE0" w:rsidP="00043CE0">
            <w:pPr>
              <w:spacing w:after="120" w:line="240" w:lineRule="atLeast"/>
              <w:jc w:val="center"/>
              <w:rPr>
                <w:lang w:val="de-DE"/>
              </w:rPr>
            </w:pPr>
          </w:p>
        </w:tc>
        <w:tc>
          <w:tcPr>
            <w:tcW w:w="783" w:type="pct"/>
            <w:gridSpan w:val="2"/>
            <w:shd w:val="clear" w:color="auto" w:fill="CCFFCC"/>
          </w:tcPr>
          <w:p w:rsidR="00043CE0" w:rsidRPr="00E8722C" w:rsidRDefault="00043CE0" w:rsidP="00043CE0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704" w:type="pct"/>
            <w:gridSpan w:val="4"/>
            <w:shd w:val="clear" w:color="auto" w:fill="CCFFCC"/>
          </w:tcPr>
          <w:p w:rsidR="00043CE0" w:rsidRPr="00E8722C" w:rsidRDefault="00043CE0" w:rsidP="00043CE0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361" w:type="pct"/>
            <w:shd w:val="clear" w:color="auto" w:fill="FFCC66"/>
          </w:tcPr>
          <w:p w:rsidR="00043CE0" w:rsidRPr="00E8722C" w:rsidRDefault="00043CE0" w:rsidP="00043CE0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323" w:type="pct"/>
            <w:gridSpan w:val="3"/>
            <w:shd w:val="clear" w:color="auto" w:fill="FFCC66"/>
          </w:tcPr>
          <w:p w:rsidR="00043CE0" w:rsidRPr="00E8722C" w:rsidRDefault="00043CE0" w:rsidP="00043CE0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935" w:type="pct"/>
            <w:gridSpan w:val="4"/>
            <w:shd w:val="clear" w:color="auto" w:fill="FFCC66"/>
          </w:tcPr>
          <w:p w:rsidR="00043CE0" w:rsidRPr="00E8722C" w:rsidRDefault="00043CE0" w:rsidP="00043CE0">
            <w:pPr>
              <w:spacing w:after="120" w:line="240" w:lineRule="atLeast"/>
              <w:rPr>
                <w:lang w:val="de-DE"/>
              </w:rPr>
            </w:pPr>
          </w:p>
        </w:tc>
      </w:tr>
      <w:tr w:rsidR="00E8722C" w:rsidRPr="00D117D6" w:rsidTr="00835537">
        <w:tc>
          <w:tcPr>
            <w:tcW w:w="5000" w:type="pct"/>
            <w:gridSpan w:val="21"/>
            <w:shd w:val="clear" w:color="auto" w:fill="D9D9D9"/>
          </w:tcPr>
          <w:p w:rsidR="00E8722C" w:rsidRPr="00E8722C" w:rsidRDefault="00E8722C" w:rsidP="00E8722C">
            <w:pPr>
              <w:spacing w:after="120" w:line="240" w:lineRule="atLeast"/>
              <w:jc w:val="center"/>
              <w:rPr>
                <w:lang w:val="de-DE"/>
              </w:rPr>
            </w:pPr>
            <w:r w:rsidRPr="00E8722C">
              <w:rPr>
                <w:b/>
                <w:lang w:val="de-DE"/>
              </w:rPr>
              <w:lastRenderedPageBreak/>
              <w:t xml:space="preserve">Meldung der </w:t>
            </w:r>
            <w:r w:rsidR="007055FB">
              <w:rPr>
                <w:b/>
                <w:lang w:val="de-DE"/>
              </w:rPr>
              <w:t>TGS</w:t>
            </w:r>
            <w:r w:rsidRPr="00E8722C">
              <w:rPr>
                <w:b/>
                <w:lang w:val="de-DE"/>
              </w:rPr>
              <w:t xml:space="preserve"> zur Berechtigung bzw.</w:t>
            </w:r>
            <w:r>
              <w:rPr>
                <w:b/>
                <w:lang w:val="de-DE"/>
              </w:rPr>
              <w:t xml:space="preserve"> </w:t>
            </w:r>
            <w:r w:rsidRPr="00E8722C">
              <w:rPr>
                <w:b/>
                <w:lang w:val="de-DE"/>
              </w:rPr>
              <w:t>Verpflichtung</w:t>
            </w:r>
            <w:r>
              <w:rPr>
                <w:b/>
                <w:lang w:val="de-DE"/>
              </w:rPr>
              <w:t xml:space="preserve"> – Kommunikation bei Vorliegen einer Dublette</w:t>
            </w:r>
          </w:p>
        </w:tc>
      </w:tr>
      <w:tr w:rsidR="00835537" w:rsidRPr="00E8722C" w:rsidTr="00484281">
        <w:tc>
          <w:tcPr>
            <w:tcW w:w="521" w:type="pct"/>
            <w:gridSpan w:val="2"/>
          </w:tcPr>
          <w:p w:rsidR="00043CE0" w:rsidRPr="00E8722C" w:rsidRDefault="00E8722C" w:rsidP="00E8722C">
            <w:pPr>
              <w:spacing w:after="120" w:line="240" w:lineRule="atLeast"/>
              <w:rPr>
                <w:lang w:val="de-DE"/>
              </w:rPr>
            </w:pPr>
            <w:r>
              <w:rPr>
                <w:lang w:val="de-DE"/>
              </w:rPr>
              <w:t>M(</w:t>
            </w:r>
            <w:r w:rsidR="007055FB">
              <w:rPr>
                <w:lang w:val="de-DE"/>
              </w:rPr>
              <w:t>TGS</w:t>
            </w:r>
            <w:r>
              <w:rPr>
                <w:lang w:val="de-DE"/>
              </w:rPr>
              <w:t>)2-1</w:t>
            </w:r>
          </w:p>
        </w:tc>
        <w:tc>
          <w:tcPr>
            <w:tcW w:w="474" w:type="pct"/>
            <w:gridSpan w:val="2"/>
            <w:shd w:val="clear" w:color="auto" w:fill="CCFFCC"/>
          </w:tcPr>
          <w:p w:rsidR="00043CE0" w:rsidRPr="00E8722C" w:rsidRDefault="00043CE0" w:rsidP="00043CE0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280" w:type="pct"/>
            <w:shd w:val="clear" w:color="auto" w:fill="CCFFCC"/>
          </w:tcPr>
          <w:p w:rsidR="00043CE0" w:rsidRPr="00E8722C" w:rsidRDefault="00043CE0" w:rsidP="00043CE0">
            <w:pPr>
              <w:spacing w:after="120" w:line="240" w:lineRule="atLeast"/>
              <w:jc w:val="center"/>
              <w:rPr>
                <w:lang w:val="de-DE"/>
              </w:rPr>
            </w:pPr>
          </w:p>
        </w:tc>
        <w:tc>
          <w:tcPr>
            <w:tcW w:w="342" w:type="pct"/>
            <w:shd w:val="clear" w:color="auto" w:fill="CCFFCC"/>
          </w:tcPr>
          <w:p w:rsidR="00043CE0" w:rsidRPr="00E8722C" w:rsidRDefault="00043CE0" w:rsidP="00043CE0">
            <w:pPr>
              <w:spacing w:after="120" w:line="240" w:lineRule="atLeast"/>
              <w:jc w:val="center"/>
              <w:rPr>
                <w:lang w:val="de-DE"/>
              </w:rPr>
            </w:pPr>
          </w:p>
        </w:tc>
        <w:tc>
          <w:tcPr>
            <w:tcW w:w="281" w:type="pct"/>
            <w:gridSpan w:val="2"/>
            <w:shd w:val="clear" w:color="auto" w:fill="CCFFCC"/>
          </w:tcPr>
          <w:p w:rsidR="00043CE0" w:rsidRPr="00E8722C" w:rsidRDefault="00043CE0" w:rsidP="00043CE0">
            <w:pPr>
              <w:spacing w:after="120" w:line="240" w:lineRule="atLeast"/>
              <w:jc w:val="center"/>
              <w:rPr>
                <w:lang w:val="de-DE"/>
              </w:rPr>
            </w:pPr>
          </w:p>
        </w:tc>
        <w:tc>
          <w:tcPr>
            <w:tcW w:w="789" w:type="pct"/>
            <w:gridSpan w:val="3"/>
            <w:shd w:val="clear" w:color="auto" w:fill="CCFFCC"/>
          </w:tcPr>
          <w:p w:rsidR="00043CE0" w:rsidRPr="00E8722C" w:rsidRDefault="00043CE0" w:rsidP="00043CE0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695" w:type="pct"/>
            <w:gridSpan w:val="2"/>
            <w:shd w:val="clear" w:color="auto" w:fill="CCFFCC"/>
          </w:tcPr>
          <w:p w:rsidR="00043CE0" w:rsidRPr="00E8722C" w:rsidRDefault="00043CE0" w:rsidP="00043CE0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372" w:type="pct"/>
            <w:gridSpan w:val="3"/>
            <w:shd w:val="clear" w:color="auto" w:fill="FFCC66"/>
          </w:tcPr>
          <w:p w:rsidR="00043CE0" w:rsidRPr="00E8722C" w:rsidRDefault="00043CE0" w:rsidP="00043CE0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326" w:type="pct"/>
            <w:gridSpan w:val="4"/>
            <w:shd w:val="clear" w:color="auto" w:fill="FFCC66"/>
          </w:tcPr>
          <w:p w:rsidR="00043CE0" w:rsidRPr="00E8722C" w:rsidRDefault="00043CE0" w:rsidP="00043CE0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921" w:type="pct"/>
            <w:shd w:val="clear" w:color="auto" w:fill="FFCC66"/>
          </w:tcPr>
          <w:p w:rsidR="00043CE0" w:rsidRPr="00E8722C" w:rsidRDefault="00043CE0" w:rsidP="00043CE0">
            <w:pPr>
              <w:spacing w:after="120" w:line="240" w:lineRule="atLeast"/>
              <w:rPr>
                <w:lang w:val="de-DE"/>
              </w:rPr>
            </w:pPr>
          </w:p>
        </w:tc>
      </w:tr>
      <w:tr w:rsidR="00835537" w:rsidRPr="00E8722C" w:rsidTr="00484281">
        <w:tc>
          <w:tcPr>
            <w:tcW w:w="521" w:type="pct"/>
            <w:gridSpan w:val="2"/>
          </w:tcPr>
          <w:p w:rsidR="00E8722C" w:rsidRPr="00E8722C" w:rsidRDefault="00E8722C" w:rsidP="00E8722C">
            <w:pPr>
              <w:spacing w:after="120" w:line="240" w:lineRule="atLeast"/>
              <w:rPr>
                <w:lang w:val="de-DE"/>
              </w:rPr>
            </w:pPr>
            <w:r>
              <w:rPr>
                <w:lang w:val="de-DE"/>
              </w:rPr>
              <w:t>M(</w:t>
            </w:r>
            <w:r w:rsidR="007055FB">
              <w:rPr>
                <w:lang w:val="de-DE"/>
              </w:rPr>
              <w:t>TGS</w:t>
            </w:r>
            <w:r>
              <w:rPr>
                <w:lang w:val="de-DE"/>
              </w:rPr>
              <w:t>)2-2</w:t>
            </w:r>
          </w:p>
        </w:tc>
        <w:tc>
          <w:tcPr>
            <w:tcW w:w="474" w:type="pct"/>
            <w:gridSpan w:val="2"/>
            <w:shd w:val="clear" w:color="auto" w:fill="CCFFCC"/>
          </w:tcPr>
          <w:p w:rsidR="00E8722C" w:rsidRPr="00E8722C" w:rsidRDefault="00E8722C" w:rsidP="00043CE0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280" w:type="pct"/>
            <w:shd w:val="clear" w:color="auto" w:fill="CCFFCC"/>
          </w:tcPr>
          <w:p w:rsidR="00E8722C" w:rsidRPr="00E8722C" w:rsidRDefault="00E8722C" w:rsidP="00043CE0">
            <w:pPr>
              <w:spacing w:after="120" w:line="240" w:lineRule="atLeast"/>
              <w:jc w:val="center"/>
              <w:rPr>
                <w:lang w:val="de-DE"/>
              </w:rPr>
            </w:pPr>
          </w:p>
        </w:tc>
        <w:tc>
          <w:tcPr>
            <w:tcW w:w="342" w:type="pct"/>
            <w:shd w:val="clear" w:color="auto" w:fill="CCFFCC"/>
          </w:tcPr>
          <w:p w:rsidR="00E8722C" w:rsidRPr="00E8722C" w:rsidRDefault="00E8722C" w:rsidP="00043CE0">
            <w:pPr>
              <w:spacing w:after="120" w:line="240" w:lineRule="atLeast"/>
              <w:jc w:val="center"/>
              <w:rPr>
                <w:lang w:val="de-DE"/>
              </w:rPr>
            </w:pPr>
          </w:p>
        </w:tc>
        <w:tc>
          <w:tcPr>
            <w:tcW w:w="281" w:type="pct"/>
            <w:gridSpan w:val="2"/>
            <w:shd w:val="clear" w:color="auto" w:fill="CCFFCC"/>
          </w:tcPr>
          <w:p w:rsidR="00E8722C" w:rsidRPr="00E8722C" w:rsidRDefault="00E8722C" w:rsidP="00043CE0">
            <w:pPr>
              <w:spacing w:after="120" w:line="240" w:lineRule="atLeast"/>
              <w:jc w:val="center"/>
              <w:rPr>
                <w:lang w:val="de-DE"/>
              </w:rPr>
            </w:pPr>
          </w:p>
        </w:tc>
        <w:tc>
          <w:tcPr>
            <w:tcW w:w="789" w:type="pct"/>
            <w:gridSpan w:val="3"/>
            <w:shd w:val="clear" w:color="auto" w:fill="CCFFCC"/>
          </w:tcPr>
          <w:p w:rsidR="00E8722C" w:rsidRPr="00E8722C" w:rsidRDefault="00E8722C" w:rsidP="00043CE0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695" w:type="pct"/>
            <w:gridSpan w:val="2"/>
            <w:shd w:val="clear" w:color="auto" w:fill="CCFFCC"/>
          </w:tcPr>
          <w:p w:rsidR="00E8722C" w:rsidRPr="00E8722C" w:rsidRDefault="00E8722C" w:rsidP="00043CE0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372" w:type="pct"/>
            <w:gridSpan w:val="3"/>
            <w:shd w:val="clear" w:color="auto" w:fill="FFCC66"/>
          </w:tcPr>
          <w:p w:rsidR="00E8722C" w:rsidRPr="00E8722C" w:rsidRDefault="00E8722C" w:rsidP="00043CE0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326" w:type="pct"/>
            <w:gridSpan w:val="4"/>
            <w:shd w:val="clear" w:color="auto" w:fill="FFCC66"/>
          </w:tcPr>
          <w:p w:rsidR="00E8722C" w:rsidRPr="00E8722C" w:rsidRDefault="00E8722C" w:rsidP="00043CE0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921" w:type="pct"/>
            <w:shd w:val="clear" w:color="auto" w:fill="FFCC66"/>
          </w:tcPr>
          <w:p w:rsidR="00E8722C" w:rsidRPr="00E8722C" w:rsidRDefault="00E8722C" w:rsidP="00043CE0">
            <w:pPr>
              <w:spacing w:after="120" w:line="240" w:lineRule="atLeast"/>
              <w:rPr>
                <w:lang w:val="de-DE"/>
              </w:rPr>
            </w:pPr>
          </w:p>
        </w:tc>
      </w:tr>
      <w:tr w:rsidR="00835537" w:rsidRPr="00E8722C" w:rsidTr="00484281">
        <w:tc>
          <w:tcPr>
            <w:tcW w:w="521" w:type="pct"/>
            <w:gridSpan w:val="2"/>
            <w:tcBorders>
              <w:bottom w:val="single" w:sz="4" w:space="0" w:color="auto"/>
            </w:tcBorders>
          </w:tcPr>
          <w:p w:rsidR="00E8722C" w:rsidRPr="00E8722C" w:rsidRDefault="00E8722C" w:rsidP="00E8722C">
            <w:pPr>
              <w:spacing w:after="120" w:line="240" w:lineRule="atLeast"/>
              <w:rPr>
                <w:lang w:val="de-DE"/>
              </w:rPr>
            </w:pPr>
            <w:r>
              <w:rPr>
                <w:lang w:val="de-DE"/>
              </w:rPr>
              <w:t>M(</w:t>
            </w:r>
            <w:r w:rsidR="007055FB">
              <w:rPr>
                <w:lang w:val="de-DE"/>
              </w:rPr>
              <w:t>TGS</w:t>
            </w:r>
            <w:r>
              <w:rPr>
                <w:lang w:val="de-DE"/>
              </w:rPr>
              <w:t>)2-3</w:t>
            </w:r>
          </w:p>
        </w:tc>
        <w:tc>
          <w:tcPr>
            <w:tcW w:w="474" w:type="pct"/>
            <w:gridSpan w:val="2"/>
            <w:tcBorders>
              <w:bottom w:val="single" w:sz="4" w:space="0" w:color="auto"/>
            </w:tcBorders>
            <w:shd w:val="clear" w:color="auto" w:fill="CCFFCC"/>
          </w:tcPr>
          <w:p w:rsidR="00E8722C" w:rsidRPr="00E8722C" w:rsidRDefault="00E8722C" w:rsidP="00043CE0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280" w:type="pct"/>
            <w:tcBorders>
              <w:bottom w:val="single" w:sz="4" w:space="0" w:color="auto"/>
            </w:tcBorders>
            <w:shd w:val="clear" w:color="auto" w:fill="CCFFCC"/>
          </w:tcPr>
          <w:p w:rsidR="00E8722C" w:rsidRPr="00E8722C" w:rsidRDefault="00E8722C" w:rsidP="00043CE0">
            <w:pPr>
              <w:spacing w:after="120" w:line="240" w:lineRule="atLeast"/>
              <w:jc w:val="center"/>
              <w:rPr>
                <w:lang w:val="de-DE"/>
              </w:rPr>
            </w:pPr>
          </w:p>
        </w:tc>
        <w:tc>
          <w:tcPr>
            <w:tcW w:w="342" w:type="pct"/>
            <w:tcBorders>
              <w:bottom w:val="single" w:sz="4" w:space="0" w:color="auto"/>
            </w:tcBorders>
            <w:shd w:val="clear" w:color="auto" w:fill="CCFFCC"/>
          </w:tcPr>
          <w:p w:rsidR="00E8722C" w:rsidRPr="00E8722C" w:rsidRDefault="00E8722C" w:rsidP="00043CE0">
            <w:pPr>
              <w:spacing w:after="120" w:line="240" w:lineRule="atLeast"/>
              <w:jc w:val="center"/>
              <w:rPr>
                <w:lang w:val="de-DE"/>
              </w:rPr>
            </w:pPr>
          </w:p>
        </w:tc>
        <w:tc>
          <w:tcPr>
            <w:tcW w:w="281" w:type="pct"/>
            <w:gridSpan w:val="2"/>
            <w:tcBorders>
              <w:bottom w:val="single" w:sz="4" w:space="0" w:color="auto"/>
            </w:tcBorders>
            <w:shd w:val="clear" w:color="auto" w:fill="CCFFCC"/>
          </w:tcPr>
          <w:p w:rsidR="00E8722C" w:rsidRPr="00E8722C" w:rsidRDefault="00E8722C" w:rsidP="00043CE0">
            <w:pPr>
              <w:spacing w:after="120" w:line="240" w:lineRule="atLeast"/>
              <w:jc w:val="center"/>
              <w:rPr>
                <w:lang w:val="de-DE"/>
              </w:rPr>
            </w:pPr>
          </w:p>
        </w:tc>
        <w:tc>
          <w:tcPr>
            <w:tcW w:w="789" w:type="pct"/>
            <w:gridSpan w:val="3"/>
            <w:tcBorders>
              <w:bottom w:val="single" w:sz="4" w:space="0" w:color="auto"/>
            </w:tcBorders>
            <w:shd w:val="clear" w:color="auto" w:fill="CCFFCC"/>
          </w:tcPr>
          <w:p w:rsidR="00E8722C" w:rsidRPr="00E8722C" w:rsidRDefault="00E8722C" w:rsidP="00043CE0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695" w:type="pct"/>
            <w:gridSpan w:val="2"/>
            <w:tcBorders>
              <w:bottom w:val="single" w:sz="4" w:space="0" w:color="auto"/>
            </w:tcBorders>
            <w:shd w:val="clear" w:color="auto" w:fill="CCFFCC"/>
          </w:tcPr>
          <w:p w:rsidR="00E8722C" w:rsidRPr="00E8722C" w:rsidRDefault="00E8722C" w:rsidP="00043CE0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372" w:type="pct"/>
            <w:gridSpan w:val="3"/>
            <w:tcBorders>
              <w:bottom w:val="single" w:sz="4" w:space="0" w:color="auto"/>
            </w:tcBorders>
            <w:shd w:val="clear" w:color="auto" w:fill="FFCC66"/>
          </w:tcPr>
          <w:p w:rsidR="00E8722C" w:rsidRPr="00E8722C" w:rsidRDefault="00E8722C" w:rsidP="00043CE0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326" w:type="pct"/>
            <w:gridSpan w:val="4"/>
            <w:tcBorders>
              <w:bottom w:val="single" w:sz="4" w:space="0" w:color="auto"/>
            </w:tcBorders>
            <w:shd w:val="clear" w:color="auto" w:fill="FFCC66"/>
          </w:tcPr>
          <w:p w:rsidR="00E8722C" w:rsidRPr="00E8722C" w:rsidRDefault="00E8722C" w:rsidP="00043CE0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921" w:type="pct"/>
            <w:tcBorders>
              <w:bottom w:val="single" w:sz="4" w:space="0" w:color="auto"/>
            </w:tcBorders>
            <w:shd w:val="clear" w:color="auto" w:fill="FFCC66"/>
          </w:tcPr>
          <w:p w:rsidR="00E8722C" w:rsidRPr="00E8722C" w:rsidRDefault="00E8722C" w:rsidP="00043CE0">
            <w:pPr>
              <w:spacing w:after="120" w:line="240" w:lineRule="atLeast"/>
              <w:rPr>
                <w:lang w:val="de-DE"/>
              </w:rPr>
            </w:pPr>
          </w:p>
        </w:tc>
      </w:tr>
      <w:tr w:rsidR="00835537" w:rsidRPr="00E8722C" w:rsidTr="00484281">
        <w:tc>
          <w:tcPr>
            <w:tcW w:w="521" w:type="pct"/>
            <w:gridSpan w:val="2"/>
            <w:tcBorders>
              <w:bottom w:val="single" w:sz="4" w:space="0" w:color="auto"/>
            </w:tcBorders>
          </w:tcPr>
          <w:p w:rsidR="00E8722C" w:rsidRPr="00E8722C" w:rsidRDefault="00E8722C" w:rsidP="00705B12">
            <w:pPr>
              <w:spacing w:after="120" w:line="240" w:lineRule="atLeast"/>
              <w:rPr>
                <w:lang w:val="de-DE"/>
              </w:rPr>
            </w:pPr>
            <w:r>
              <w:rPr>
                <w:lang w:val="de-DE"/>
              </w:rPr>
              <w:t>M(</w:t>
            </w:r>
            <w:r w:rsidR="007055FB">
              <w:rPr>
                <w:lang w:val="de-DE"/>
              </w:rPr>
              <w:t>TGS</w:t>
            </w:r>
            <w:r>
              <w:rPr>
                <w:lang w:val="de-DE"/>
              </w:rPr>
              <w:t>)2-4</w:t>
            </w:r>
          </w:p>
        </w:tc>
        <w:tc>
          <w:tcPr>
            <w:tcW w:w="474" w:type="pct"/>
            <w:gridSpan w:val="2"/>
            <w:tcBorders>
              <w:bottom w:val="single" w:sz="4" w:space="0" w:color="auto"/>
            </w:tcBorders>
            <w:shd w:val="clear" w:color="auto" w:fill="CCFFCC"/>
          </w:tcPr>
          <w:p w:rsidR="00E8722C" w:rsidRPr="00E8722C" w:rsidRDefault="00E8722C" w:rsidP="00043CE0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280" w:type="pct"/>
            <w:tcBorders>
              <w:bottom w:val="single" w:sz="4" w:space="0" w:color="auto"/>
            </w:tcBorders>
            <w:shd w:val="clear" w:color="auto" w:fill="CCFFCC"/>
          </w:tcPr>
          <w:p w:rsidR="00E8722C" w:rsidRPr="00E8722C" w:rsidRDefault="00E8722C" w:rsidP="00043CE0">
            <w:pPr>
              <w:spacing w:after="120" w:line="240" w:lineRule="atLeast"/>
              <w:jc w:val="center"/>
              <w:rPr>
                <w:lang w:val="de-DE"/>
              </w:rPr>
            </w:pPr>
          </w:p>
        </w:tc>
        <w:tc>
          <w:tcPr>
            <w:tcW w:w="342" w:type="pct"/>
            <w:tcBorders>
              <w:bottom w:val="single" w:sz="4" w:space="0" w:color="auto"/>
            </w:tcBorders>
            <w:shd w:val="clear" w:color="auto" w:fill="CCFFCC"/>
          </w:tcPr>
          <w:p w:rsidR="00E8722C" w:rsidRPr="00E8722C" w:rsidRDefault="00E8722C" w:rsidP="00043CE0">
            <w:pPr>
              <w:spacing w:after="120" w:line="240" w:lineRule="atLeast"/>
              <w:jc w:val="center"/>
              <w:rPr>
                <w:lang w:val="de-DE"/>
              </w:rPr>
            </w:pPr>
          </w:p>
        </w:tc>
        <w:tc>
          <w:tcPr>
            <w:tcW w:w="281" w:type="pct"/>
            <w:gridSpan w:val="2"/>
            <w:tcBorders>
              <w:bottom w:val="single" w:sz="4" w:space="0" w:color="auto"/>
            </w:tcBorders>
            <w:shd w:val="clear" w:color="auto" w:fill="CCFFCC"/>
          </w:tcPr>
          <w:p w:rsidR="00E8722C" w:rsidRPr="00E8722C" w:rsidRDefault="00E8722C" w:rsidP="00043CE0">
            <w:pPr>
              <w:spacing w:after="120" w:line="240" w:lineRule="atLeast"/>
              <w:jc w:val="center"/>
              <w:rPr>
                <w:lang w:val="de-DE"/>
              </w:rPr>
            </w:pPr>
          </w:p>
        </w:tc>
        <w:tc>
          <w:tcPr>
            <w:tcW w:w="789" w:type="pct"/>
            <w:gridSpan w:val="3"/>
            <w:tcBorders>
              <w:bottom w:val="single" w:sz="4" w:space="0" w:color="auto"/>
            </w:tcBorders>
            <w:shd w:val="clear" w:color="auto" w:fill="CCFFCC"/>
          </w:tcPr>
          <w:p w:rsidR="00E8722C" w:rsidRPr="00E8722C" w:rsidRDefault="00E8722C" w:rsidP="00043CE0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695" w:type="pct"/>
            <w:gridSpan w:val="2"/>
            <w:tcBorders>
              <w:bottom w:val="single" w:sz="4" w:space="0" w:color="auto"/>
            </w:tcBorders>
            <w:shd w:val="clear" w:color="auto" w:fill="CCFFCC"/>
          </w:tcPr>
          <w:p w:rsidR="00E8722C" w:rsidRPr="00E8722C" w:rsidRDefault="00E8722C" w:rsidP="00043CE0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372" w:type="pct"/>
            <w:gridSpan w:val="3"/>
            <w:tcBorders>
              <w:bottom w:val="single" w:sz="4" w:space="0" w:color="auto"/>
            </w:tcBorders>
            <w:shd w:val="clear" w:color="auto" w:fill="FFCC66"/>
          </w:tcPr>
          <w:p w:rsidR="00E8722C" w:rsidRPr="00E8722C" w:rsidRDefault="00E8722C" w:rsidP="00043CE0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326" w:type="pct"/>
            <w:gridSpan w:val="4"/>
            <w:tcBorders>
              <w:bottom w:val="single" w:sz="4" w:space="0" w:color="auto"/>
            </w:tcBorders>
            <w:shd w:val="clear" w:color="auto" w:fill="FFCC66"/>
          </w:tcPr>
          <w:p w:rsidR="00E8722C" w:rsidRPr="00E8722C" w:rsidRDefault="00E8722C" w:rsidP="00043CE0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921" w:type="pct"/>
            <w:tcBorders>
              <w:bottom w:val="single" w:sz="4" w:space="0" w:color="auto"/>
            </w:tcBorders>
            <w:shd w:val="clear" w:color="auto" w:fill="FFCC66"/>
          </w:tcPr>
          <w:p w:rsidR="00E8722C" w:rsidRPr="00E8722C" w:rsidRDefault="00E8722C" w:rsidP="00043CE0">
            <w:pPr>
              <w:spacing w:after="120" w:line="240" w:lineRule="atLeast"/>
              <w:rPr>
                <w:lang w:val="de-DE"/>
              </w:rPr>
            </w:pPr>
          </w:p>
        </w:tc>
      </w:tr>
      <w:tr w:rsidR="00835537" w:rsidRPr="00E8722C" w:rsidTr="00484281">
        <w:tc>
          <w:tcPr>
            <w:tcW w:w="521" w:type="pct"/>
            <w:gridSpan w:val="2"/>
            <w:tcBorders>
              <w:bottom w:val="single" w:sz="4" w:space="0" w:color="auto"/>
            </w:tcBorders>
          </w:tcPr>
          <w:p w:rsidR="00E8722C" w:rsidRPr="00E8722C" w:rsidRDefault="00E8722C" w:rsidP="00705B12">
            <w:pPr>
              <w:spacing w:after="120" w:line="240" w:lineRule="atLeast"/>
              <w:rPr>
                <w:lang w:val="de-DE"/>
              </w:rPr>
            </w:pPr>
            <w:r>
              <w:rPr>
                <w:lang w:val="de-DE"/>
              </w:rPr>
              <w:t>M(</w:t>
            </w:r>
            <w:r w:rsidR="007055FB">
              <w:rPr>
                <w:lang w:val="de-DE"/>
              </w:rPr>
              <w:t>TGS</w:t>
            </w:r>
            <w:r>
              <w:rPr>
                <w:lang w:val="de-DE"/>
              </w:rPr>
              <w:t>)2-5</w:t>
            </w:r>
          </w:p>
        </w:tc>
        <w:tc>
          <w:tcPr>
            <w:tcW w:w="474" w:type="pct"/>
            <w:gridSpan w:val="2"/>
            <w:tcBorders>
              <w:bottom w:val="single" w:sz="4" w:space="0" w:color="auto"/>
            </w:tcBorders>
            <w:shd w:val="clear" w:color="auto" w:fill="CCFFCC"/>
          </w:tcPr>
          <w:p w:rsidR="00E8722C" w:rsidRPr="00E8722C" w:rsidRDefault="00E8722C" w:rsidP="00043CE0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280" w:type="pct"/>
            <w:tcBorders>
              <w:bottom w:val="single" w:sz="4" w:space="0" w:color="auto"/>
            </w:tcBorders>
            <w:shd w:val="clear" w:color="auto" w:fill="CCFFCC"/>
          </w:tcPr>
          <w:p w:rsidR="00E8722C" w:rsidRPr="00E8722C" w:rsidRDefault="00E8722C" w:rsidP="00043CE0">
            <w:pPr>
              <w:spacing w:after="120" w:line="240" w:lineRule="atLeast"/>
              <w:jc w:val="center"/>
              <w:rPr>
                <w:lang w:val="de-DE"/>
              </w:rPr>
            </w:pPr>
          </w:p>
        </w:tc>
        <w:tc>
          <w:tcPr>
            <w:tcW w:w="342" w:type="pct"/>
            <w:tcBorders>
              <w:bottom w:val="single" w:sz="4" w:space="0" w:color="auto"/>
            </w:tcBorders>
            <w:shd w:val="clear" w:color="auto" w:fill="CCFFCC"/>
          </w:tcPr>
          <w:p w:rsidR="00E8722C" w:rsidRPr="00E8722C" w:rsidRDefault="00E8722C" w:rsidP="00043CE0">
            <w:pPr>
              <w:spacing w:after="120" w:line="240" w:lineRule="atLeast"/>
              <w:jc w:val="center"/>
              <w:rPr>
                <w:lang w:val="de-DE"/>
              </w:rPr>
            </w:pPr>
          </w:p>
        </w:tc>
        <w:tc>
          <w:tcPr>
            <w:tcW w:w="281" w:type="pct"/>
            <w:gridSpan w:val="2"/>
            <w:tcBorders>
              <w:bottom w:val="single" w:sz="4" w:space="0" w:color="auto"/>
            </w:tcBorders>
            <w:shd w:val="clear" w:color="auto" w:fill="CCFFCC"/>
          </w:tcPr>
          <w:p w:rsidR="00E8722C" w:rsidRPr="00E8722C" w:rsidRDefault="00E8722C" w:rsidP="00043CE0">
            <w:pPr>
              <w:spacing w:after="120" w:line="240" w:lineRule="atLeast"/>
              <w:jc w:val="center"/>
              <w:rPr>
                <w:lang w:val="de-DE"/>
              </w:rPr>
            </w:pPr>
          </w:p>
        </w:tc>
        <w:tc>
          <w:tcPr>
            <w:tcW w:w="789" w:type="pct"/>
            <w:gridSpan w:val="3"/>
            <w:tcBorders>
              <w:bottom w:val="single" w:sz="4" w:space="0" w:color="auto"/>
            </w:tcBorders>
            <w:shd w:val="clear" w:color="auto" w:fill="CCFFCC"/>
          </w:tcPr>
          <w:p w:rsidR="00E8722C" w:rsidRPr="00E8722C" w:rsidRDefault="00E8722C" w:rsidP="00043CE0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695" w:type="pct"/>
            <w:gridSpan w:val="2"/>
            <w:tcBorders>
              <w:bottom w:val="single" w:sz="4" w:space="0" w:color="auto"/>
            </w:tcBorders>
            <w:shd w:val="clear" w:color="auto" w:fill="CCFFCC"/>
          </w:tcPr>
          <w:p w:rsidR="00E8722C" w:rsidRPr="00E8722C" w:rsidRDefault="00E8722C" w:rsidP="00043CE0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372" w:type="pct"/>
            <w:gridSpan w:val="3"/>
            <w:tcBorders>
              <w:bottom w:val="single" w:sz="4" w:space="0" w:color="auto"/>
            </w:tcBorders>
            <w:shd w:val="clear" w:color="auto" w:fill="FFCC66"/>
          </w:tcPr>
          <w:p w:rsidR="00E8722C" w:rsidRPr="00E8722C" w:rsidRDefault="00E8722C" w:rsidP="00043CE0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326" w:type="pct"/>
            <w:gridSpan w:val="4"/>
            <w:tcBorders>
              <w:bottom w:val="single" w:sz="4" w:space="0" w:color="auto"/>
            </w:tcBorders>
            <w:shd w:val="clear" w:color="auto" w:fill="FFCC66"/>
          </w:tcPr>
          <w:p w:rsidR="00E8722C" w:rsidRPr="00E8722C" w:rsidRDefault="00E8722C" w:rsidP="00043CE0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921" w:type="pct"/>
            <w:tcBorders>
              <w:bottom w:val="single" w:sz="4" w:space="0" w:color="auto"/>
            </w:tcBorders>
            <w:shd w:val="clear" w:color="auto" w:fill="FFCC66"/>
          </w:tcPr>
          <w:p w:rsidR="00E8722C" w:rsidRPr="00E8722C" w:rsidRDefault="00E8722C" w:rsidP="00043CE0">
            <w:pPr>
              <w:spacing w:after="120" w:line="240" w:lineRule="atLeast"/>
              <w:rPr>
                <w:lang w:val="de-DE"/>
              </w:rPr>
            </w:pPr>
          </w:p>
        </w:tc>
      </w:tr>
      <w:tr w:rsidR="00835537" w:rsidRPr="00E8722C" w:rsidTr="00484281">
        <w:tc>
          <w:tcPr>
            <w:tcW w:w="521" w:type="pct"/>
            <w:gridSpan w:val="2"/>
            <w:tcBorders>
              <w:bottom w:val="single" w:sz="4" w:space="0" w:color="auto"/>
            </w:tcBorders>
          </w:tcPr>
          <w:p w:rsidR="00E8722C" w:rsidRPr="00E8722C" w:rsidRDefault="00E8722C" w:rsidP="00705B12">
            <w:pPr>
              <w:spacing w:after="120" w:line="240" w:lineRule="atLeast"/>
              <w:rPr>
                <w:lang w:val="de-DE"/>
              </w:rPr>
            </w:pPr>
            <w:r>
              <w:rPr>
                <w:lang w:val="de-DE"/>
              </w:rPr>
              <w:t>M(</w:t>
            </w:r>
            <w:r w:rsidR="007055FB">
              <w:rPr>
                <w:lang w:val="de-DE"/>
              </w:rPr>
              <w:t>TGS</w:t>
            </w:r>
            <w:r>
              <w:rPr>
                <w:lang w:val="de-DE"/>
              </w:rPr>
              <w:t>)2-6</w:t>
            </w:r>
          </w:p>
        </w:tc>
        <w:tc>
          <w:tcPr>
            <w:tcW w:w="474" w:type="pct"/>
            <w:gridSpan w:val="2"/>
            <w:tcBorders>
              <w:bottom w:val="single" w:sz="4" w:space="0" w:color="auto"/>
            </w:tcBorders>
            <w:shd w:val="clear" w:color="auto" w:fill="CCFFCC"/>
          </w:tcPr>
          <w:p w:rsidR="00E8722C" w:rsidRPr="00E8722C" w:rsidRDefault="00E8722C" w:rsidP="00043CE0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280" w:type="pct"/>
            <w:tcBorders>
              <w:bottom w:val="single" w:sz="4" w:space="0" w:color="auto"/>
            </w:tcBorders>
            <w:shd w:val="clear" w:color="auto" w:fill="CCFFCC"/>
          </w:tcPr>
          <w:p w:rsidR="00E8722C" w:rsidRPr="00E8722C" w:rsidRDefault="00E8722C" w:rsidP="00043CE0">
            <w:pPr>
              <w:spacing w:after="120" w:line="240" w:lineRule="atLeast"/>
              <w:jc w:val="center"/>
              <w:rPr>
                <w:lang w:val="de-DE"/>
              </w:rPr>
            </w:pPr>
          </w:p>
        </w:tc>
        <w:tc>
          <w:tcPr>
            <w:tcW w:w="342" w:type="pct"/>
            <w:tcBorders>
              <w:bottom w:val="single" w:sz="4" w:space="0" w:color="auto"/>
            </w:tcBorders>
            <w:shd w:val="clear" w:color="auto" w:fill="CCFFCC"/>
          </w:tcPr>
          <w:p w:rsidR="00E8722C" w:rsidRPr="00E8722C" w:rsidRDefault="00E8722C" w:rsidP="00043CE0">
            <w:pPr>
              <w:spacing w:after="120" w:line="240" w:lineRule="atLeast"/>
              <w:jc w:val="center"/>
              <w:rPr>
                <w:lang w:val="de-DE"/>
              </w:rPr>
            </w:pPr>
          </w:p>
        </w:tc>
        <w:tc>
          <w:tcPr>
            <w:tcW w:w="281" w:type="pct"/>
            <w:gridSpan w:val="2"/>
            <w:tcBorders>
              <w:bottom w:val="single" w:sz="4" w:space="0" w:color="auto"/>
            </w:tcBorders>
            <w:shd w:val="clear" w:color="auto" w:fill="CCFFCC"/>
          </w:tcPr>
          <w:p w:rsidR="00E8722C" w:rsidRPr="00E8722C" w:rsidRDefault="00E8722C" w:rsidP="00043CE0">
            <w:pPr>
              <w:spacing w:after="120" w:line="240" w:lineRule="atLeast"/>
              <w:jc w:val="center"/>
              <w:rPr>
                <w:lang w:val="de-DE"/>
              </w:rPr>
            </w:pPr>
          </w:p>
        </w:tc>
        <w:tc>
          <w:tcPr>
            <w:tcW w:w="789" w:type="pct"/>
            <w:gridSpan w:val="3"/>
            <w:tcBorders>
              <w:bottom w:val="single" w:sz="4" w:space="0" w:color="auto"/>
            </w:tcBorders>
            <w:shd w:val="clear" w:color="auto" w:fill="CCFFCC"/>
          </w:tcPr>
          <w:p w:rsidR="00E8722C" w:rsidRPr="00E8722C" w:rsidRDefault="00E8722C" w:rsidP="00043CE0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695" w:type="pct"/>
            <w:gridSpan w:val="2"/>
            <w:tcBorders>
              <w:bottom w:val="single" w:sz="4" w:space="0" w:color="auto"/>
            </w:tcBorders>
            <w:shd w:val="clear" w:color="auto" w:fill="CCFFCC"/>
          </w:tcPr>
          <w:p w:rsidR="00E8722C" w:rsidRPr="00E8722C" w:rsidRDefault="00E8722C" w:rsidP="00043CE0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372" w:type="pct"/>
            <w:gridSpan w:val="3"/>
            <w:tcBorders>
              <w:bottom w:val="single" w:sz="4" w:space="0" w:color="auto"/>
            </w:tcBorders>
            <w:shd w:val="clear" w:color="auto" w:fill="FFCC66"/>
          </w:tcPr>
          <w:p w:rsidR="00E8722C" w:rsidRPr="00E8722C" w:rsidRDefault="00E8722C" w:rsidP="00043CE0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326" w:type="pct"/>
            <w:gridSpan w:val="4"/>
            <w:tcBorders>
              <w:bottom w:val="single" w:sz="4" w:space="0" w:color="auto"/>
            </w:tcBorders>
            <w:shd w:val="clear" w:color="auto" w:fill="FFCC66"/>
          </w:tcPr>
          <w:p w:rsidR="00E8722C" w:rsidRPr="00E8722C" w:rsidRDefault="00E8722C" w:rsidP="00043CE0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921" w:type="pct"/>
            <w:tcBorders>
              <w:bottom w:val="single" w:sz="4" w:space="0" w:color="auto"/>
            </w:tcBorders>
            <w:shd w:val="clear" w:color="auto" w:fill="FFCC66"/>
          </w:tcPr>
          <w:p w:rsidR="00E8722C" w:rsidRPr="00E8722C" w:rsidRDefault="00E8722C" w:rsidP="00043CE0">
            <w:pPr>
              <w:spacing w:after="120" w:line="240" w:lineRule="atLeast"/>
              <w:rPr>
                <w:lang w:val="de-DE"/>
              </w:rPr>
            </w:pPr>
          </w:p>
        </w:tc>
      </w:tr>
      <w:tr w:rsidR="00835537" w:rsidRPr="00E8722C" w:rsidTr="00484281">
        <w:tc>
          <w:tcPr>
            <w:tcW w:w="521" w:type="pct"/>
            <w:gridSpan w:val="2"/>
            <w:tcBorders>
              <w:bottom w:val="single" w:sz="4" w:space="0" w:color="auto"/>
            </w:tcBorders>
          </w:tcPr>
          <w:p w:rsidR="00E8722C" w:rsidRPr="00E8722C" w:rsidRDefault="00E8722C" w:rsidP="00E8722C">
            <w:pPr>
              <w:spacing w:after="120" w:line="240" w:lineRule="atLeast"/>
              <w:rPr>
                <w:lang w:val="de-DE"/>
              </w:rPr>
            </w:pPr>
            <w:r>
              <w:rPr>
                <w:lang w:val="de-DE"/>
              </w:rPr>
              <w:t>M(</w:t>
            </w:r>
            <w:r w:rsidR="007055FB">
              <w:rPr>
                <w:lang w:val="de-DE"/>
              </w:rPr>
              <w:t>TGS</w:t>
            </w:r>
            <w:r>
              <w:rPr>
                <w:lang w:val="de-DE"/>
              </w:rPr>
              <w:t>)2-7</w:t>
            </w:r>
          </w:p>
        </w:tc>
        <w:tc>
          <w:tcPr>
            <w:tcW w:w="474" w:type="pct"/>
            <w:gridSpan w:val="2"/>
            <w:tcBorders>
              <w:bottom w:val="single" w:sz="4" w:space="0" w:color="auto"/>
            </w:tcBorders>
            <w:shd w:val="clear" w:color="auto" w:fill="CCFFCC"/>
          </w:tcPr>
          <w:p w:rsidR="00E8722C" w:rsidRPr="00E8722C" w:rsidRDefault="00E8722C" w:rsidP="00043CE0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280" w:type="pct"/>
            <w:tcBorders>
              <w:bottom w:val="single" w:sz="4" w:space="0" w:color="auto"/>
            </w:tcBorders>
            <w:shd w:val="clear" w:color="auto" w:fill="CCFFCC"/>
          </w:tcPr>
          <w:p w:rsidR="00E8722C" w:rsidRPr="00E8722C" w:rsidRDefault="00E8722C" w:rsidP="00043CE0">
            <w:pPr>
              <w:spacing w:after="120" w:line="240" w:lineRule="atLeast"/>
              <w:jc w:val="center"/>
              <w:rPr>
                <w:lang w:val="de-DE"/>
              </w:rPr>
            </w:pPr>
          </w:p>
        </w:tc>
        <w:tc>
          <w:tcPr>
            <w:tcW w:w="342" w:type="pct"/>
            <w:tcBorders>
              <w:bottom w:val="single" w:sz="4" w:space="0" w:color="auto"/>
            </w:tcBorders>
            <w:shd w:val="clear" w:color="auto" w:fill="CCFFCC"/>
          </w:tcPr>
          <w:p w:rsidR="00E8722C" w:rsidRPr="00E8722C" w:rsidRDefault="00E8722C" w:rsidP="00043CE0">
            <w:pPr>
              <w:spacing w:after="120" w:line="240" w:lineRule="atLeast"/>
              <w:jc w:val="center"/>
              <w:rPr>
                <w:lang w:val="de-DE"/>
              </w:rPr>
            </w:pPr>
          </w:p>
        </w:tc>
        <w:tc>
          <w:tcPr>
            <w:tcW w:w="281" w:type="pct"/>
            <w:gridSpan w:val="2"/>
            <w:tcBorders>
              <w:bottom w:val="single" w:sz="4" w:space="0" w:color="auto"/>
            </w:tcBorders>
            <w:shd w:val="clear" w:color="auto" w:fill="CCFFCC"/>
          </w:tcPr>
          <w:p w:rsidR="00E8722C" w:rsidRPr="00E8722C" w:rsidRDefault="00E8722C" w:rsidP="00043CE0">
            <w:pPr>
              <w:spacing w:after="120" w:line="240" w:lineRule="atLeast"/>
              <w:jc w:val="center"/>
              <w:rPr>
                <w:lang w:val="de-DE"/>
              </w:rPr>
            </w:pPr>
          </w:p>
        </w:tc>
        <w:tc>
          <w:tcPr>
            <w:tcW w:w="789" w:type="pct"/>
            <w:gridSpan w:val="3"/>
            <w:tcBorders>
              <w:bottom w:val="single" w:sz="4" w:space="0" w:color="auto"/>
            </w:tcBorders>
            <w:shd w:val="clear" w:color="auto" w:fill="CCFFCC"/>
          </w:tcPr>
          <w:p w:rsidR="00E8722C" w:rsidRPr="00E8722C" w:rsidRDefault="00E8722C" w:rsidP="00043CE0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695" w:type="pct"/>
            <w:gridSpan w:val="2"/>
            <w:tcBorders>
              <w:bottom w:val="single" w:sz="4" w:space="0" w:color="auto"/>
            </w:tcBorders>
            <w:shd w:val="clear" w:color="auto" w:fill="CCFFCC"/>
          </w:tcPr>
          <w:p w:rsidR="00E8722C" w:rsidRPr="00E8722C" w:rsidRDefault="00E8722C" w:rsidP="00043CE0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372" w:type="pct"/>
            <w:gridSpan w:val="3"/>
            <w:tcBorders>
              <w:bottom w:val="single" w:sz="4" w:space="0" w:color="auto"/>
            </w:tcBorders>
            <w:shd w:val="clear" w:color="auto" w:fill="FFCC66"/>
          </w:tcPr>
          <w:p w:rsidR="00E8722C" w:rsidRPr="00E8722C" w:rsidRDefault="00E8722C" w:rsidP="00043CE0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322" w:type="pct"/>
            <w:gridSpan w:val="3"/>
            <w:tcBorders>
              <w:bottom w:val="single" w:sz="4" w:space="0" w:color="auto"/>
            </w:tcBorders>
            <w:shd w:val="clear" w:color="auto" w:fill="FFCC66"/>
          </w:tcPr>
          <w:p w:rsidR="00E8722C" w:rsidRPr="00E8722C" w:rsidRDefault="00E8722C" w:rsidP="00043CE0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925" w:type="pct"/>
            <w:gridSpan w:val="2"/>
            <w:tcBorders>
              <w:bottom w:val="single" w:sz="4" w:space="0" w:color="auto"/>
            </w:tcBorders>
            <w:shd w:val="clear" w:color="auto" w:fill="FFCC66"/>
          </w:tcPr>
          <w:p w:rsidR="00E8722C" w:rsidRPr="00E8722C" w:rsidRDefault="00E8722C" w:rsidP="00043CE0">
            <w:pPr>
              <w:spacing w:after="120" w:line="240" w:lineRule="atLeast"/>
              <w:rPr>
                <w:lang w:val="de-DE"/>
              </w:rPr>
            </w:pPr>
          </w:p>
        </w:tc>
      </w:tr>
      <w:tr w:rsidR="00835537" w:rsidRPr="00E8722C" w:rsidTr="00484281">
        <w:tc>
          <w:tcPr>
            <w:tcW w:w="521" w:type="pct"/>
            <w:gridSpan w:val="2"/>
          </w:tcPr>
          <w:p w:rsidR="00E8722C" w:rsidRPr="00E8722C" w:rsidRDefault="00705B12" w:rsidP="00043CE0">
            <w:pPr>
              <w:spacing w:after="120" w:line="240" w:lineRule="atLeast"/>
              <w:rPr>
                <w:lang w:val="de-DE"/>
              </w:rPr>
            </w:pPr>
            <w:r>
              <w:rPr>
                <w:lang w:val="de-DE"/>
              </w:rPr>
              <w:t>M(</w:t>
            </w:r>
            <w:r w:rsidR="007055FB">
              <w:rPr>
                <w:lang w:val="de-DE"/>
              </w:rPr>
              <w:t>TGS</w:t>
            </w:r>
            <w:r>
              <w:rPr>
                <w:lang w:val="de-DE"/>
              </w:rPr>
              <w:t>)2-8</w:t>
            </w:r>
          </w:p>
        </w:tc>
        <w:tc>
          <w:tcPr>
            <w:tcW w:w="474" w:type="pct"/>
            <w:gridSpan w:val="2"/>
            <w:shd w:val="clear" w:color="auto" w:fill="CCFFCC"/>
          </w:tcPr>
          <w:p w:rsidR="00E8722C" w:rsidRPr="00E8722C" w:rsidRDefault="00E8722C" w:rsidP="00043CE0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280" w:type="pct"/>
            <w:shd w:val="clear" w:color="auto" w:fill="CCFFCC"/>
          </w:tcPr>
          <w:p w:rsidR="00E8722C" w:rsidRPr="00E8722C" w:rsidRDefault="00E8722C" w:rsidP="00043CE0">
            <w:pPr>
              <w:spacing w:after="120" w:line="240" w:lineRule="atLeast"/>
              <w:jc w:val="center"/>
              <w:rPr>
                <w:lang w:val="de-DE"/>
              </w:rPr>
            </w:pPr>
          </w:p>
        </w:tc>
        <w:tc>
          <w:tcPr>
            <w:tcW w:w="342" w:type="pct"/>
            <w:shd w:val="clear" w:color="auto" w:fill="CCFFCC"/>
          </w:tcPr>
          <w:p w:rsidR="00E8722C" w:rsidRPr="00E8722C" w:rsidRDefault="00E8722C" w:rsidP="00043CE0">
            <w:pPr>
              <w:spacing w:after="120" w:line="240" w:lineRule="atLeast"/>
              <w:jc w:val="center"/>
              <w:rPr>
                <w:lang w:val="de-DE"/>
              </w:rPr>
            </w:pPr>
          </w:p>
        </w:tc>
        <w:tc>
          <w:tcPr>
            <w:tcW w:w="281" w:type="pct"/>
            <w:gridSpan w:val="2"/>
            <w:shd w:val="clear" w:color="auto" w:fill="CCFFCC"/>
          </w:tcPr>
          <w:p w:rsidR="00E8722C" w:rsidRPr="00E8722C" w:rsidRDefault="00E8722C" w:rsidP="00043CE0">
            <w:pPr>
              <w:spacing w:after="120" w:line="240" w:lineRule="atLeast"/>
              <w:jc w:val="center"/>
              <w:rPr>
                <w:lang w:val="de-DE"/>
              </w:rPr>
            </w:pPr>
          </w:p>
        </w:tc>
        <w:tc>
          <w:tcPr>
            <w:tcW w:w="789" w:type="pct"/>
            <w:gridSpan w:val="3"/>
            <w:shd w:val="clear" w:color="auto" w:fill="CCFFCC"/>
          </w:tcPr>
          <w:p w:rsidR="00E8722C" w:rsidRPr="00E8722C" w:rsidRDefault="00E8722C" w:rsidP="00043CE0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695" w:type="pct"/>
            <w:gridSpan w:val="2"/>
            <w:shd w:val="clear" w:color="auto" w:fill="CCFFCC"/>
          </w:tcPr>
          <w:p w:rsidR="00E8722C" w:rsidRPr="00E8722C" w:rsidRDefault="00E8722C" w:rsidP="00043CE0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372" w:type="pct"/>
            <w:gridSpan w:val="3"/>
            <w:shd w:val="clear" w:color="auto" w:fill="FFCC66"/>
          </w:tcPr>
          <w:p w:rsidR="00E8722C" w:rsidRPr="00E8722C" w:rsidRDefault="00E8722C" w:rsidP="00043CE0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322" w:type="pct"/>
            <w:gridSpan w:val="3"/>
            <w:shd w:val="clear" w:color="auto" w:fill="FFCC66"/>
          </w:tcPr>
          <w:p w:rsidR="00E8722C" w:rsidRPr="00E8722C" w:rsidRDefault="00E8722C" w:rsidP="00043CE0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925" w:type="pct"/>
            <w:gridSpan w:val="2"/>
            <w:shd w:val="clear" w:color="auto" w:fill="FFCC66"/>
          </w:tcPr>
          <w:p w:rsidR="00E8722C" w:rsidRPr="00E8722C" w:rsidRDefault="00E8722C" w:rsidP="00043CE0">
            <w:pPr>
              <w:spacing w:after="120" w:line="240" w:lineRule="atLeast"/>
              <w:rPr>
                <w:lang w:val="de-DE"/>
              </w:rPr>
            </w:pPr>
          </w:p>
        </w:tc>
      </w:tr>
      <w:tr w:rsidR="00705B12" w:rsidRPr="00D117D6" w:rsidTr="00835537">
        <w:tc>
          <w:tcPr>
            <w:tcW w:w="5000" w:type="pct"/>
            <w:gridSpan w:val="21"/>
            <w:shd w:val="clear" w:color="auto" w:fill="D9D9D9"/>
          </w:tcPr>
          <w:p w:rsidR="00705B12" w:rsidRPr="00E8722C" w:rsidRDefault="00705B12" w:rsidP="00705B12">
            <w:pPr>
              <w:spacing w:after="120" w:line="240" w:lineRule="atLeast"/>
              <w:jc w:val="center"/>
              <w:rPr>
                <w:lang w:val="de-DE"/>
              </w:rPr>
            </w:pPr>
            <w:r w:rsidRPr="00E8722C">
              <w:rPr>
                <w:b/>
                <w:lang w:val="de-DE"/>
              </w:rPr>
              <w:t xml:space="preserve">Meldung der </w:t>
            </w:r>
            <w:r w:rsidR="007055FB">
              <w:rPr>
                <w:b/>
                <w:lang w:val="de-DE"/>
              </w:rPr>
              <w:t>TGS</w:t>
            </w:r>
            <w:r w:rsidRPr="00E8722C">
              <w:rPr>
                <w:b/>
                <w:lang w:val="de-DE"/>
              </w:rPr>
              <w:t xml:space="preserve"> zur Berechtigung bzw.</w:t>
            </w:r>
            <w:r>
              <w:rPr>
                <w:b/>
                <w:lang w:val="de-DE"/>
              </w:rPr>
              <w:t xml:space="preserve"> </w:t>
            </w:r>
            <w:r w:rsidRPr="00E8722C">
              <w:rPr>
                <w:b/>
                <w:lang w:val="de-DE"/>
              </w:rPr>
              <w:t>Verpflichtung</w:t>
            </w:r>
            <w:r>
              <w:rPr>
                <w:b/>
                <w:lang w:val="de-DE"/>
              </w:rPr>
              <w:t xml:space="preserve"> – Übernahme einer TGS-Verpflichtung</w:t>
            </w:r>
          </w:p>
        </w:tc>
      </w:tr>
      <w:tr w:rsidR="00835537" w:rsidRPr="00E8722C" w:rsidTr="00484281">
        <w:tc>
          <w:tcPr>
            <w:tcW w:w="521" w:type="pct"/>
            <w:gridSpan w:val="2"/>
          </w:tcPr>
          <w:p w:rsidR="00E8722C" w:rsidRPr="00E8722C" w:rsidRDefault="00705B12" w:rsidP="00705B12">
            <w:pPr>
              <w:spacing w:after="120" w:line="240" w:lineRule="atLeast"/>
              <w:rPr>
                <w:lang w:val="de-DE"/>
              </w:rPr>
            </w:pPr>
            <w:r>
              <w:rPr>
                <w:lang w:val="de-DE"/>
              </w:rPr>
              <w:t>M(</w:t>
            </w:r>
            <w:r w:rsidR="007055FB">
              <w:rPr>
                <w:lang w:val="de-DE"/>
              </w:rPr>
              <w:t>TGS</w:t>
            </w:r>
            <w:r>
              <w:rPr>
                <w:lang w:val="de-DE"/>
              </w:rPr>
              <w:t>)3-1</w:t>
            </w:r>
          </w:p>
        </w:tc>
        <w:tc>
          <w:tcPr>
            <w:tcW w:w="474" w:type="pct"/>
            <w:gridSpan w:val="2"/>
            <w:shd w:val="clear" w:color="auto" w:fill="CCFFCC"/>
          </w:tcPr>
          <w:p w:rsidR="00E8722C" w:rsidRPr="00E8722C" w:rsidRDefault="00E8722C" w:rsidP="00043CE0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280" w:type="pct"/>
            <w:shd w:val="clear" w:color="auto" w:fill="CCFFCC"/>
          </w:tcPr>
          <w:p w:rsidR="00E8722C" w:rsidRPr="00E8722C" w:rsidRDefault="00E8722C" w:rsidP="00043CE0">
            <w:pPr>
              <w:spacing w:after="120" w:line="240" w:lineRule="atLeast"/>
              <w:jc w:val="center"/>
              <w:rPr>
                <w:lang w:val="de-DE"/>
              </w:rPr>
            </w:pPr>
          </w:p>
        </w:tc>
        <w:tc>
          <w:tcPr>
            <w:tcW w:w="342" w:type="pct"/>
            <w:shd w:val="clear" w:color="auto" w:fill="CCFFCC"/>
          </w:tcPr>
          <w:p w:rsidR="00E8722C" w:rsidRPr="00E8722C" w:rsidRDefault="00E8722C" w:rsidP="00043CE0">
            <w:pPr>
              <w:spacing w:after="120" w:line="240" w:lineRule="atLeast"/>
              <w:jc w:val="center"/>
              <w:rPr>
                <w:lang w:val="de-DE"/>
              </w:rPr>
            </w:pPr>
          </w:p>
        </w:tc>
        <w:tc>
          <w:tcPr>
            <w:tcW w:w="281" w:type="pct"/>
            <w:gridSpan w:val="2"/>
            <w:shd w:val="clear" w:color="auto" w:fill="CCFFCC"/>
          </w:tcPr>
          <w:p w:rsidR="00E8722C" w:rsidRPr="00E8722C" w:rsidRDefault="00E8722C" w:rsidP="00043CE0">
            <w:pPr>
              <w:spacing w:after="120" w:line="240" w:lineRule="atLeast"/>
              <w:jc w:val="center"/>
              <w:rPr>
                <w:lang w:val="de-DE"/>
              </w:rPr>
            </w:pPr>
          </w:p>
        </w:tc>
        <w:tc>
          <w:tcPr>
            <w:tcW w:w="789" w:type="pct"/>
            <w:gridSpan w:val="3"/>
            <w:shd w:val="clear" w:color="auto" w:fill="CCFFCC"/>
          </w:tcPr>
          <w:p w:rsidR="00E8722C" w:rsidRPr="00E8722C" w:rsidRDefault="00E8722C" w:rsidP="00043CE0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695" w:type="pct"/>
            <w:gridSpan w:val="2"/>
            <w:shd w:val="clear" w:color="auto" w:fill="CCFFCC"/>
          </w:tcPr>
          <w:p w:rsidR="00E8722C" w:rsidRPr="00E8722C" w:rsidRDefault="00E8722C" w:rsidP="00043CE0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372" w:type="pct"/>
            <w:gridSpan w:val="3"/>
            <w:shd w:val="clear" w:color="auto" w:fill="FFCC66"/>
          </w:tcPr>
          <w:p w:rsidR="00E8722C" w:rsidRPr="00E8722C" w:rsidRDefault="00E8722C" w:rsidP="00043CE0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322" w:type="pct"/>
            <w:gridSpan w:val="3"/>
            <w:shd w:val="clear" w:color="auto" w:fill="FFCC66"/>
          </w:tcPr>
          <w:p w:rsidR="00E8722C" w:rsidRPr="00E8722C" w:rsidRDefault="00E8722C" w:rsidP="00043CE0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925" w:type="pct"/>
            <w:gridSpan w:val="2"/>
            <w:shd w:val="clear" w:color="auto" w:fill="FFCC66"/>
          </w:tcPr>
          <w:p w:rsidR="00E8722C" w:rsidRPr="00E8722C" w:rsidRDefault="00E8722C" w:rsidP="00043CE0">
            <w:pPr>
              <w:spacing w:after="120" w:line="240" w:lineRule="atLeast"/>
              <w:rPr>
                <w:lang w:val="de-DE"/>
              </w:rPr>
            </w:pPr>
          </w:p>
        </w:tc>
      </w:tr>
      <w:tr w:rsidR="00835537" w:rsidRPr="00E8722C" w:rsidTr="00484281">
        <w:tc>
          <w:tcPr>
            <w:tcW w:w="521" w:type="pct"/>
            <w:gridSpan w:val="2"/>
          </w:tcPr>
          <w:p w:rsidR="00E8722C" w:rsidRPr="00E8722C" w:rsidRDefault="00705B12" w:rsidP="00043CE0">
            <w:pPr>
              <w:spacing w:after="120" w:line="240" w:lineRule="atLeast"/>
              <w:rPr>
                <w:lang w:val="de-DE"/>
              </w:rPr>
            </w:pPr>
            <w:r>
              <w:rPr>
                <w:lang w:val="de-DE"/>
              </w:rPr>
              <w:t>M(</w:t>
            </w:r>
            <w:r w:rsidR="007055FB">
              <w:rPr>
                <w:lang w:val="de-DE"/>
              </w:rPr>
              <w:t>TGS</w:t>
            </w:r>
            <w:r>
              <w:rPr>
                <w:lang w:val="de-DE"/>
              </w:rPr>
              <w:t>)3-2</w:t>
            </w:r>
          </w:p>
        </w:tc>
        <w:tc>
          <w:tcPr>
            <w:tcW w:w="474" w:type="pct"/>
            <w:gridSpan w:val="2"/>
            <w:shd w:val="clear" w:color="auto" w:fill="CCFFCC"/>
          </w:tcPr>
          <w:p w:rsidR="00E8722C" w:rsidRPr="00E8722C" w:rsidRDefault="00E8722C" w:rsidP="00043CE0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280" w:type="pct"/>
            <w:shd w:val="clear" w:color="auto" w:fill="CCFFCC"/>
          </w:tcPr>
          <w:p w:rsidR="00E8722C" w:rsidRPr="00E8722C" w:rsidRDefault="00E8722C" w:rsidP="00043CE0">
            <w:pPr>
              <w:spacing w:after="120" w:line="240" w:lineRule="atLeast"/>
              <w:jc w:val="center"/>
              <w:rPr>
                <w:lang w:val="de-DE"/>
              </w:rPr>
            </w:pPr>
          </w:p>
        </w:tc>
        <w:tc>
          <w:tcPr>
            <w:tcW w:w="342" w:type="pct"/>
            <w:shd w:val="clear" w:color="auto" w:fill="CCFFCC"/>
          </w:tcPr>
          <w:p w:rsidR="00E8722C" w:rsidRPr="00E8722C" w:rsidRDefault="00E8722C" w:rsidP="00043CE0">
            <w:pPr>
              <w:spacing w:after="120" w:line="240" w:lineRule="atLeast"/>
              <w:jc w:val="center"/>
              <w:rPr>
                <w:lang w:val="de-DE"/>
              </w:rPr>
            </w:pPr>
          </w:p>
        </w:tc>
        <w:tc>
          <w:tcPr>
            <w:tcW w:w="281" w:type="pct"/>
            <w:gridSpan w:val="2"/>
            <w:shd w:val="clear" w:color="auto" w:fill="CCFFCC"/>
          </w:tcPr>
          <w:p w:rsidR="00E8722C" w:rsidRPr="00E8722C" w:rsidRDefault="00E8722C" w:rsidP="00043CE0">
            <w:pPr>
              <w:spacing w:after="120" w:line="240" w:lineRule="atLeast"/>
              <w:jc w:val="center"/>
              <w:rPr>
                <w:lang w:val="de-DE"/>
              </w:rPr>
            </w:pPr>
          </w:p>
        </w:tc>
        <w:tc>
          <w:tcPr>
            <w:tcW w:w="789" w:type="pct"/>
            <w:gridSpan w:val="3"/>
            <w:shd w:val="clear" w:color="auto" w:fill="CCFFCC"/>
          </w:tcPr>
          <w:p w:rsidR="00E8722C" w:rsidRPr="00E8722C" w:rsidRDefault="00E8722C" w:rsidP="00043CE0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695" w:type="pct"/>
            <w:gridSpan w:val="2"/>
            <w:shd w:val="clear" w:color="auto" w:fill="CCFFCC"/>
          </w:tcPr>
          <w:p w:rsidR="00E8722C" w:rsidRPr="00E8722C" w:rsidRDefault="00E8722C" w:rsidP="00043CE0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372" w:type="pct"/>
            <w:gridSpan w:val="3"/>
            <w:shd w:val="clear" w:color="auto" w:fill="FFCC66"/>
          </w:tcPr>
          <w:p w:rsidR="00E8722C" w:rsidRPr="00E8722C" w:rsidRDefault="00E8722C" w:rsidP="00043CE0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322" w:type="pct"/>
            <w:gridSpan w:val="3"/>
            <w:shd w:val="clear" w:color="auto" w:fill="FFCC66"/>
          </w:tcPr>
          <w:p w:rsidR="00E8722C" w:rsidRPr="00E8722C" w:rsidRDefault="00E8722C" w:rsidP="00043CE0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925" w:type="pct"/>
            <w:gridSpan w:val="2"/>
            <w:shd w:val="clear" w:color="auto" w:fill="FFCC66"/>
          </w:tcPr>
          <w:p w:rsidR="00E8722C" w:rsidRPr="00E8722C" w:rsidRDefault="00E8722C" w:rsidP="00043CE0">
            <w:pPr>
              <w:spacing w:after="120" w:line="240" w:lineRule="atLeast"/>
              <w:rPr>
                <w:lang w:val="de-DE"/>
              </w:rPr>
            </w:pPr>
          </w:p>
        </w:tc>
      </w:tr>
      <w:tr w:rsidR="00705B12" w:rsidRPr="00D117D6" w:rsidTr="00835537">
        <w:tc>
          <w:tcPr>
            <w:tcW w:w="5000" w:type="pct"/>
            <w:gridSpan w:val="21"/>
            <w:shd w:val="clear" w:color="auto" w:fill="D9D9D9"/>
          </w:tcPr>
          <w:p w:rsidR="00705B12" w:rsidRPr="00E8722C" w:rsidRDefault="00705B12" w:rsidP="00705B12">
            <w:pPr>
              <w:spacing w:after="120" w:line="240" w:lineRule="atLeast"/>
              <w:jc w:val="center"/>
              <w:rPr>
                <w:lang w:val="de-DE"/>
              </w:rPr>
            </w:pPr>
            <w:r>
              <w:rPr>
                <w:b/>
                <w:lang w:val="de-DE"/>
              </w:rPr>
              <w:t>Auskunftsersuchen zum Vorliegen einer Berechtigung bzw. Verpflichtung</w:t>
            </w:r>
          </w:p>
        </w:tc>
      </w:tr>
      <w:tr w:rsidR="00835537" w:rsidRPr="00E8722C" w:rsidTr="00484281">
        <w:tc>
          <w:tcPr>
            <w:tcW w:w="511" w:type="pct"/>
          </w:tcPr>
          <w:p w:rsidR="00E8722C" w:rsidRPr="00E8722C" w:rsidRDefault="00705B12" w:rsidP="00705B12">
            <w:pPr>
              <w:spacing w:after="120" w:line="240" w:lineRule="atLeast"/>
              <w:rPr>
                <w:lang w:val="de-DE"/>
              </w:rPr>
            </w:pPr>
            <w:r>
              <w:rPr>
                <w:lang w:val="de-DE"/>
              </w:rPr>
              <w:t>M(</w:t>
            </w:r>
            <w:r w:rsidR="007055FB">
              <w:rPr>
                <w:lang w:val="de-DE"/>
              </w:rPr>
              <w:t>TGS</w:t>
            </w:r>
            <w:r>
              <w:rPr>
                <w:lang w:val="de-DE"/>
              </w:rPr>
              <w:t>)4-1</w:t>
            </w:r>
          </w:p>
        </w:tc>
        <w:tc>
          <w:tcPr>
            <w:tcW w:w="484" w:type="pct"/>
            <w:gridSpan w:val="3"/>
            <w:shd w:val="clear" w:color="auto" w:fill="CCFFCC"/>
          </w:tcPr>
          <w:p w:rsidR="00E8722C" w:rsidRPr="00E8722C" w:rsidRDefault="00E8722C" w:rsidP="00043CE0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280" w:type="pct"/>
            <w:shd w:val="clear" w:color="auto" w:fill="CCFFCC"/>
          </w:tcPr>
          <w:p w:rsidR="00E8722C" w:rsidRPr="00E8722C" w:rsidRDefault="00E8722C" w:rsidP="00043CE0">
            <w:pPr>
              <w:spacing w:after="120" w:line="240" w:lineRule="atLeast"/>
              <w:jc w:val="center"/>
              <w:rPr>
                <w:lang w:val="de-DE"/>
              </w:rPr>
            </w:pPr>
          </w:p>
        </w:tc>
        <w:tc>
          <w:tcPr>
            <w:tcW w:w="342" w:type="pct"/>
            <w:shd w:val="clear" w:color="auto" w:fill="CCFFCC"/>
          </w:tcPr>
          <w:p w:rsidR="00E8722C" w:rsidRPr="00E8722C" w:rsidRDefault="00E8722C" w:rsidP="00043CE0">
            <w:pPr>
              <w:spacing w:after="120" w:line="240" w:lineRule="atLeast"/>
              <w:jc w:val="center"/>
              <w:rPr>
                <w:lang w:val="de-DE"/>
              </w:rPr>
            </w:pPr>
          </w:p>
        </w:tc>
        <w:tc>
          <w:tcPr>
            <w:tcW w:w="281" w:type="pct"/>
            <w:gridSpan w:val="2"/>
            <w:shd w:val="clear" w:color="auto" w:fill="CCFFCC"/>
          </w:tcPr>
          <w:p w:rsidR="00E8722C" w:rsidRPr="00E8722C" w:rsidRDefault="00E8722C" w:rsidP="00043CE0">
            <w:pPr>
              <w:spacing w:after="120" w:line="240" w:lineRule="atLeast"/>
              <w:jc w:val="center"/>
              <w:rPr>
                <w:lang w:val="de-DE"/>
              </w:rPr>
            </w:pPr>
          </w:p>
        </w:tc>
        <w:tc>
          <w:tcPr>
            <w:tcW w:w="789" w:type="pct"/>
            <w:gridSpan w:val="3"/>
            <w:shd w:val="clear" w:color="auto" w:fill="CCFFCC"/>
          </w:tcPr>
          <w:p w:rsidR="00E8722C" w:rsidRPr="00E8722C" w:rsidRDefault="00E8722C" w:rsidP="00043CE0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695" w:type="pct"/>
            <w:gridSpan w:val="2"/>
            <w:shd w:val="clear" w:color="auto" w:fill="CCFFCC"/>
          </w:tcPr>
          <w:p w:rsidR="00E8722C" w:rsidRPr="00E8722C" w:rsidRDefault="00E8722C" w:rsidP="00043CE0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372" w:type="pct"/>
            <w:gridSpan w:val="3"/>
            <w:shd w:val="clear" w:color="auto" w:fill="FFCC66"/>
          </w:tcPr>
          <w:p w:rsidR="00E8722C" w:rsidRPr="00E8722C" w:rsidRDefault="00E8722C" w:rsidP="00043CE0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322" w:type="pct"/>
            <w:gridSpan w:val="3"/>
            <w:shd w:val="clear" w:color="auto" w:fill="FFCC66"/>
          </w:tcPr>
          <w:p w:rsidR="00E8722C" w:rsidRPr="00E8722C" w:rsidRDefault="00E8722C" w:rsidP="00043CE0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925" w:type="pct"/>
            <w:gridSpan w:val="2"/>
            <w:shd w:val="clear" w:color="auto" w:fill="FFCC66"/>
          </w:tcPr>
          <w:p w:rsidR="00E8722C" w:rsidRPr="00E8722C" w:rsidRDefault="00E8722C" w:rsidP="00043CE0">
            <w:pPr>
              <w:spacing w:after="120" w:line="240" w:lineRule="atLeast"/>
              <w:rPr>
                <w:lang w:val="de-DE"/>
              </w:rPr>
            </w:pPr>
          </w:p>
        </w:tc>
      </w:tr>
      <w:tr w:rsidR="00835537" w:rsidRPr="00E8722C" w:rsidTr="00484281">
        <w:tc>
          <w:tcPr>
            <w:tcW w:w="511" w:type="pct"/>
          </w:tcPr>
          <w:p w:rsidR="00E8722C" w:rsidRPr="00E8722C" w:rsidRDefault="00705B12" w:rsidP="00043CE0">
            <w:pPr>
              <w:spacing w:after="120" w:line="240" w:lineRule="atLeast"/>
              <w:rPr>
                <w:lang w:val="de-DE"/>
              </w:rPr>
            </w:pPr>
            <w:r>
              <w:rPr>
                <w:lang w:val="de-DE"/>
              </w:rPr>
              <w:lastRenderedPageBreak/>
              <w:t>M(</w:t>
            </w:r>
            <w:r w:rsidR="007055FB">
              <w:rPr>
                <w:lang w:val="de-DE"/>
              </w:rPr>
              <w:t>TGS</w:t>
            </w:r>
            <w:r>
              <w:rPr>
                <w:lang w:val="de-DE"/>
              </w:rPr>
              <w:t>)4-2</w:t>
            </w:r>
          </w:p>
        </w:tc>
        <w:tc>
          <w:tcPr>
            <w:tcW w:w="484" w:type="pct"/>
            <w:gridSpan w:val="3"/>
            <w:tcBorders>
              <w:bottom w:val="single" w:sz="4" w:space="0" w:color="auto"/>
            </w:tcBorders>
            <w:shd w:val="clear" w:color="auto" w:fill="CCFFCC"/>
          </w:tcPr>
          <w:p w:rsidR="00E8722C" w:rsidRPr="00E8722C" w:rsidRDefault="00E8722C" w:rsidP="00043CE0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280" w:type="pct"/>
            <w:tcBorders>
              <w:bottom w:val="single" w:sz="4" w:space="0" w:color="auto"/>
            </w:tcBorders>
            <w:shd w:val="clear" w:color="auto" w:fill="CCFFCC"/>
          </w:tcPr>
          <w:p w:rsidR="00E8722C" w:rsidRPr="00E8722C" w:rsidRDefault="00E8722C" w:rsidP="00043CE0">
            <w:pPr>
              <w:spacing w:after="120" w:line="240" w:lineRule="atLeast"/>
              <w:jc w:val="center"/>
              <w:rPr>
                <w:lang w:val="de-DE"/>
              </w:rPr>
            </w:pPr>
          </w:p>
        </w:tc>
        <w:tc>
          <w:tcPr>
            <w:tcW w:w="342" w:type="pct"/>
            <w:tcBorders>
              <w:bottom w:val="single" w:sz="4" w:space="0" w:color="auto"/>
            </w:tcBorders>
            <w:shd w:val="clear" w:color="auto" w:fill="CCFFCC"/>
          </w:tcPr>
          <w:p w:rsidR="00E8722C" w:rsidRPr="00E8722C" w:rsidRDefault="00E8722C" w:rsidP="00043CE0">
            <w:pPr>
              <w:spacing w:after="120" w:line="240" w:lineRule="atLeast"/>
              <w:jc w:val="center"/>
              <w:rPr>
                <w:lang w:val="de-DE"/>
              </w:rPr>
            </w:pPr>
          </w:p>
        </w:tc>
        <w:tc>
          <w:tcPr>
            <w:tcW w:w="281" w:type="pct"/>
            <w:gridSpan w:val="2"/>
            <w:tcBorders>
              <w:bottom w:val="single" w:sz="4" w:space="0" w:color="auto"/>
            </w:tcBorders>
            <w:shd w:val="clear" w:color="auto" w:fill="CCFFCC"/>
          </w:tcPr>
          <w:p w:rsidR="00E8722C" w:rsidRPr="00E8722C" w:rsidRDefault="00E8722C" w:rsidP="00043CE0">
            <w:pPr>
              <w:spacing w:after="120" w:line="240" w:lineRule="atLeast"/>
              <w:jc w:val="center"/>
              <w:rPr>
                <w:lang w:val="de-DE"/>
              </w:rPr>
            </w:pPr>
          </w:p>
        </w:tc>
        <w:tc>
          <w:tcPr>
            <w:tcW w:w="789" w:type="pct"/>
            <w:gridSpan w:val="3"/>
            <w:tcBorders>
              <w:bottom w:val="single" w:sz="4" w:space="0" w:color="auto"/>
            </w:tcBorders>
            <w:shd w:val="clear" w:color="auto" w:fill="CCFFCC"/>
          </w:tcPr>
          <w:p w:rsidR="00E8722C" w:rsidRPr="00E8722C" w:rsidRDefault="00E8722C" w:rsidP="00043CE0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695" w:type="pct"/>
            <w:gridSpan w:val="2"/>
            <w:tcBorders>
              <w:bottom w:val="single" w:sz="4" w:space="0" w:color="auto"/>
            </w:tcBorders>
            <w:shd w:val="clear" w:color="auto" w:fill="CCFFCC"/>
          </w:tcPr>
          <w:p w:rsidR="00E8722C" w:rsidRPr="00E8722C" w:rsidRDefault="00E8722C" w:rsidP="00043CE0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372" w:type="pct"/>
            <w:gridSpan w:val="3"/>
            <w:tcBorders>
              <w:bottom w:val="single" w:sz="4" w:space="0" w:color="auto"/>
            </w:tcBorders>
            <w:shd w:val="clear" w:color="auto" w:fill="FFCC66"/>
          </w:tcPr>
          <w:p w:rsidR="00E8722C" w:rsidRPr="00E8722C" w:rsidRDefault="00E8722C" w:rsidP="00043CE0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322" w:type="pct"/>
            <w:gridSpan w:val="3"/>
            <w:tcBorders>
              <w:bottom w:val="single" w:sz="4" w:space="0" w:color="auto"/>
            </w:tcBorders>
            <w:shd w:val="clear" w:color="auto" w:fill="FFCC66"/>
          </w:tcPr>
          <w:p w:rsidR="00E8722C" w:rsidRPr="00E8722C" w:rsidRDefault="00E8722C" w:rsidP="00043CE0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925" w:type="pct"/>
            <w:gridSpan w:val="2"/>
            <w:tcBorders>
              <w:bottom w:val="single" w:sz="4" w:space="0" w:color="auto"/>
            </w:tcBorders>
            <w:shd w:val="clear" w:color="auto" w:fill="FFCC66"/>
          </w:tcPr>
          <w:p w:rsidR="00E8722C" w:rsidRPr="00E8722C" w:rsidRDefault="00E8722C" w:rsidP="00043CE0">
            <w:pPr>
              <w:spacing w:after="120" w:line="240" w:lineRule="atLeast"/>
              <w:rPr>
                <w:lang w:val="de-DE"/>
              </w:rPr>
            </w:pPr>
          </w:p>
        </w:tc>
      </w:tr>
      <w:tr w:rsidR="00484281" w:rsidRPr="00E8722C" w:rsidTr="00484281">
        <w:tc>
          <w:tcPr>
            <w:tcW w:w="511" w:type="pct"/>
          </w:tcPr>
          <w:p w:rsidR="00484281" w:rsidRPr="00E8722C" w:rsidRDefault="00484281" w:rsidP="00484281">
            <w:pPr>
              <w:spacing w:after="120" w:line="240" w:lineRule="atLeast"/>
              <w:rPr>
                <w:lang w:val="de-DE"/>
              </w:rPr>
            </w:pPr>
            <w:r>
              <w:rPr>
                <w:lang w:val="de-DE"/>
              </w:rPr>
              <w:t>M(TGS)4-3</w:t>
            </w:r>
          </w:p>
        </w:tc>
        <w:tc>
          <w:tcPr>
            <w:tcW w:w="484" w:type="pct"/>
            <w:gridSpan w:val="3"/>
            <w:tcBorders>
              <w:bottom w:val="single" w:sz="4" w:space="0" w:color="auto"/>
            </w:tcBorders>
            <w:shd w:val="clear" w:color="auto" w:fill="CCFFCC"/>
          </w:tcPr>
          <w:p w:rsidR="00484281" w:rsidRPr="00E8722C" w:rsidRDefault="00484281" w:rsidP="00D117D6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280" w:type="pct"/>
            <w:tcBorders>
              <w:bottom w:val="single" w:sz="4" w:space="0" w:color="auto"/>
            </w:tcBorders>
            <w:shd w:val="clear" w:color="auto" w:fill="CCFFCC"/>
          </w:tcPr>
          <w:p w:rsidR="00484281" w:rsidRPr="00E8722C" w:rsidRDefault="00484281" w:rsidP="00D117D6">
            <w:pPr>
              <w:spacing w:after="120" w:line="240" w:lineRule="atLeast"/>
              <w:jc w:val="center"/>
              <w:rPr>
                <w:lang w:val="de-DE"/>
              </w:rPr>
            </w:pPr>
          </w:p>
        </w:tc>
        <w:tc>
          <w:tcPr>
            <w:tcW w:w="342" w:type="pct"/>
            <w:tcBorders>
              <w:bottom w:val="single" w:sz="4" w:space="0" w:color="auto"/>
            </w:tcBorders>
            <w:shd w:val="clear" w:color="auto" w:fill="CCFFCC"/>
          </w:tcPr>
          <w:p w:rsidR="00484281" w:rsidRPr="00E8722C" w:rsidRDefault="00484281" w:rsidP="00D117D6">
            <w:pPr>
              <w:spacing w:after="120" w:line="240" w:lineRule="atLeast"/>
              <w:jc w:val="center"/>
              <w:rPr>
                <w:lang w:val="de-DE"/>
              </w:rPr>
            </w:pPr>
          </w:p>
        </w:tc>
        <w:tc>
          <w:tcPr>
            <w:tcW w:w="281" w:type="pct"/>
            <w:gridSpan w:val="2"/>
            <w:tcBorders>
              <w:bottom w:val="single" w:sz="4" w:space="0" w:color="auto"/>
            </w:tcBorders>
            <w:shd w:val="clear" w:color="auto" w:fill="CCFFCC"/>
          </w:tcPr>
          <w:p w:rsidR="00484281" w:rsidRPr="00E8722C" w:rsidRDefault="00484281" w:rsidP="00D117D6">
            <w:pPr>
              <w:spacing w:after="120" w:line="240" w:lineRule="atLeast"/>
              <w:jc w:val="center"/>
              <w:rPr>
                <w:lang w:val="de-DE"/>
              </w:rPr>
            </w:pPr>
          </w:p>
        </w:tc>
        <w:tc>
          <w:tcPr>
            <w:tcW w:w="789" w:type="pct"/>
            <w:gridSpan w:val="3"/>
            <w:tcBorders>
              <w:bottom w:val="single" w:sz="4" w:space="0" w:color="auto"/>
            </w:tcBorders>
            <w:shd w:val="clear" w:color="auto" w:fill="CCFFCC"/>
          </w:tcPr>
          <w:p w:rsidR="00484281" w:rsidRPr="00E8722C" w:rsidRDefault="00484281" w:rsidP="00D117D6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695" w:type="pct"/>
            <w:gridSpan w:val="2"/>
            <w:tcBorders>
              <w:bottom w:val="single" w:sz="4" w:space="0" w:color="auto"/>
            </w:tcBorders>
            <w:shd w:val="clear" w:color="auto" w:fill="CCFFCC"/>
          </w:tcPr>
          <w:p w:rsidR="00484281" w:rsidRPr="00E8722C" w:rsidRDefault="00484281" w:rsidP="00D117D6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372" w:type="pct"/>
            <w:gridSpan w:val="3"/>
            <w:tcBorders>
              <w:bottom w:val="single" w:sz="4" w:space="0" w:color="auto"/>
            </w:tcBorders>
            <w:shd w:val="clear" w:color="auto" w:fill="FFCC66"/>
          </w:tcPr>
          <w:p w:rsidR="00484281" w:rsidRPr="00E8722C" w:rsidRDefault="00484281" w:rsidP="00D117D6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322" w:type="pct"/>
            <w:gridSpan w:val="3"/>
            <w:tcBorders>
              <w:bottom w:val="single" w:sz="4" w:space="0" w:color="auto"/>
            </w:tcBorders>
            <w:shd w:val="clear" w:color="auto" w:fill="FFCC66"/>
          </w:tcPr>
          <w:p w:rsidR="00484281" w:rsidRPr="00E8722C" w:rsidRDefault="00484281" w:rsidP="00D117D6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925" w:type="pct"/>
            <w:gridSpan w:val="2"/>
            <w:tcBorders>
              <w:bottom w:val="single" w:sz="4" w:space="0" w:color="auto"/>
            </w:tcBorders>
            <w:shd w:val="clear" w:color="auto" w:fill="FFCC66"/>
          </w:tcPr>
          <w:p w:rsidR="00484281" w:rsidRPr="00E8722C" w:rsidRDefault="00484281" w:rsidP="00D117D6">
            <w:pPr>
              <w:spacing w:after="120" w:line="240" w:lineRule="atLeast"/>
              <w:rPr>
                <w:lang w:val="de-DE"/>
              </w:rPr>
            </w:pPr>
          </w:p>
        </w:tc>
      </w:tr>
      <w:tr w:rsidR="00835537" w:rsidRPr="00E8722C" w:rsidTr="00484281">
        <w:tc>
          <w:tcPr>
            <w:tcW w:w="511" w:type="pct"/>
          </w:tcPr>
          <w:p w:rsidR="00E8722C" w:rsidRPr="00E8722C" w:rsidRDefault="00705B12" w:rsidP="00043CE0">
            <w:pPr>
              <w:spacing w:after="120" w:line="240" w:lineRule="atLeast"/>
              <w:rPr>
                <w:lang w:val="de-DE"/>
              </w:rPr>
            </w:pPr>
            <w:r>
              <w:rPr>
                <w:lang w:val="de-DE"/>
              </w:rPr>
              <w:t>M(</w:t>
            </w:r>
            <w:r w:rsidR="007055FB">
              <w:rPr>
                <w:lang w:val="de-DE"/>
              </w:rPr>
              <w:t>TGS</w:t>
            </w:r>
            <w:r>
              <w:rPr>
                <w:lang w:val="de-DE"/>
              </w:rPr>
              <w:t>)4-4</w:t>
            </w:r>
          </w:p>
        </w:tc>
        <w:tc>
          <w:tcPr>
            <w:tcW w:w="484" w:type="pct"/>
            <w:gridSpan w:val="3"/>
            <w:shd w:val="clear" w:color="auto" w:fill="CCFFCC"/>
          </w:tcPr>
          <w:p w:rsidR="00E8722C" w:rsidRPr="00E8722C" w:rsidRDefault="00E8722C" w:rsidP="00043CE0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280" w:type="pct"/>
            <w:shd w:val="clear" w:color="auto" w:fill="CCFFCC"/>
          </w:tcPr>
          <w:p w:rsidR="00E8722C" w:rsidRPr="00E8722C" w:rsidRDefault="00E8722C" w:rsidP="00043CE0">
            <w:pPr>
              <w:spacing w:after="120" w:line="240" w:lineRule="atLeast"/>
              <w:jc w:val="center"/>
              <w:rPr>
                <w:lang w:val="de-DE"/>
              </w:rPr>
            </w:pPr>
          </w:p>
        </w:tc>
        <w:tc>
          <w:tcPr>
            <w:tcW w:w="342" w:type="pct"/>
            <w:shd w:val="clear" w:color="auto" w:fill="CCFFCC"/>
          </w:tcPr>
          <w:p w:rsidR="00E8722C" w:rsidRPr="00E8722C" w:rsidRDefault="00E8722C" w:rsidP="00043CE0">
            <w:pPr>
              <w:spacing w:after="120" w:line="240" w:lineRule="atLeast"/>
              <w:jc w:val="center"/>
              <w:rPr>
                <w:lang w:val="de-DE"/>
              </w:rPr>
            </w:pPr>
          </w:p>
        </w:tc>
        <w:tc>
          <w:tcPr>
            <w:tcW w:w="281" w:type="pct"/>
            <w:gridSpan w:val="2"/>
            <w:shd w:val="clear" w:color="auto" w:fill="CCFFCC"/>
          </w:tcPr>
          <w:p w:rsidR="00E8722C" w:rsidRPr="00E8722C" w:rsidRDefault="00E8722C" w:rsidP="00043CE0">
            <w:pPr>
              <w:spacing w:after="120" w:line="240" w:lineRule="atLeast"/>
              <w:jc w:val="center"/>
              <w:rPr>
                <w:lang w:val="de-DE"/>
              </w:rPr>
            </w:pPr>
          </w:p>
        </w:tc>
        <w:tc>
          <w:tcPr>
            <w:tcW w:w="789" w:type="pct"/>
            <w:gridSpan w:val="3"/>
            <w:shd w:val="clear" w:color="auto" w:fill="CCFFCC"/>
          </w:tcPr>
          <w:p w:rsidR="00E8722C" w:rsidRPr="00E8722C" w:rsidRDefault="00E8722C" w:rsidP="00043CE0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695" w:type="pct"/>
            <w:gridSpan w:val="2"/>
            <w:shd w:val="clear" w:color="auto" w:fill="CCFFCC"/>
          </w:tcPr>
          <w:p w:rsidR="00E8722C" w:rsidRPr="00E8722C" w:rsidRDefault="00E8722C" w:rsidP="00043CE0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372" w:type="pct"/>
            <w:gridSpan w:val="3"/>
            <w:shd w:val="clear" w:color="auto" w:fill="FFCC66"/>
          </w:tcPr>
          <w:p w:rsidR="00E8722C" w:rsidRPr="00E8722C" w:rsidRDefault="00E8722C" w:rsidP="00043CE0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322" w:type="pct"/>
            <w:gridSpan w:val="3"/>
            <w:shd w:val="clear" w:color="auto" w:fill="FFCC66"/>
          </w:tcPr>
          <w:p w:rsidR="00E8722C" w:rsidRPr="00E8722C" w:rsidRDefault="00E8722C" w:rsidP="00043CE0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925" w:type="pct"/>
            <w:gridSpan w:val="2"/>
            <w:shd w:val="clear" w:color="auto" w:fill="FFCC66"/>
          </w:tcPr>
          <w:p w:rsidR="00E8722C" w:rsidRPr="00E8722C" w:rsidRDefault="00E8722C" w:rsidP="00043CE0">
            <w:pPr>
              <w:spacing w:after="120" w:line="240" w:lineRule="atLeast"/>
              <w:rPr>
                <w:lang w:val="de-DE"/>
              </w:rPr>
            </w:pPr>
          </w:p>
        </w:tc>
      </w:tr>
      <w:tr w:rsidR="00E8722C" w:rsidRPr="00D117D6" w:rsidTr="00835537">
        <w:tc>
          <w:tcPr>
            <w:tcW w:w="5000" w:type="pct"/>
            <w:gridSpan w:val="21"/>
            <w:shd w:val="clear" w:color="auto" w:fill="D9D9D9"/>
          </w:tcPr>
          <w:p w:rsidR="00E8722C" w:rsidRPr="00E8722C" w:rsidRDefault="00705B12" w:rsidP="00043CE0">
            <w:pPr>
              <w:spacing w:after="120" w:line="240" w:lineRule="atLeast"/>
              <w:jc w:val="center"/>
              <w:rPr>
                <w:b/>
                <w:lang w:val="de-DE"/>
              </w:rPr>
            </w:pPr>
            <w:r>
              <w:rPr>
                <w:b/>
                <w:lang w:val="de-DE"/>
              </w:rPr>
              <w:t>Auskunftsersuchen zur Anmeldung bzw. Kursteilnahme Verpflichteter</w:t>
            </w:r>
          </w:p>
        </w:tc>
      </w:tr>
      <w:tr w:rsidR="00835537" w:rsidRPr="00E8722C" w:rsidTr="00484281">
        <w:tc>
          <w:tcPr>
            <w:tcW w:w="511" w:type="pct"/>
          </w:tcPr>
          <w:p w:rsidR="00E8722C" w:rsidRPr="00E8722C" w:rsidRDefault="00705B12" w:rsidP="00705B12">
            <w:pPr>
              <w:spacing w:after="120" w:line="240" w:lineRule="atLeast"/>
              <w:rPr>
                <w:lang w:val="de-DE"/>
              </w:rPr>
            </w:pPr>
            <w:r>
              <w:rPr>
                <w:lang w:val="de-DE"/>
              </w:rPr>
              <w:t>M(</w:t>
            </w:r>
            <w:r w:rsidR="007055FB">
              <w:rPr>
                <w:lang w:val="de-DE"/>
              </w:rPr>
              <w:t>TGS</w:t>
            </w:r>
            <w:r>
              <w:rPr>
                <w:lang w:val="de-DE"/>
              </w:rPr>
              <w:t>)5-1</w:t>
            </w:r>
          </w:p>
        </w:tc>
        <w:tc>
          <w:tcPr>
            <w:tcW w:w="484" w:type="pct"/>
            <w:gridSpan w:val="3"/>
            <w:shd w:val="clear" w:color="auto" w:fill="CCFFCC"/>
          </w:tcPr>
          <w:p w:rsidR="00E8722C" w:rsidRPr="00E8722C" w:rsidRDefault="00E8722C" w:rsidP="00043CE0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280" w:type="pct"/>
            <w:shd w:val="clear" w:color="auto" w:fill="CCFFCC"/>
          </w:tcPr>
          <w:p w:rsidR="00E8722C" w:rsidRPr="00E8722C" w:rsidRDefault="00E8722C" w:rsidP="00043CE0">
            <w:pPr>
              <w:spacing w:after="120" w:line="240" w:lineRule="atLeast"/>
              <w:jc w:val="center"/>
              <w:rPr>
                <w:lang w:val="de-DE"/>
              </w:rPr>
            </w:pPr>
          </w:p>
        </w:tc>
        <w:tc>
          <w:tcPr>
            <w:tcW w:w="342" w:type="pct"/>
            <w:shd w:val="clear" w:color="auto" w:fill="CCFFCC"/>
          </w:tcPr>
          <w:p w:rsidR="00E8722C" w:rsidRPr="00E8722C" w:rsidRDefault="00E8722C" w:rsidP="00043CE0">
            <w:pPr>
              <w:spacing w:after="120" w:line="240" w:lineRule="atLeast"/>
              <w:jc w:val="center"/>
              <w:rPr>
                <w:lang w:val="de-DE"/>
              </w:rPr>
            </w:pPr>
          </w:p>
        </w:tc>
        <w:tc>
          <w:tcPr>
            <w:tcW w:w="281" w:type="pct"/>
            <w:gridSpan w:val="2"/>
            <w:shd w:val="clear" w:color="auto" w:fill="CCFFCC"/>
          </w:tcPr>
          <w:p w:rsidR="00E8722C" w:rsidRPr="00E8722C" w:rsidRDefault="00E8722C" w:rsidP="00043CE0">
            <w:pPr>
              <w:spacing w:after="120" w:line="240" w:lineRule="atLeast"/>
              <w:jc w:val="center"/>
              <w:rPr>
                <w:lang w:val="de-DE"/>
              </w:rPr>
            </w:pPr>
          </w:p>
        </w:tc>
        <w:tc>
          <w:tcPr>
            <w:tcW w:w="789" w:type="pct"/>
            <w:gridSpan w:val="3"/>
            <w:shd w:val="clear" w:color="auto" w:fill="CCFFCC"/>
          </w:tcPr>
          <w:p w:rsidR="00E8722C" w:rsidRPr="00E8722C" w:rsidRDefault="00E8722C" w:rsidP="00043CE0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695" w:type="pct"/>
            <w:gridSpan w:val="2"/>
            <w:shd w:val="clear" w:color="auto" w:fill="CCFFCC"/>
          </w:tcPr>
          <w:p w:rsidR="00E8722C" w:rsidRPr="00E8722C" w:rsidRDefault="00E8722C" w:rsidP="00043CE0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372" w:type="pct"/>
            <w:gridSpan w:val="3"/>
            <w:shd w:val="clear" w:color="auto" w:fill="FFCC66"/>
          </w:tcPr>
          <w:p w:rsidR="00E8722C" w:rsidRPr="00E8722C" w:rsidRDefault="00E8722C" w:rsidP="00043CE0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322" w:type="pct"/>
            <w:gridSpan w:val="3"/>
            <w:shd w:val="clear" w:color="auto" w:fill="FFCC66"/>
          </w:tcPr>
          <w:p w:rsidR="00E8722C" w:rsidRPr="00E8722C" w:rsidRDefault="00E8722C" w:rsidP="00043CE0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925" w:type="pct"/>
            <w:gridSpan w:val="2"/>
            <w:shd w:val="clear" w:color="auto" w:fill="FFCC66"/>
          </w:tcPr>
          <w:p w:rsidR="00E8722C" w:rsidRPr="00E8722C" w:rsidRDefault="00E8722C" w:rsidP="00043CE0">
            <w:pPr>
              <w:spacing w:after="120" w:line="240" w:lineRule="atLeast"/>
              <w:rPr>
                <w:lang w:val="de-DE"/>
              </w:rPr>
            </w:pPr>
          </w:p>
        </w:tc>
      </w:tr>
      <w:tr w:rsidR="00835537" w:rsidRPr="00E8722C" w:rsidTr="00484281">
        <w:tc>
          <w:tcPr>
            <w:tcW w:w="511" w:type="pct"/>
          </w:tcPr>
          <w:p w:rsidR="00E8722C" w:rsidRPr="00E8722C" w:rsidRDefault="00705B12" w:rsidP="00043CE0">
            <w:pPr>
              <w:spacing w:after="120" w:line="240" w:lineRule="atLeast"/>
              <w:rPr>
                <w:lang w:val="de-DE"/>
              </w:rPr>
            </w:pPr>
            <w:r>
              <w:rPr>
                <w:lang w:val="de-DE"/>
              </w:rPr>
              <w:t>M(</w:t>
            </w:r>
            <w:r w:rsidR="007055FB">
              <w:rPr>
                <w:lang w:val="de-DE"/>
              </w:rPr>
              <w:t>TGS</w:t>
            </w:r>
            <w:r>
              <w:rPr>
                <w:lang w:val="de-DE"/>
              </w:rPr>
              <w:t>)5-2</w:t>
            </w:r>
          </w:p>
        </w:tc>
        <w:tc>
          <w:tcPr>
            <w:tcW w:w="484" w:type="pct"/>
            <w:gridSpan w:val="3"/>
            <w:shd w:val="clear" w:color="auto" w:fill="CCFFCC"/>
          </w:tcPr>
          <w:p w:rsidR="00E8722C" w:rsidRPr="00E8722C" w:rsidRDefault="00E8722C" w:rsidP="00043CE0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280" w:type="pct"/>
            <w:shd w:val="clear" w:color="auto" w:fill="CCFFCC"/>
          </w:tcPr>
          <w:p w:rsidR="00E8722C" w:rsidRPr="00E8722C" w:rsidRDefault="00E8722C" w:rsidP="00043CE0">
            <w:pPr>
              <w:spacing w:after="120" w:line="240" w:lineRule="atLeast"/>
              <w:jc w:val="center"/>
              <w:rPr>
                <w:lang w:val="de-DE"/>
              </w:rPr>
            </w:pPr>
          </w:p>
        </w:tc>
        <w:tc>
          <w:tcPr>
            <w:tcW w:w="342" w:type="pct"/>
            <w:shd w:val="clear" w:color="auto" w:fill="CCFFCC"/>
          </w:tcPr>
          <w:p w:rsidR="00E8722C" w:rsidRPr="00E8722C" w:rsidRDefault="00E8722C" w:rsidP="00043CE0">
            <w:pPr>
              <w:spacing w:after="120" w:line="240" w:lineRule="atLeast"/>
              <w:jc w:val="center"/>
              <w:rPr>
                <w:lang w:val="de-DE"/>
              </w:rPr>
            </w:pPr>
          </w:p>
        </w:tc>
        <w:tc>
          <w:tcPr>
            <w:tcW w:w="281" w:type="pct"/>
            <w:gridSpan w:val="2"/>
            <w:shd w:val="clear" w:color="auto" w:fill="CCFFCC"/>
          </w:tcPr>
          <w:p w:rsidR="00E8722C" w:rsidRPr="00E8722C" w:rsidRDefault="00E8722C" w:rsidP="00043CE0">
            <w:pPr>
              <w:spacing w:after="120" w:line="240" w:lineRule="atLeast"/>
              <w:jc w:val="center"/>
              <w:rPr>
                <w:lang w:val="de-DE"/>
              </w:rPr>
            </w:pPr>
          </w:p>
        </w:tc>
        <w:tc>
          <w:tcPr>
            <w:tcW w:w="789" w:type="pct"/>
            <w:gridSpan w:val="3"/>
            <w:shd w:val="clear" w:color="auto" w:fill="CCFFCC"/>
          </w:tcPr>
          <w:p w:rsidR="00E8722C" w:rsidRPr="00E8722C" w:rsidRDefault="00E8722C" w:rsidP="00043CE0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695" w:type="pct"/>
            <w:gridSpan w:val="2"/>
            <w:shd w:val="clear" w:color="auto" w:fill="CCFFCC"/>
          </w:tcPr>
          <w:p w:rsidR="00E8722C" w:rsidRPr="00E8722C" w:rsidRDefault="00E8722C" w:rsidP="00043CE0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372" w:type="pct"/>
            <w:gridSpan w:val="3"/>
            <w:shd w:val="clear" w:color="auto" w:fill="FFCC66"/>
          </w:tcPr>
          <w:p w:rsidR="00E8722C" w:rsidRPr="00E8722C" w:rsidRDefault="00E8722C" w:rsidP="00043CE0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322" w:type="pct"/>
            <w:gridSpan w:val="3"/>
            <w:shd w:val="clear" w:color="auto" w:fill="FFCC66"/>
          </w:tcPr>
          <w:p w:rsidR="00E8722C" w:rsidRPr="00E8722C" w:rsidRDefault="00E8722C" w:rsidP="00043CE0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925" w:type="pct"/>
            <w:gridSpan w:val="2"/>
            <w:shd w:val="clear" w:color="auto" w:fill="FFCC66"/>
          </w:tcPr>
          <w:p w:rsidR="00E8722C" w:rsidRPr="00E8722C" w:rsidRDefault="00E8722C" w:rsidP="00043CE0">
            <w:pPr>
              <w:spacing w:after="120" w:line="240" w:lineRule="atLeast"/>
              <w:rPr>
                <w:lang w:val="de-DE"/>
              </w:rPr>
            </w:pPr>
          </w:p>
        </w:tc>
      </w:tr>
      <w:tr w:rsidR="00835537" w:rsidRPr="00E8722C" w:rsidTr="00484281">
        <w:tc>
          <w:tcPr>
            <w:tcW w:w="511" w:type="pct"/>
          </w:tcPr>
          <w:p w:rsidR="00E8722C" w:rsidRPr="00E8722C" w:rsidRDefault="00705B12" w:rsidP="00043CE0">
            <w:pPr>
              <w:spacing w:after="120" w:line="240" w:lineRule="atLeast"/>
              <w:rPr>
                <w:lang w:val="de-DE"/>
              </w:rPr>
            </w:pPr>
            <w:r>
              <w:rPr>
                <w:lang w:val="de-DE"/>
              </w:rPr>
              <w:t>M(</w:t>
            </w:r>
            <w:r w:rsidR="007055FB">
              <w:rPr>
                <w:lang w:val="de-DE"/>
              </w:rPr>
              <w:t>TGS</w:t>
            </w:r>
            <w:r>
              <w:rPr>
                <w:lang w:val="de-DE"/>
              </w:rPr>
              <w:t>)5-3</w:t>
            </w:r>
          </w:p>
        </w:tc>
        <w:tc>
          <w:tcPr>
            <w:tcW w:w="484" w:type="pct"/>
            <w:gridSpan w:val="3"/>
            <w:shd w:val="clear" w:color="auto" w:fill="CCFFCC"/>
          </w:tcPr>
          <w:p w:rsidR="00E8722C" w:rsidRPr="00E8722C" w:rsidRDefault="00E8722C" w:rsidP="00043CE0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280" w:type="pct"/>
            <w:shd w:val="clear" w:color="auto" w:fill="CCFFCC"/>
          </w:tcPr>
          <w:p w:rsidR="00E8722C" w:rsidRPr="00E8722C" w:rsidRDefault="00E8722C" w:rsidP="00043CE0">
            <w:pPr>
              <w:spacing w:after="120" w:line="240" w:lineRule="atLeast"/>
              <w:jc w:val="center"/>
              <w:rPr>
                <w:lang w:val="de-DE"/>
              </w:rPr>
            </w:pPr>
          </w:p>
        </w:tc>
        <w:tc>
          <w:tcPr>
            <w:tcW w:w="342" w:type="pct"/>
            <w:shd w:val="clear" w:color="auto" w:fill="CCFFCC"/>
          </w:tcPr>
          <w:p w:rsidR="00E8722C" w:rsidRPr="00E8722C" w:rsidRDefault="00E8722C" w:rsidP="00043CE0">
            <w:pPr>
              <w:spacing w:after="120" w:line="240" w:lineRule="atLeast"/>
              <w:jc w:val="center"/>
              <w:rPr>
                <w:lang w:val="de-DE"/>
              </w:rPr>
            </w:pPr>
          </w:p>
        </w:tc>
        <w:tc>
          <w:tcPr>
            <w:tcW w:w="281" w:type="pct"/>
            <w:gridSpan w:val="2"/>
            <w:shd w:val="clear" w:color="auto" w:fill="CCFFCC"/>
          </w:tcPr>
          <w:p w:rsidR="00E8722C" w:rsidRPr="00E8722C" w:rsidRDefault="00E8722C" w:rsidP="00043CE0">
            <w:pPr>
              <w:spacing w:after="120" w:line="240" w:lineRule="atLeast"/>
              <w:jc w:val="center"/>
              <w:rPr>
                <w:lang w:val="de-DE"/>
              </w:rPr>
            </w:pPr>
          </w:p>
        </w:tc>
        <w:tc>
          <w:tcPr>
            <w:tcW w:w="789" w:type="pct"/>
            <w:gridSpan w:val="3"/>
            <w:shd w:val="clear" w:color="auto" w:fill="CCFFCC"/>
          </w:tcPr>
          <w:p w:rsidR="00E8722C" w:rsidRPr="00E8722C" w:rsidRDefault="00E8722C" w:rsidP="00043CE0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695" w:type="pct"/>
            <w:gridSpan w:val="2"/>
            <w:shd w:val="clear" w:color="auto" w:fill="CCFFCC"/>
          </w:tcPr>
          <w:p w:rsidR="00E8722C" w:rsidRPr="00E8722C" w:rsidRDefault="00E8722C" w:rsidP="00043CE0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372" w:type="pct"/>
            <w:gridSpan w:val="3"/>
            <w:shd w:val="clear" w:color="auto" w:fill="FFCC66"/>
          </w:tcPr>
          <w:p w:rsidR="00E8722C" w:rsidRPr="00E8722C" w:rsidRDefault="00E8722C" w:rsidP="00043CE0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322" w:type="pct"/>
            <w:gridSpan w:val="3"/>
            <w:shd w:val="clear" w:color="auto" w:fill="FFCC66"/>
          </w:tcPr>
          <w:p w:rsidR="00E8722C" w:rsidRPr="00E8722C" w:rsidRDefault="00E8722C" w:rsidP="00043CE0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925" w:type="pct"/>
            <w:gridSpan w:val="2"/>
            <w:shd w:val="clear" w:color="auto" w:fill="FFCC66"/>
          </w:tcPr>
          <w:p w:rsidR="00E8722C" w:rsidRPr="00E8722C" w:rsidRDefault="00E8722C" w:rsidP="00043CE0">
            <w:pPr>
              <w:spacing w:after="120" w:line="240" w:lineRule="atLeast"/>
              <w:rPr>
                <w:lang w:val="de-DE"/>
              </w:rPr>
            </w:pPr>
          </w:p>
        </w:tc>
      </w:tr>
      <w:tr w:rsidR="004A0C8E" w:rsidRPr="00D117D6" w:rsidTr="00D117D6">
        <w:tc>
          <w:tcPr>
            <w:tcW w:w="5000" w:type="pct"/>
            <w:gridSpan w:val="21"/>
            <w:shd w:val="clear" w:color="auto" w:fill="D9D9D9"/>
          </w:tcPr>
          <w:p w:rsidR="004A0C8E" w:rsidRPr="00E8722C" w:rsidRDefault="004A0C8E" w:rsidP="00D117D6">
            <w:pPr>
              <w:spacing w:after="120" w:line="240" w:lineRule="atLeast"/>
              <w:jc w:val="center"/>
              <w:rPr>
                <w:b/>
                <w:lang w:val="de-DE"/>
              </w:rPr>
            </w:pPr>
            <w:r w:rsidRPr="004A0C8E">
              <w:rPr>
                <w:b/>
                <w:lang w:val="de-DE"/>
              </w:rPr>
              <w:t>Verkürzung der Gültigkeit einer TGS-Verpflichtung</w:t>
            </w:r>
          </w:p>
        </w:tc>
      </w:tr>
      <w:tr w:rsidR="004A0C8E" w:rsidRPr="00E8722C" w:rsidTr="00484281">
        <w:tc>
          <w:tcPr>
            <w:tcW w:w="511" w:type="pct"/>
          </w:tcPr>
          <w:p w:rsidR="004A0C8E" w:rsidRPr="00E8722C" w:rsidRDefault="004A0C8E" w:rsidP="00D117D6">
            <w:pPr>
              <w:spacing w:after="120" w:line="240" w:lineRule="atLeast"/>
              <w:rPr>
                <w:lang w:val="de-DE"/>
              </w:rPr>
            </w:pPr>
            <w:r>
              <w:rPr>
                <w:lang w:val="de-DE"/>
              </w:rPr>
              <w:t>M(TGS)6-1</w:t>
            </w:r>
          </w:p>
        </w:tc>
        <w:tc>
          <w:tcPr>
            <w:tcW w:w="484" w:type="pct"/>
            <w:gridSpan w:val="3"/>
            <w:shd w:val="clear" w:color="auto" w:fill="CCFFCC"/>
          </w:tcPr>
          <w:p w:rsidR="004A0C8E" w:rsidRPr="00E8722C" w:rsidRDefault="004A0C8E" w:rsidP="00D117D6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280" w:type="pct"/>
            <w:shd w:val="clear" w:color="auto" w:fill="CCFFCC"/>
          </w:tcPr>
          <w:p w:rsidR="004A0C8E" w:rsidRPr="00E8722C" w:rsidRDefault="004A0C8E" w:rsidP="00D117D6">
            <w:pPr>
              <w:spacing w:after="120" w:line="240" w:lineRule="atLeast"/>
              <w:jc w:val="center"/>
              <w:rPr>
                <w:lang w:val="de-DE"/>
              </w:rPr>
            </w:pPr>
          </w:p>
        </w:tc>
        <w:tc>
          <w:tcPr>
            <w:tcW w:w="342" w:type="pct"/>
            <w:shd w:val="clear" w:color="auto" w:fill="CCFFCC"/>
          </w:tcPr>
          <w:p w:rsidR="004A0C8E" w:rsidRPr="00E8722C" w:rsidRDefault="004A0C8E" w:rsidP="00D117D6">
            <w:pPr>
              <w:spacing w:after="120" w:line="240" w:lineRule="atLeast"/>
              <w:jc w:val="center"/>
              <w:rPr>
                <w:lang w:val="de-DE"/>
              </w:rPr>
            </w:pPr>
          </w:p>
        </w:tc>
        <w:tc>
          <w:tcPr>
            <w:tcW w:w="281" w:type="pct"/>
            <w:gridSpan w:val="2"/>
            <w:shd w:val="clear" w:color="auto" w:fill="CCFFCC"/>
          </w:tcPr>
          <w:p w:rsidR="004A0C8E" w:rsidRPr="00E8722C" w:rsidRDefault="004A0C8E" w:rsidP="00D117D6">
            <w:pPr>
              <w:spacing w:after="120" w:line="240" w:lineRule="atLeast"/>
              <w:jc w:val="center"/>
              <w:rPr>
                <w:lang w:val="de-DE"/>
              </w:rPr>
            </w:pPr>
          </w:p>
        </w:tc>
        <w:tc>
          <w:tcPr>
            <w:tcW w:w="789" w:type="pct"/>
            <w:gridSpan w:val="3"/>
            <w:shd w:val="clear" w:color="auto" w:fill="CCFFCC"/>
          </w:tcPr>
          <w:p w:rsidR="004A0C8E" w:rsidRPr="00E8722C" w:rsidRDefault="004A0C8E" w:rsidP="00D117D6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695" w:type="pct"/>
            <w:gridSpan w:val="2"/>
            <w:shd w:val="clear" w:color="auto" w:fill="CCFFCC"/>
          </w:tcPr>
          <w:p w:rsidR="004A0C8E" w:rsidRPr="00E8722C" w:rsidRDefault="004A0C8E" w:rsidP="00D117D6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372" w:type="pct"/>
            <w:gridSpan w:val="3"/>
            <w:shd w:val="clear" w:color="auto" w:fill="FFCC66"/>
          </w:tcPr>
          <w:p w:rsidR="004A0C8E" w:rsidRPr="00E8722C" w:rsidRDefault="004A0C8E" w:rsidP="00D117D6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322" w:type="pct"/>
            <w:gridSpan w:val="3"/>
            <w:shd w:val="clear" w:color="auto" w:fill="FFCC66"/>
          </w:tcPr>
          <w:p w:rsidR="004A0C8E" w:rsidRPr="00E8722C" w:rsidRDefault="004A0C8E" w:rsidP="00D117D6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925" w:type="pct"/>
            <w:gridSpan w:val="2"/>
            <w:shd w:val="clear" w:color="auto" w:fill="FFCC66"/>
          </w:tcPr>
          <w:p w:rsidR="004A0C8E" w:rsidRPr="00E8722C" w:rsidRDefault="004A0C8E" w:rsidP="00D117D6">
            <w:pPr>
              <w:spacing w:after="120" w:line="240" w:lineRule="atLeast"/>
              <w:rPr>
                <w:lang w:val="de-DE"/>
              </w:rPr>
            </w:pPr>
          </w:p>
        </w:tc>
      </w:tr>
      <w:tr w:rsidR="004A0C8E" w:rsidRPr="00E8722C" w:rsidTr="00484281">
        <w:tc>
          <w:tcPr>
            <w:tcW w:w="511" w:type="pct"/>
          </w:tcPr>
          <w:p w:rsidR="004A0C8E" w:rsidRPr="00E8722C" w:rsidRDefault="004A0C8E" w:rsidP="00D117D6">
            <w:pPr>
              <w:spacing w:after="120" w:line="240" w:lineRule="atLeast"/>
              <w:rPr>
                <w:lang w:val="de-DE"/>
              </w:rPr>
            </w:pPr>
            <w:r>
              <w:rPr>
                <w:lang w:val="de-DE"/>
              </w:rPr>
              <w:t>M(TGS)6-2</w:t>
            </w:r>
          </w:p>
        </w:tc>
        <w:tc>
          <w:tcPr>
            <w:tcW w:w="484" w:type="pct"/>
            <w:gridSpan w:val="3"/>
            <w:shd w:val="clear" w:color="auto" w:fill="CCFFCC"/>
          </w:tcPr>
          <w:p w:rsidR="004A0C8E" w:rsidRPr="00E8722C" w:rsidRDefault="004A0C8E" w:rsidP="00D117D6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280" w:type="pct"/>
            <w:shd w:val="clear" w:color="auto" w:fill="CCFFCC"/>
          </w:tcPr>
          <w:p w:rsidR="004A0C8E" w:rsidRPr="00E8722C" w:rsidRDefault="004A0C8E" w:rsidP="00D117D6">
            <w:pPr>
              <w:spacing w:after="120" w:line="240" w:lineRule="atLeast"/>
              <w:jc w:val="center"/>
              <w:rPr>
                <w:lang w:val="de-DE"/>
              </w:rPr>
            </w:pPr>
          </w:p>
        </w:tc>
        <w:tc>
          <w:tcPr>
            <w:tcW w:w="342" w:type="pct"/>
            <w:shd w:val="clear" w:color="auto" w:fill="CCFFCC"/>
          </w:tcPr>
          <w:p w:rsidR="004A0C8E" w:rsidRPr="00E8722C" w:rsidRDefault="004A0C8E" w:rsidP="00D117D6">
            <w:pPr>
              <w:spacing w:after="120" w:line="240" w:lineRule="atLeast"/>
              <w:jc w:val="center"/>
              <w:rPr>
                <w:lang w:val="de-DE"/>
              </w:rPr>
            </w:pPr>
          </w:p>
        </w:tc>
        <w:tc>
          <w:tcPr>
            <w:tcW w:w="281" w:type="pct"/>
            <w:gridSpan w:val="2"/>
            <w:shd w:val="clear" w:color="auto" w:fill="CCFFCC"/>
          </w:tcPr>
          <w:p w:rsidR="004A0C8E" w:rsidRPr="00E8722C" w:rsidRDefault="004A0C8E" w:rsidP="00D117D6">
            <w:pPr>
              <w:spacing w:after="120" w:line="240" w:lineRule="atLeast"/>
              <w:jc w:val="center"/>
              <w:rPr>
                <w:lang w:val="de-DE"/>
              </w:rPr>
            </w:pPr>
          </w:p>
        </w:tc>
        <w:tc>
          <w:tcPr>
            <w:tcW w:w="789" w:type="pct"/>
            <w:gridSpan w:val="3"/>
            <w:shd w:val="clear" w:color="auto" w:fill="CCFFCC"/>
          </w:tcPr>
          <w:p w:rsidR="004A0C8E" w:rsidRPr="00E8722C" w:rsidRDefault="004A0C8E" w:rsidP="00D117D6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695" w:type="pct"/>
            <w:gridSpan w:val="2"/>
            <w:shd w:val="clear" w:color="auto" w:fill="CCFFCC"/>
          </w:tcPr>
          <w:p w:rsidR="004A0C8E" w:rsidRPr="00E8722C" w:rsidRDefault="004A0C8E" w:rsidP="00D117D6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372" w:type="pct"/>
            <w:gridSpan w:val="3"/>
            <w:shd w:val="clear" w:color="auto" w:fill="FFCC66"/>
          </w:tcPr>
          <w:p w:rsidR="004A0C8E" w:rsidRPr="00E8722C" w:rsidRDefault="004A0C8E" w:rsidP="00D117D6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322" w:type="pct"/>
            <w:gridSpan w:val="3"/>
            <w:shd w:val="clear" w:color="auto" w:fill="FFCC66"/>
          </w:tcPr>
          <w:p w:rsidR="004A0C8E" w:rsidRPr="00E8722C" w:rsidRDefault="004A0C8E" w:rsidP="00D117D6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925" w:type="pct"/>
            <w:gridSpan w:val="2"/>
            <w:shd w:val="clear" w:color="auto" w:fill="FFCC66"/>
          </w:tcPr>
          <w:p w:rsidR="004A0C8E" w:rsidRPr="00E8722C" w:rsidRDefault="004A0C8E" w:rsidP="00D117D6">
            <w:pPr>
              <w:spacing w:after="120" w:line="240" w:lineRule="atLeast"/>
              <w:rPr>
                <w:lang w:val="de-DE"/>
              </w:rPr>
            </w:pPr>
          </w:p>
        </w:tc>
      </w:tr>
      <w:tr w:rsidR="004A0C8E" w:rsidRPr="00E8722C" w:rsidTr="00484281">
        <w:tc>
          <w:tcPr>
            <w:tcW w:w="511" w:type="pct"/>
          </w:tcPr>
          <w:p w:rsidR="004A0C8E" w:rsidRPr="00E8722C" w:rsidRDefault="004A0C8E" w:rsidP="00D117D6">
            <w:pPr>
              <w:spacing w:after="120" w:line="240" w:lineRule="atLeast"/>
              <w:rPr>
                <w:lang w:val="de-DE"/>
              </w:rPr>
            </w:pPr>
            <w:r>
              <w:rPr>
                <w:lang w:val="de-DE"/>
              </w:rPr>
              <w:t>M(TGS)6-3</w:t>
            </w:r>
          </w:p>
        </w:tc>
        <w:tc>
          <w:tcPr>
            <w:tcW w:w="484" w:type="pct"/>
            <w:gridSpan w:val="3"/>
            <w:shd w:val="clear" w:color="auto" w:fill="CCFFCC"/>
          </w:tcPr>
          <w:p w:rsidR="004A0C8E" w:rsidRPr="00E8722C" w:rsidRDefault="004A0C8E" w:rsidP="00D117D6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280" w:type="pct"/>
            <w:shd w:val="clear" w:color="auto" w:fill="CCFFCC"/>
          </w:tcPr>
          <w:p w:rsidR="004A0C8E" w:rsidRPr="00E8722C" w:rsidRDefault="004A0C8E" w:rsidP="00D117D6">
            <w:pPr>
              <w:spacing w:after="120" w:line="240" w:lineRule="atLeast"/>
              <w:jc w:val="center"/>
              <w:rPr>
                <w:lang w:val="de-DE"/>
              </w:rPr>
            </w:pPr>
          </w:p>
        </w:tc>
        <w:tc>
          <w:tcPr>
            <w:tcW w:w="342" w:type="pct"/>
            <w:shd w:val="clear" w:color="auto" w:fill="CCFFCC"/>
          </w:tcPr>
          <w:p w:rsidR="004A0C8E" w:rsidRPr="00E8722C" w:rsidRDefault="004A0C8E" w:rsidP="00D117D6">
            <w:pPr>
              <w:spacing w:after="120" w:line="240" w:lineRule="atLeast"/>
              <w:jc w:val="center"/>
              <w:rPr>
                <w:lang w:val="de-DE"/>
              </w:rPr>
            </w:pPr>
          </w:p>
        </w:tc>
        <w:tc>
          <w:tcPr>
            <w:tcW w:w="281" w:type="pct"/>
            <w:gridSpan w:val="2"/>
            <w:shd w:val="clear" w:color="auto" w:fill="CCFFCC"/>
          </w:tcPr>
          <w:p w:rsidR="004A0C8E" w:rsidRPr="00E8722C" w:rsidRDefault="004A0C8E" w:rsidP="00D117D6">
            <w:pPr>
              <w:spacing w:after="120" w:line="240" w:lineRule="atLeast"/>
              <w:jc w:val="center"/>
              <w:rPr>
                <w:lang w:val="de-DE"/>
              </w:rPr>
            </w:pPr>
          </w:p>
        </w:tc>
        <w:tc>
          <w:tcPr>
            <w:tcW w:w="789" w:type="pct"/>
            <w:gridSpan w:val="3"/>
            <w:shd w:val="clear" w:color="auto" w:fill="CCFFCC"/>
          </w:tcPr>
          <w:p w:rsidR="004A0C8E" w:rsidRPr="00E8722C" w:rsidRDefault="004A0C8E" w:rsidP="00D117D6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695" w:type="pct"/>
            <w:gridSpan w:val="2"/>
            <w:shd w:val="clear" w:color="auto" w:fill="CCFFCC"/>
          </w:tcPr>
          <w:p w:rsidR="004A0C8E" w:rsidRPr="00E8722C" w:rsidRDefault="004A0C8E" w:rsidP="00D117D6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372" w:type="pct"/>
            <w:gridSpan w:val="3"/>
            <w:shd w:val="clear" w:color="auto" w:fill="FFCC66"/>
          </w:tcPr>
          <w:p w:rsidR="004A0C8E" w:rsidRPr="00E8722C" w:rsidRDefault="004A0C8E" w:rsidP="00D117D6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322" w:type="pct"/>
            <w:gridSpan w:val="3"/>
            <w:shd w:val="clear" w:color="auto" w:fill="FFCC66"/>
          </w:tcPr>
          <w:p w:rsidR="004A0C8E" w:rsidRPr="00E8722C" w:rsidRDefault="004A0C8E" w:rsidP="00D117D6">
            <w:pPr>
              <w:spacing w:after="120" w:line="240" w:lineRule="atLeast"/>
              <w:rPr>
                <w:lang w:val="de-DE"/>
              </w:rPr>
            </w:pPr>
          </w:p>
        </w:tc>
        <w:tc>
          <w:tcPr>
            <w:tcW w:w="925" w:type="pct"/>
            <w:gridSpan w:val="2"/>
            <w:shd w:val="clear" w:color="auto" w:fill="FFCC66"/>
          </w:tcPr>
          <w:p w:rsidR="004A0C8E" w:rsidRPr="00E8722C" w:rsidRDefault="004A0C8E" w:rsidP="00D117D6">
            <w:pPr>
              <w:spacing w:after="120" w:line="240" w:lineRule="atLeast"/>
              <w:rPr>
                <w:lang w:val="de-DE"/>
              </w:rPr>
            </w:pPr>
          </w:p>
        </w:tc>
      </w:tr>
    </w:tbl>
    <w:p w:rsidR="001D3437" w:rsidRDefault="001D3437" w:rsidP="00D15D14">
      <w:pPr>
        <w:spacing w:after="120" w:line="240" w:lineRule="atLeast"/>
        <w:jc w:val="both"/>
        <w:rPr>
          <w:lang w:val="de-DE"/>
        </w:rPr>
      </w:pPr>
    </w:p>
    <w:p w:rsidR="001D3437" w:rsidRDefault="001D3437" w:rsidP="001D3437">
      <w:pPr>
        <w:pStyle w:val="berschrift1"/>
        <w:rPr>
          <w:lang w:val="de-DE"/>
        </w:rPr>
      </w:pPr>
      <w:r>
        <w:rPr>
          <w:lang w:val="de-DE"/>
        </w:rPr>
        <w:br w:type="page"/>
      </w:r>
      <w:bookmarkStart w:id="68" w:name="_Toc446149782"/>
      <w:r>
        <w:rPr>
          <w:lang w:val="de-DE"/>
        </w:rPr>
        <w:lastRenderedPageBreak/>
        <w:t>Anlage 2 – Abdeckungsmatrix</w:t>
      </w:r>
      <w:bookmarkEnd w:id="68"/>
      <w:r w:rsidR="008B6CC0">
        <w:rPr>
          <w:lang w:val="de-DE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84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 w:rsidR="008B6CC0" w:rsidRPr="004B130E" w:rsidTr="00D117D6">
        <w:trPr>
          <w:cantSplit/>
          <w:trHeight w:val="1324"/>
        </w:trPr>
        <w:tc>
          <w:tcPr>
            <w:tcW w:w="884" w:type="dxa"/>
            <w:textDirection w:val="btLr"/>
          </w:tcPr>
          <w:p w:rsidR="008B6CC0" w:rsidRPr="004B130E" w:rsidRDefault="008B6CC0" w:rsidP="008C7C32">
            <w:pPr>
              <w:spacing w:after="120" w:line="240" w:lineRule="atLeast"/>
              <w:ind w:left="113" w:right="113"/>
              <w:rPr>
                <w:lang w:val="de-DE"/>
              </w:rPr>
            </w:pPr>
            <w:r>
              <w:rPr>
                <w:noProof/>
                <w:lang w:val="de-DE" w:eastAsia="de-DE" w:bidi="ar-SA"/>
              </w:rPr>
              <w:t>Nachricht</w:t>
            </w:r>
          </w:p>
        </w:tc>
        <w:tc>
          <w:tcPr>
            <w:tcW w:w="482" w:type="dxa"/>
            <w:textDirection w:val="btLr"/>
          </w:tcPr>
          <w:p w:rsidR="008B6CC0" w:rsidRPr="004B130E" w:rsidRDefault="008B6CC0" w:rsidP="00EC23F0">
            <w:pPr>
              <w:spacing w:after="120" w:line="240" w:lineRule="atLeast"/>
              <w:ind w:left="113" w:right="113"/>
              <w:rPr>
                <w:noProof/>
                <w:lang w:val="de-DE" w:eastAsia="de-DE" w:bidi="ar-SA"/>
              </w:rPr>
            </w:pPr>
            <w:r>
              <w:rPr>
                <w:noProof/>
                <w:lang w:val="de-DE" w:eastAsia="de-DE" w:bidi="ar-SA"/>
              </w:rPr>
              <w:t>M(TGS)1-1</w:t>
            </w:r>
          </w:p>
        </w:tc>
        <w:tc>
          <w:tcPr>
            <w:tcW w:w="482" w:type="dxa"/>
            <w:textDirection w:val="btLr"/>
          </w:tcPr>
          <w:p w:rsidR="008B6CC0" w:rsidRPr="004B130E" w:rsidRDefault="008B6CC0" w:rsidP="00641528">
            <w:pPr>
              <w:spacing w:after="120" w:line="240" w:lineRule="atLeast"/>
              <w:ind w:left="113" w:right="113"/>
              <w:jc w:val="both"/>
              <w:rPr>
                <w:lang w:val="de-DE"/>
              </w:rPr>
            </w:pPr>
            <w:r>
              <w:rPr>
                <w:noProof/>
                <w:lang w:val="de-DE" w:eastAsia="de-DE" w:bidi="ar-SA"/>
              </w:rPr>
              <w:t>M(TGS)2-1</w:t>
            </w:r>
          </w:p>
        </w:tc>
        <w:tc>
          <w:tcPr>
            <w:tcW w:w="482" w:type="dxa"/>
            <w:textDirection w:val="btLr"/>
          </w:tcPr>
          <w:p w:rsidR="008B6CC0" w:rsidRPr="004B130E" w:rsidRDefault="008B6CC0" w:rsidP="00641528">
            <w:pPr>
              <w:spacing w:after="120" w:line="240" w:lineRule="atLeast"/>
              <w:ind w:left="113" w:right="113"/>
              <w:rPr>
                <w:lang w:val="de-DE"/>
              </w:rPr>
            </w:pPr>
            <w:r>
              <w:rPr>
                <w:noProof/>
                <w:lang w:val="de-DE" w:eastAsia="de-DE" w:bidi="ar-SA"/>
              </w:rPr>
              <w:t>M(TGS)2-2</w:t>
            </w:r>
          </w:p>
        </w:tc>
        <w:tc>
          <w:tcPr>
            <w:tcW w:w="482" w:type="dxa"/>
            <w:textDirection w:val="btLr"/>
          </w:tcPr>
          <w:p w:rsidR="008B6CC0" w:rsidRPr="004B130E" w:rsidRDefault="008B6CC0" w:rsidP="00641528">
            <w:pPr>
              <w:spacing w:after="120" w:line="240" w:lineRule="atLeast"/>
              <w:ind w:left="113" w:right="113"/>
              <w:jc w:val="both"/>
              <w:rPr>
                <w:lang w:val="de-DE"/>
              </w:rPr>
            </w:pPr>
            <w:r>
              <w:rPr>
                <w:noProof/>
                <w:lang w:val="de-DE" w:eastAsia="de-DE" w:bidi="ar-SA"/>
              </w:rPr>
              <w:t>M(TGS)2-3</w:t>
            </w:r>
          </w:p>
        </w:tc>
        <w:tc>
          <w:tcPr>
            <w:tcW w:w="482" w:type="dxa"/>
            <w:textDirection w:val="btLr"/>
          </w:tcPr>
          <w:p w:rsidR="008B6CC0" w:rsidRPr="004B130E" w:rsidRDefault="008B6CC0" w:rsidP="00641528">
            <w:pPr>
              <w:spacing w:after="120" w:line="240" w:lineRule="atLeast"/>
              <w:ind w:left="113" w:right="113"/>
              <w:jc w:val="both"/>
              <w:rPr>
                <w:lang w:val="de-DE"/>
              </w:rPr>
            </w:pPr>
            <w:r>
              <w:rPr>
                <w:noProof/>
                <w:lang w:val="de-DE" w:eastAsia="de-DE" w:bidi="ar-SA"/>
              </w:rPr>
              <w:t>M(TGS)2-4</w:t>
            </w:r>
          </w:p>
        </w:tc>
        <w:tc>
          <w:tcPr>
            <w:tcW w:w="482" w:type="dxa"/>
            <w:textDirection w:val="btLr"/>
          </w:tcPr>
          <w:p w:rsidR="008B6CC0" w:rsidRPr="004B130E" w:rsidRDefault="008B6CC0" w:rsidP="00641528">
            <w:pPr>
              <w:spacing w:after="120" w:line="240" w:lineRule="atLeast"/>
              <w:ind w:left="113" w:right="113"/>
              <w:jc w:val="both"/>
              <w:rPr>
                <w:lang w:val="de-DE"/>
              </w:rPr>
            </w:pPr>
            <w:r>
              <w:rPr>
                <w:noProof/>
                <w:lang w:val="de-DE" w:eastAsia="de-DE" w:bidi="ar-SA"/>
              </w:rPr>
              <w:t>M(TGS)2-5</w:t>
            </w:r>
          </w:p>
        </w:tc>
        <w:tc>
          <w:tcPr>
            <w:tcW w:w="482" w:type="dxa"/>
            <w:textDirection w:val="btLr"/>
          </w:tcPr>
          <w:p w:rsidR="008B6CC0" w:rsidRPr="004B130E" w:rsidRDefault="008B6CC0" w:rsidP="00641528">
            <w:pPr>
              <w:spacing w:after="120" w:line="240" w:lineRule="atLeast"/>
              <w:ind w:left="113" w:right="113"/>
              <w:jc w:val="both"/>
              <w:rPr>
                <w:lang w:val="de-DE"/>
              </w:rPr>
            </w:pPr>
            <w:r>
              <w:rPr>
                <w:noProof/>
                <w:lang w:val="de-DE" w:eastAsia="de-DE" w:bidi="ar-SA"/>
              </w:rPr>
              <w:t>M(TGS)2-6</w:t>
            </w:r>
          </w:p>
        </w:tc>
        <w:tc>
          <w:tcPr>
            <w:tcW w:w="482" w:type="dxa"/>
            <w:textDirection w:val="btLr"/>
          </w:tcPr>
          <w:p w:rsidR="008B6CC0" w:rsidRPr="004B130E" w:rsidRDefault="008B6CC0" w:rsidP="00641528">
            <w:pPr>
              <w:spacing w:after="120" w:line="240" w:lineRule="atLeast"/>
              <w:ind w:left="113" w:right="113"/>
              <w:jc w:val="both"/>
              <w:rPr>
                <w:lang w:val="de-DE"/>
              </w:rPr>
            </w:pPr>
            <w:r>
              <w:rPr>
                <w:noProof/>
                <w:lang w:val="de-DE" w:eastAsia="de-DE" w:bidi="ar-SA"/>
              </w:rPr>
              <w:t>M(TGS)2-7</w:t>
            </w:r>
          </w:p>
        </w:tc>
        <w:tc>
          <w:tcPr>
            <w:tcW w:w="482" w:type="dxa"/>
            <w:textDirection w:val="btLr"/>
          </w:tcPr>
          <w:p w:rsidR="008B6CC0" w:rsidRPr="004B130E" w:rsidRDefault="008B6CC0" w:rsidP="00641528">
            <w:pPr>
              <w:spacing w:after="120" w:line="240" w:lineRule="atLeast"/>
              <w:ind w:left="113" w:right="113"/>
              <w:jc w:val="both"/>
              <w:rPr>
                <w:lang w:val="de-DE"/>
              </w:rPr>
            </w:pPr>
            <w:r>
              <w:rPr>
                <w:noProof/>
                <w:lang w:val="de-DE" w:eastAsia="de-DE" w:bidi="ar-SA"/>
              </w:rPr>
              <w:t>M(TGS)2-8</w:t>
            </w:r>
          </w:p>
        </w:tc>
        <w:tc>
          <w:tcPr>
            <w:tcW w:w="482" w:type="dxa"/>
            <w:textDirection w:val="btLr"/>
          </w:tcPr>
          <w:p w:rsidR="008B6CC0" w:rsidRPr="004B130E" w:rsidRDefault="008B6CC0" w:rsidP="00641528">
            <w:pPr>
              <w:spacing w:after="120" w:line="240" w:lineRule="atLeast"/>
              <w:ind w:left="113" w:right="113"/>
              <w:jc w:val="both"/>
              <w:rPr>
                <w:lang w:val="de-DE"/>
              </w:rPr>
            </w:pPr>
            <w:r>
              <w:rPr>
                <w:noProof/>
                <w:lang w:val="de-DE" w:eastAsia="de-DE" w:bidi="ar-SA"/>
              </w:rPr>
              <w:t>M(TGS)3-1</w:t>
            </w:r>
          </w:p>
        </w:tc>
        <w:tc>
          <w:tcPr>
            <w:tcW w:w="482" w:type="dxa"/>
            <w:textDirection w:val="btLr"/>
          </w:tcPr>
          <w:p w:rsidR="008B6CC0" w:rsidRPr="004B130E" w:rsidRDefault="008B6CC0" w:rsidP="00641528">
            <w:pPr>
              <w:spacing w:after="120" w:line="240" w:lineRule="atLeast"/>
              <w:ind w:left="113" w:right="113"/>
              <w:jc w:val="both"/>
              <w:rPr>
                <w:lang w:val="de-DE"/>
              </w:rPr>
            </w:pPr>
            <w:r>
              <w:rPr>
                <w:noProof/>
                <w:lang w:val="de-DE" w:eastAsia="de-DE" w:bidi="ar-SA"/>
              </w:rPr>
              <w:t>M(TGS)3-2</w:t>
            </w:r>
          </w:p>
        </w:tc>
        <w:tc>
          <w:tcPr>
            <w:tcW w:w="482" w:type="dxa"/>
            <w:textDirection w:val="btLr"/>
          </w:tcPr>
          <w:p w:rsidR="008B6CC0" w:rsidRPr="004B130E" w:rsidRDefault="008B6CC0" w:rsidP="00641528">
            <w:pPr>
              <w:spacing w:after="120" w:line="240" w:lineRule="atLeast"/>
              <w:ind w:left="113" w:right="113"/>
              <w:jc w:val="both"/>
              <w:rPr>
                <w:lang w:val="de-DE"/>
              </w:rPr>
            </w:pPr>
            <w:r>
              <w:rPr>
                <w:noProof/>
                <w:lang w:val="de-DE" w:eastAsia="de-DE" w:bidi="ar-SA"/>
              </w:rPr>
              <w:t>M(TGS)4-1</w:t>
            </w:r>
          </w:p>
        </w:tc>
        <w:tc>
          <w:tcPr>
            <w:tcW w:w="482" w:type="dxa"/>
            <w:textDirection w:val="btLr"/>
          </w:tcPr>
          <w:p w:rsidR="008B6CC0" w:rsidRPr="004B130E" w:rsidRDefault="008B6CC0" w:rsidP="00641528">
            <w:pPr>
              <w:spacing w:after="120" w:line="240" w:lineRule="atLeast"/>
              <w:ind w:left="113" w:right="113"/>
              <w:jc w:val="both"/>
              <w:rPr>
                <w:lang w:val="de-DE"/>
              </w:rPr>
            </w:pPr>
            <w:r>
              <w:rPr>
                <w:noProof/>
                <w:lang w:val="de-DE" w:eastAsia="de-DE" w:bidi="ar-SA"/>
              </w:rPr>
              <w:t>M(TGS)4-2</w:t>
            </w:r>
          </w:p>
        </w:tc>
        <w:tc>
          <w:tcPr>
            <w:tcW w:w="482" w:type="dxa"/>
            <w:textDirection w:val="btLr"/>
          </w:tcPr>
          <w:p w:rsidR="008B6CC0" w:rsidRPr="008B6CC0" w:rsidRDefault="008B6CC0" w:rsidP="00641528">
            <w:pPr>
              <w:spacing w:after="120" w:line="240" w:lineRule="atLeast"/>
              <w:ind w:left="113" w:right="113"/>
              <w:jc w:val="both"/>
              <w:rPr>
                <w:lang w:val="de-DE"/>
              </w:rPr>
            </w:pPr>
            <w:r w:rsidRPr="008B6CC0">
              <w:rPr>
                <w:noProof/>
                <w:lang w:val="de-DE" w:eastAsia="de-DE" w:bidi="ar-SA"/>
              </w:rPr>
              <w:t>M(TGS)4-3</w:t>
            </w:r>
          </w:p>
        </w:tc>
        <w:tc>
          <w:tcPr>
            <w:tcW w:w="482" w:type="dxa"/>
            <w:textDirection w:val="btLr"/>
          </w:tcPr>
          <w:p w:rsidR="008B6CC0" w:rsidRDefault="008B6CC0" w:rsidP="00641528">
            <w:pPr>
              <w:spacing w:after="120" w:line="240" w:lineRule="atLeast"/>
              <w:ind w:left="113" w:right="113"/>
              <w:jc w:val="both"/>
              <w:rPr>
                <w:noProof/>
                <w:lang w:val="de-DE" w:eastAsia="de-DE" w:bidi="ar-SA"/>
              </w:rPr>
            </w:pPr>
            <w:r>
              <w:rPr>
                <w:noProof/>
                <w:lang w:val="de-DE" w:eastAsia="de-DE" w:bidi="ar-SA"/>
              </w:rPr>
              <w:t>M(TGS)4-4</w:t>
            </w:r>
          </w:p>
        </w:tc>
        <w:tc>
          <w:tcPr>
            <w:tcW w:w="482" w:type="dxa"/>
            <w:textDirection w:val="btLr"/>
          </w:tcPr>
          <w:p w:rsidR="008B6CC0" w:rsidRDefault="008B6CC0" w:rsidP="00641528">
            <w:pPr>
              <w:spacing w:after="120" w:line="240" w:lineRule="atLeast"/>
              <w:ind w:left="113" w:right="113"/>
              <w:jc w:val="both"/>
              <w:rPr>
                <w:noProof/>
                <w:lang w:val="de-DE" w:eastAsia="de-DE" w:bidi="ar-SA"/>
              </w:rPr>
            </w:pPr>
            <w:r>
              <w:rPr>
                <w:noProof/>
                <w:lang w:val="de-DE" w:eastAsia="de-DE" w:bidi="ar-SA"/>
              </w:rPr>
              <w:t>M(TGS)5-1</w:t>
            </w:r>
          </w:p>
        </w:tc>
        <w:tc>
          <w:tcPr>
            <w:tcW w:w="482" w:type="dxa"/>
            <w:textDirection w:val="btLr"/>
          </w:tcPr>
          <w:p w:rsidR="008B6CC0" w:rsidRDefault="008B6CC0" w:rsidP="00641528">
            <w:pPr>
              <w:spacing w:after="120" w:line="240" w:lineRule="atLeast"/>
              <w:ind w:left="113" w:right="113"/>
              <w:jc w:val="both"/>
              <w:rPr>
                <w:noProof/>
                <w:lang w:val="de-DE" w:eastAsia="de-DE" w:bidi="ar-SA"/>
              </w:rPr>
            </w:pPr>
            <w:r>
              <w:rPr>
                <w:noProof/>
                <w:lang w:val="de-DE" w:eastAsia="de-DE" w:bidi="ar-SA"/>
              </w:rPr>
              <w:t>M(TGS)5-2</w:t>
            </w:r>
          </w:p>
        </w:tc>
        <w:tc>
          <w:tcPr>
            <w:tcW w:w="482" w:type="dxa"/>
            <w:textDirection w:val="btLr"/>
          </w:tcPr>
          <w:p w:rsidR="008B6CC0" w:rsidRDefault="008B6CC0" w:rsidP="00641528">
            <w:pPr>
              <w:spacing w:after="120" w:line="240" w:lineRule="atLeast"/>
              <w:ind w:left="113" w:right="113"/>
              <w:jc w:val="both"/>
              <w:rPr>
                <w:noProof/>
                <w:lang w:val="de-DE" w:eastAsia="de-DE" w:bidi="ar-SA"/>
              </w:rPr>
            </w:pPr>
            <w:r>
              <w:rPr>
                <w:noProof/>
                <w:lang w:val="de-DE" w:eastAsia="de-DE" w:bidi="ar-SA"/>
              </w:rPr>
              <w:t>M(TGS)5-3</w:t>
            </w:r>
          </w:p>
        </w:tc>
        <w:tc>
          <w:tcPr>
            <w:tcW w:w="482" w:type="dxa"/>
            <w:textDirection w:val="btLr"/>
          </w:tcPr>
          <w:p w:rsidR="008B6CC0" w:rsidRDefault="008B6CC0" w:rsidP="008B6CC0">
            <w:pPr>
              <w:spacing w:after="120" w:line="240" w:lineRule="atLeast"/>
              <w:ind w:left="113" w:right="113"/>
              <w:jc w:val="both"/>
              <w:rPr>
                <w:noProof/>
                <w:lang w:val="de-DE" w:eastAsia="de-DE" w:bidi="ar-SA"/>
              </w:rPr>
            </w:pPr>
            <w:r>
              <w:rPr>
                <w:noProof/>
                <w:lang w:val="de-DE" w:eastAsia="de-DE" w:bidi="ar-SA"/>
              </w:rPr>
              <w:t>M(TGS)6-1</w:t>
            </w:r>
          </w:p>
        </w:tc>
        <w:tc>
          <w:tcPr>
            <w:tcW w:w="482" w:type="dxa"/>
            <w:textDirection w:val="btLr"/>
          </w:tcPr>
          <w:p w:rsidR="008B6CC0" w:rsidRDefault="008B6CC0" w:rsidP="008B6CC0">
            <w:pPr>
              <w:spacing w:after="120" w:line="240" w:lineRule="atLeast"/>
              <w:ind w:left="113" w:right="113"/>
              <w:jc w:val="both"/>
              <w:rPr>
                <w:noProof/>
                <w:lang w:val="de-DE" w:eastAsia="de-DE" w:bidi="ar-SA"/>
              </w:rPr>
            </w:pPr>
            <w:r>
              <w:rPr>
                <w:noProof/>
                <w:lang w:val="de-DE" w:eastAsia="de-DE" w:bidi="ar-SA"/>
              </w:rPr>
              <w:t>M(TGS)6-2</w:t>
            </w:r>
          </w:p>
        </w:tc>
        <w:tc>
          <w:tcPr>
            <w:tcW w:w="482" w:type="dxa"/>
            <w:textDirection w:val="btLr"/>
          </w:tcPr>
          <w:p w:rsidR="008B6CC0" w:rsidRDefault="008B6CC0" w:rsidP="00D117D6">
            <w:pPr>
              <w:spacing w:after="120" w:line="240" w:lineRule="atLeast"/>
              <w:ind w:left="113" w:right="113"/>
              <w:jc w:val="both"/>
              <w:rPr>
                <w:noProof/>
                <w:lang w:val="de-DE" w:eastAsia="de-DE" w:bidi="ar-SA"/>
              </w:rPr>
            </w:pPr>
            <w:r>
              <w:rPr>
                <w:noProof/>
                <w:lang w:val="de-DE" w:eastAsia="de-DE" w:bidi="ar-SA"/>
              </w:rPr>
              <w:t>M(TGS)6-3</w:t>
            </w:r>
          </w:p>
        </w:tc>
      </w:tr>
      <w:tr w:rsidR="00807680" w:rsidRPr="004B130E" w:rsidTr="00D117D6">
        <w:trPr>
          <w:trHeight w:val="265"/>
        </w:trPr>
        <w:tc>
          <w:tcPr>
            <w:tcW w:w="884" w:type="dxa"/>
          </w:tcPr>
          <w:p w:rsidR="00807680" w:rsidRPr="004B130E" w:rsidRDefault="00807680" w:rsidP="00885E84">
            <w:pPr>
              <w:spacing w:after="120" w:line="240" w:lineRule="atLeast"/>
              <w:jc w:val="both"/>
              <w:rPr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 w:eastAsia="de-DE" w:bidi="ar-SA"/>
              </w:rPr>
              <w:t>080003</w:t>
            </w:r>
          </w:p>
        </w:tc>
        <w:tc>
          <w:tcPr>
            <w:tcW w:w="482" w:type="dxa"/>
          </w:tcPr>
          <w:p w:rsidR="00807680" w:rsidRPr="004B130E" w:rsidRDefault="00807680" w:rsidP="007055FB">
            <w:pPr>
              <w:spacing w:after="120" w:line="240" w:lineRule="atLeast"/>
              <w:jc w:val="center"/>
              <w:rPr>
                <w:lang w:val="de-DE"/>
              </w:rPr>
            </w:pPr>
            <w:r>
              <w:rPr>
                <w:lang w:val="de-DE"/>
              </w:rPr>
              <w:t>x</w:t>
            </w:r>
          </w:p>
        </w:tc>
        <w:tc>
          <w:tcPr>
            <w:tcW w:w="482" w:type="dxa"/>
          </w:tcPr>
          <w:p w:rsidR="00807680" w:rsidRPr="004B130E" w:rsidRDefault="00807680" w:rsidP="00D117D6">
            <w:pPr>
              <w:spacing w:after="120" w:line="240" w:lineRule="atLeast"/>
              <w:jc w:val="center"/>
              <w:rPr>
                <w:lang w:val="de-DE"/>
              </w:rPr>
            </w:pPr>
            <w:r>
              <w:rPr>
                <w:lang w:val="de-DE"/>
              </w:rPr>
              <w:t>x</w:t>
            </w:r>
          </w:p>
        </w:tc>
        <w:tc>
          <w:tcPr>
            <w:tcW w:w="482" w:type="dxa"/>
          </w:tcPr>
          <w:p w:rsidR="00807680" w:rsidRPr="004B130E" w:rsidRDefault="00807680" w:rsidP="00D117D6">
            <w:pPr>
              <w:spacing w:after="120" w:line="240" w:lineRule="atLeast"/>
              <w:jc w:val="center"/>
              <w:rPr>
                <w:lang w:val="de-DE"/>
              </w:rPr>
            </w:pPr>
            <w:r>
              <w:rPr>
                <w:lang w:val="de-DE"/>
              </w:rPr>
              <w:t>x</w:t>
            </w:r>
          </w:p>
        </w:tc>
        <w:tc>
          <w:tcPr>
            <w:tcW w:w="482" w:type="dxa"/>
          </w:tcPr>
          <w:p w:rsidR="00807680" w:rsidRPr="004B130E" w:rsidRDefault="00807680" w:rsidP="00D117D6">
            <w:pPr>
              <w:spacing w:after="120" w:line="240" w:lineRule="atLeast"/>
              <w:jc w:val="center"/>
              <w:rPr>
                <w:lang w:val="de-DE"/>
              </w:rPr>
            </w:pPr>
            <w:r>
              <w:rPr>
                <w:lang w:val="de-DE"/>
              </w:rPr>
              <w:t>x</w:t>
            </w:r>
          </w:p>
        </w:tc>
        <w:tc>
          <w:tcPr>
            <w:tcW w:w="482" w:type="dxa"/>
          </w:tcPr>
          <w:p w:rsidR="00807680" w:rsidRPr="004B130E" w:rsidRDefault="00807680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807680" w:rsidRPr="004B130E" w:rsidRDefault="00807680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807680" w:rsidRPr="004B130E" w:rsidRDefault="00807680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807680" w:rsidRPr="004B130E" w:rsidRDefault="00807680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807680" w:rsidRPr="004B130E" w:rsidRDefault="00807680" w:rsidP="00D117D6">
            <w:pPr>
              <w:spacing w:after="120" w:line="240" w:lineRule="atLeast"/>
              <w:jc w:val="center"/>
              <w:rPr>
                <w:lang w:val="de-DE"/>
              </w:rPr>
            </w:pPr>
            <w:r>
              <w:rPr>
                <w:lang w:val="de-DE"/>
              </w:rPr>
              <w:t>x</w:t>
            </w:r>
          </w:p>
        </w:tc>
        <w:tc>
          <w:tcPr>
            <w:tcW w:w="482" w:type="dxa"/>
          </w:tcPr>
          <w:p w:rsidR="00807680" w:rsidRPr="004B130E" w:rsidRDefault="00807680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807680" w:rsidRPr="004B130E" w:rsidRDefault="00807680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807680" w:rsidRPr="004B130E" w:rsidRDefault="00807680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807680" w:rsidRPr="004B130E" w:rsidRDefault="00807680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807680" w:rsidRPr="004B130E" w:rsidRDefault="00807680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807680" w:rsidRPr="004B130E" w:rsidRDefault="00807680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807680" w:rsidRPr="004B130E" w:rsidRDefault="00807680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807680" w:rsidRPr="004B130E" w:rsidRDefault="00807680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807680" w:rsidRPr="004B130E" w:rsidRDefault="00807680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807680" w:rsidRPr="004B130E" w:rsidRDefault="00807680" w:rsidP="00D117D6">
            <w:pPr>
              <w:spacing w:after="120" w:line="240" w:lineRule="atLeast"/>
              <w:jc w:val="center"/>
              <w:rPr>
                <w:lang w:val="de-DE"/>
              </w:rPr>
            </w:pPr>
            <w:r>
              <w:rPr>
                <w:lang w:val="de-DE"/>
              </w:rPr>
              <w:t>x</w:t>
            </w:r>
          </w:p>
        </w:tc>
        <w:tc>
          <w:tcPr>
            <w:tcW w:w="482" w:type="dxa"/>
          </w:tcPr>
          <w:p w:rsidR="00807680" w:rsidRPr="004B130E" w:rsidRDefault="00807680" w:rsidP="00D117D6">
            <w:pPr>
              <w:spacing w:after="120" w:line="240" w:lineRule="atLeast"/>
              <w:jc w:val="center"/>
              <w:rPr>
                <w:lang w:val="de-DE"/>
              </w:rPr>
            </w:pPr>
            <w:r>
              <w:rPr>
                <w:lang w:val="de-DE"/>
              </w:rPr>
              <w:t>x</w:t>
            </w:r>
          </w:p>
        </w:tc>
        <w:tc>
          <w:tcPr>
            <w:tcW w:w="482" w:type="dxa"/>
          </w:tcPr>
          <w:p w:rsidR="00807680" w:rsidRPr="004B130E" w:rsidRDefault="00807680" w:rsidP="00D117D6">
            <w:pPr>
              <w:spacing w:after="120" w:line="240" w:lineRule="atLeast"/>
              <w:jc w:val="both"/>
              <w:rPr>
                <w:lang w:val="de-DE"/>
              </w:rPr>
            </w:pPr>
          </w:p>
        </w:tc>
      </w:tr>
      <w:tr w:rsidR="00807680" w:rsidRPr="004B130E" w:rsidTr="00D117D6">
        <w:tc>
          <w:tcPr>
            <w:tcW w:w="884" w:type="dxa"/>
          </w:tcPr>
          <w:p w:rsidR="00807680" w:rsidRDefault="00807680" w:rsidP="00885E84">
            <w:pPr>
              <w:spacing w:after="120" w:line="240" w:lineRule="atLeast"/>
              <w:jc w:val="both"/>
              <w:rPr>
                <w:rFonts w:ascii="Arial" w:hAnsi="Arial" w:cs="Arial"/>
                <w:sz w:val="20"/>
                <w:szCs w:val="20"/>
                <w:lang w:val="de-DE" w:eastAsia="de-DE" w:bidi="ar-SA"/>
              </w:rPr>
            </w:pPr>
            <w:r>
              <w:rPr>
                <w:rFonts w:ascii="Arial" w:hAnsi="Arial" w:cs="Arial"/>
                <w:sz w:val="20"/>
                <w:szCs w:val="20"/>
                <w:lang w:val="de-DE" w:eastAsia="de-DE" w:bidi="ar-SA"/>
              </w:rPr>
              <w:t>080004</w:t>
            </w:r>
          </w:p>
        </w:tc>
        <w:tc>
          <w:tcPr>
            <w:tcW w:w="482" w:type="dxa"/>
          </w:tcPr>
          <w:p w:rsidR="00807680" w:rsidRPr="004B130E" w:rsidRDefault="00807680" w:rsidP="007055FB">
            <w:pPr>
              <w:spacing w:after="120" w:line="240" w:lineRule="atLeast"/>
              <w:jc w:val="center"/>
              <w:rPr>
                <w:lang w:val="de-DE"/>
              </w:rPr>
            </w:pPr>
          </w:p>
        </w:tc>
        <w:tc>
          <w:tcPr>
            <w:tcW w:w="482" w:type="dxa"/>
          </w:tcPr>
          <w:p w:rsidR="00807680" w:rsidRPr="004B130E" w:rsidRDefault="00807680" w:rsidP="00D117D6">
            <w:pPr>
              <w:spacing w:after="120" w:line="240" w:lineRule="atLeast"/>
              <w:jc w:val="center"/>
              <w:rPr>
                <w:lang w:val="de-DE"/>
              </w:rPr>
            </w:pPr>
            <w:r>
              <w:rPr>
                <w:lang w:val="de-DE"/>
              </w:rPr>
              <w:t>x</w:t>
            </w:r>
          </w:p>
        </w:tc>
        <w:tc>
          <w:tcPr>
            <w:tcW w:w="482" w:type="dxa"/>
          </w:tcPr>
          <w:p w:rsidR="00807680" w:rsidRPr="004B130E" w:rsidRDefault="00807680" w:rsidP="00D117D6">
            <w:pPr>
              <w:spacing w:after="120" w:line="240" w:lineRule="atLeast"/>
              <w:jc w:val="center"/>
              <w:rPr>
                <w:lang w:val="de-DE"/>
              </w:rPr>
            </w:pPr>
            <w:r>
              <w:rPr>
                <w:lang w:val="de-DE"/>
              </w:rPr>
              <w:t>x</w:t>
            </w:r>
          </w:p>
        </w:tc>
        <w:tc>
          <w:tcPr>
            <w:tcW w:w="482" w:type="dxa"/>
          </w:tcPr>
          <w:p w:rsidR="00807680" w:rsidRPr="004B130E" w:rsidRDefault="00807680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807680" w:rsidRPr="004B130E" w:rsidRDefault="00807680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807680" w:rsidRPr="004B130E" w:rsidRDefault="00807680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807680" w:rsidRPr="004B130E" w:rsidRDefault="00807680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807680" w:rsidRPr="004B130E" w:rsidRDefault="00807680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807680" w:rsidRPr="004B130E" w:rsidRDefault="00807680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807680" w:rsidRPr="004B130E" w:rsidRDefault="00807680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807680" w:rsidRPr="004B130E" w:rsidRDefault="00807680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807680" w:rsidRPr="004B130E" w:rsidRDefault="00807680" w:rsidP="00D117D6">
            <w:pPr>
              <w:spacing w:after="120" w:line="240" w:lineRule="atLeast"/>
              <w:jc w:val="center"/>
              <w:rPr>
                <w:lang w:val="de-DE"/>
              </w:rPr>
            </w:pPr>
            <w:r>
              <w:rPr>
                <w:lang w:val="de-DE"/>
              </w:rPr>
              <w:t>x</w:t>
            </w:r>
          </w:p>
        </w:tc>
        <w:tc>
          <w:tcPr>
            <w:tcW w:w="482" w:type="dxa"/>
          </w:tcPr>
          <w:p w:rsidR="00807680" w:rsidRPr="004B130E" w:rsidRDefault="00807680" w:rsidP="00D117D6">
            <w:pPr>
              <w:spacing w:after="120" w:line="240" w:lineRule="atLeast"/>
              <w:jc w:val="center"/>
              <w:rPr>
                <w:lang w:val="de-DE"/>
              </w:rPr>
            </w:pPr>
            <w:r>
              <w:rPr>
                <w:lang w:val="de-DE"/>
              </w:rPr>
              <w:t>x</w:t>
            </w:r>
          </w:p>
        </w:tc>
        <w:tc>
          <w:tcPr>
            <w:tcW w:w="482" w:type="dxa"/>
          </w:tcPr>
          <w:p w:rsidR="00807680" w:rsidRPr="004B130E" w:rsidRDefault="00807680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807680" w:rsidRPr="004B130E" w:rsidRDefault="00807680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807680" w:rsidRPr="004B130E" w:rsidRDefault="00807680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807680" w:rsidRPr="004B130E" w:rsidRDefault="00807680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807680" w:rsidRPr="004B130E" w:rsidRDefault="00807680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807680" w:rsidRPr="004B130E" w:rsidRDefault="00807680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807680" w:rsidRPr="004B130E" w:rsidRDefault="00807680" w:rsidP="00D117D6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807680" w:rsidRPr="004B130E" w:rsidRDefault="00807680" w:rsidP="00D117D6">
            <w:pPr>
              <w:spacing w:after="120" w:line="240" w:lineRule="atLeast"/>
              <w:jc w:val="both"/>
              <w:rPr>
                <w:lang w:val="de-DE"/>
              </w:rPr>
            </w:pPr>
          </w:p>
        </w:tc>
      </w:tr>
      <w:tr w:rsidR="00807680" w:rsidRPr="004B130E" w:rsidTr="00D117D6">
        <w:tc>
          <w:tcPr>
            <w:tcW w:w="884" w:type="dxa"/>
          </w:tcPr>
          <w:p w:rsidR="00807680" w:rsidRPr="004B130E" w:rsidRDefault="00807680" w:rsidP="00885E84">
            <w:pPr>
              <w:spacing w:after="120" w:line="240" w:lineRule="atLeast"/>
              <w:jc w:val="both"/>
              <w:rPr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 w:eastAsia="de-DE" w:bidi="ar-SA"/>
              </w:rPr>
              <w:t>080005</w:t>
            </w:r>
          </w:p>
        </w:tc>
        <w:tc>
          <w:tcPr>
            <w:tcW w:w="482" w:type="dxa"/>
          </w:tcPr>
          <w:p w:rsidR="00807680" w:rsidRPr="004B130E" w:rsidRDefault="00807680" w:rsidP="007055FB">
            <w:pPr>
              <w:spacing w:after="120" w:line="240" w:lineRule="atLeast"/>
              <w:jc w:val="center"/>
              <w:rPr>
                <w:lang w:val="de-DE"/>
              </w:rPr>
            </w:pPr>
          </w:p>
        </w:tc>
        <w:tc>
          <w:tcPr>
            <w:tcW w:w="482" w:type="dxa"/>
          </w:tcPr>
          <w:p w:rsidR="00807680" w:rsidRPr="004B130E" w:rsidRDefault="00807680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807680" w:rsidRPr="004B130E" w:rsidRDefault="00807680" w:rsidP="008D2080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807680" w:rsidRPr="004B130E" w:rsidRDefault="00807680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807680" w:rsidRPr="004B130E" w:rsidRDefault="00807680" w:rsidP="00D117D6">
            <w:pPr>
              <w:spacing w:after="120" w:line="240" w:lineRule="atLeast"/>
              <w:jc w:val="center"/>
              <w:rPr>
                <w:lang w:val="de-DE"/>
              </w:rPr>
            </w:pPr>
            <w:r>
              <w:rPr>
                <w:lang w:val="de-DE"/>
              </w:rPr>
              <w:t>x</w:t>
            </w:r>
          </w:p>
        </w:tc>
        <w:tc>
          <w:tcPr>
            <w:tcW w:w="482" w:type="dxa"/>
          </w:tcPr>
          <w:p w:rsidR="00807680" w:rsidRPr="004B130E" w:rsidRDefault="00807680" w:rsidP="00D117D6">
            <w:pPr>
              <w:spacing w:after="120" w:line="240" w:lineRule="atLeast"/>
              <w:jc w:val="center"/>
              <w:rPr>
                <w:lang w:val="de-DE"/>
              </w:rPr>
            </w:pPr>
            <w:r>
              <w:rPr>
                <w:lang w:val="de-DE"/>
              </w:rPr>
              <w:t>x</w:t>
            </w:r>
          </w:p>
        </w:tc>
        <w:tc>
          <w:tcPr>
            <w:tcW w:w="482" w:type="dxa"/>
          </w:tcPr>
          <w:p w:rsidR="00807680" w:rsidRPr="004B130E" w:rsidRDefault="00807680" w:rsidP="00D117D6">
            <w:pPr>
              <w:spacing w:after="120" w:line="240" w:lineRule="atLeast"/>
              <w:jc w:val="center"/>
              <w:rPr>
                <w:lang w:val="de-DE"/>
              </w:rPr>
            </w:pPr>
            <w:r>
              <w:rPr>
                <w:lang w:val="de-DE"/>
              </w:rPr>
              <w:t>x</w:t>
            </w:r>
          </w:p>
        </w:tc>
        <w:tc>
          <w:tcPr>
            <w:tcW w:w="482" w:type="dxa"/>
          </w:tcPr>
          <w:p w:rsidR="00807680" w:rsidRPr="004B130E" w:rsidRDefault="00807680" w:rsidP="00D117D6">
            <w:pPr>
              <w:spacing w:after="120" w:line="240" w:lineRule="atLeast"/>
              <w:jc w:val="center"/>
              <w:rPr>
                <w:lang w:val="de-DE"/>
              </w:rPr>
            </w:pPr>
            <w:r>
              <w:rPr>
                <w:lang w:val="de-DE"/>
              </w:rPr>
              <w:t>x</w:t>
            </w:r>
          </w:p>
        </w:tc>
        <w:tc>
          <w:tcPr>
            <w:tcW w:w="482" w:type="dxa"/>
          </w:tcPr>
          <w:p w:rsidR="00807680" w:rsidRPr="004B130E" w:rsidRDefault="00807680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807680" w:rsidRPr="004B130E" w:rsidRDefault="00807680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807680" w:rsidRPr="004B130E" w:rsidRDefault="00807680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807680" w:rsidRPr="004B130E" w:rsidRDefault="00807680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807680" w:rsidRPr="004B130E" w:rsidRDefault="00807680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807680" w:rsidRPr="004B130E" w:rsidRDefault="00807680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807680" w:rsidRPr="004B130E" w:rsidRDefault="00807680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807680" w:rsidRPr="004B130E" w:rsidRDefault="00807680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807680" w:rsidRPr="004B130E" w:rsidRDefault="00807680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807680" w:rsidRPr="004B130E" w:rsidRDefault="00807680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807680" w:rsidRPr="004B130E" w:rsidRDefault="00807680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807680" w:rsidRPr="004B130E" w:rsidRDefault="00807680" w:rsidP="00D117D6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807680" w:rsidRPr="004B130E" w:rsidRDefault="00807680" w:rsidP="00D117D6">
            <w:pPr>
              <w:spacing w:after="120" w:line="240" w:lineRule="atLeast"/>
              <w:jc w:val="both"/>
              <w:rPr>
                <w:lang w:val="de-DE"/>
              </w:rPr>
            </w:pPr>
          </w:p>
        </w:tc>
      </w:tr>
      <w:tr w:rsidR="002C684C" w:rsidRPr="004B130E" w:rsidTr="00D117D6">
        <w:tc>
          <w:tcPr>
            <w:tcW w:w="884" w:type="dxa"/>
          </w:tcPr>
          <w:p w:rsidR="002C684C" w:rsidRPr="004B130E" w:rsidRDefault="002C684C" w:rsidP="00885E84">
            <w:pPr>
              <w:spacing w:after="120" w:line="240" w:lineRule="atLeast"/>
              <w:jc w:val="both"/>
              <w:rPr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 w:eastAsia="de-DE" w:bidi="ar-SA"/>
              </w:rPr>
              <w:t>080010</w:t>
            </w:r>
          </w:p>
        </w:tc>
        <w:tc>
          <w:tcPr>
            <w:tcW w:w="482" w:type="dxa"/>
          </w:tcPr>
          <w:p w:rsidR="002C684C" w:rsidRPr="004B130E" w:rsidRDefault="002C684C" w:rsidP="007055FB">
            <w:pPr>
              <w:spacing w:after="120" w:line="240" w:lineRule="atLeast"/>
              <w:jc w:val="center"/>
              <w:rPr>
                <w:lang w:val="de-DE"/>
              </w:rPr>
            </w:pPr>
            <w:r>
              <w:rPr>
                <w:lang w:val="de-DE"/>
              </w:rPr>
              <w:t>x</w:t>
            </w:r>
          </w:p>
        </w:tc>
        <w:tc>
          <w:tcPr>
            <w:tcW w:w="482" w:type="dxa"/>
          </w:tcPr>
          <w:p w:rsidR="002C684C" w:rsidRPr="004B130E" w:rsidRDefault="002C684C" w:rsidP="00D117D6">
            <w:pPr>
              <w:spacing w:after="120" w:line="240" w:lineRule="atLeast"/>
              <w:jc w:val="center"/>
              <w:rPr>
                <w:lang w:val="de-DE"/>
              </w:rPr>
            </w:pPr>
            <w:r>
              <w:rPr>
                <w:lang w:val="de-DE"/>
              </w:rPr>
              <w:t>x</w:t>
            </w:r>
          </w:p>
        </w:tc>
        <w:tc>
          <w:tcPr>
            <w:tcW w:w="482" w:type="dxa"/>
          </w:tcPr>
          <w:p w:rsidR="002C684C" w:rsidRPr="004B130E" w:rsidRDefault="002C684C" w:rsidP="00D117D6">
            <w:pPr>
              <w:spacing w:after="120" w:line="240" w:lineRule="atLeast"/>
              <w:jc w:val="center"/>
              <w:rPr>
                <w:lang w:val="de-DE"/>
              </w:rPr>
            </w:pPr>
            <w:r>
              <w:rPr>
                <w:lang w:val="de-DE"/>
              </w:rPr>
              <w:t>x</w:t>
            </w:r>
          </w:p>
        </w:tc>
        <w:tc>
          <w:tcPr>
            <w:tcW w:w="482" w:type="dxa"/>
          </w:tcPr>
          <w:p w:rsidR="002C684C" w:rsidRPr="004B130E" w:rsidRDefault="002C684C" w:rsidP="00D117D6">
            <w:pPr>
              <w:spacing w:after="120" w:line="240" w:lineRule="atLeast"/>
              <w:jc w:val="center"/>
              <w:rPr>
                <w:lang w:val="de-DE"/>
              </w:rPr>
            </w:pPr>
            <w:r>
              <w:rPr>
                <w:lang w:val="de-DE"/>
              </w:rPr>
              <w:t>x</w:t>
            </w:r>
          </w:p>
        </w:tc>
        <w:tc>
          <w:tcPr>
            <w:tcW w:w="482" w:type="dxa"/>
          </w:tcPr>
          <w:p w:rsidR="002C684C" w:rsidRPr="004B130E" w:rsidRDefault="002C684C" w:rsidP="00D117D6">
            <w:pPr>
              <w:spacing w:after="120" w:line="240" w:lineRule="atLeast"/>
              <w:jc w:val="center"/>
              <w:rPr>
                <w:lang w:val="de-DE"/>
              </w:rPr>
            </w:pPr>
            <w:r>
              <w:rPr>
                <w:lang w:val="de-DE"/>
              </w:rPr>
              <w:t>x</w:t>
            </w:r>
          </w:p>
        </w:tc>
        <w:tc>
          <w:tcPr>
            <w:tcW w:w="482" w:type="dxa"/>
          </w:tcPr>
          <w:p w:rsidR="002C684C" w:rsidRPr="004B130E" w:rsidRDefault="002C684C" w:rsidP="00D117D6">
            <w:pPr>
              <w:spacing w:after="120" w:line="240" w:lineRule="atLeast"/>
              <w:jc w:val="center"/>
              <w:rPr>
                <w:lang w:val="de-DE"/>
              </w:rPr>
            </w:pPr>
            <w:r>
              <w:rPr>
                <w:lang w:val="de-DE"/>
              </w:rPr>
              <w:t>x</w:t>
            </w:r>
          </w:p>
        </w:tc>
        <w:tc>
          <w:tcPr>
            <w:tcW w:w="482" w:type="dxa"/>
          </w:tcPr>
          <w:p w:rsidR="002C684C" w:rsidRPr="004B130E" w:rsidRDefault="002C684C" w:rsidP="00D117D6">
            <w:pPr>
              <w:spacing w:after="120" w:line="240" w:lineRule="atLeast"/>
              <w:jc w:val="center"/>
              <w:rPr>
                <w:lang w:val="de-DE"/>
              </w:rPr>
            </w:pPr>
            <w:r>
              <w:rPr>
                <w:lang w:val="de-DE"/>
              </w:rPr>
              <w:t>x</w:t>
            </w:r>
          </w:p>
        </w:tc>
        <w:tc>
          <w:tcPr>
            <w:tcW w:w="482" w:type="dxa"/>
          </w:tcPr>
          <w:p w:rsidR="002C684C" w:rsidRPr="004B130E" w:rsidRDefault="002C684C" w:rsidP="00D117D6">
            <w:pPr>
              <w:spacing w:after="120" w:line="240" w:lineRule="atLeast"/>
              <w:jc w:val="center"/>
              <w:rPr>
                <w:lang w:val="de-DE"/>
              </w:rPr>
            </w:pPr>
            <w:r>
              <w:rPr>
                <w:lang w:val="de-DE"/>
              </w:rPr>
              <w:t>x</w:t>
            </w:r>
          </w:p>
        </w:tc>
        <w:tc>
          <w:tcPr>
            <w:tcW w:w="482" w:type="dxa"/>
          </w:tcPr>
          <w:p w:rsidR="002C684C" w:rsidRPr="004B130E" w:rsidRDefault="002C684C" w:rsidP="00D117D6">
            <w:pPr>
              <w:spacing w:after="120" w:line="240" w:lineRule="atLeast"/>
              <w:jc w:val="center"/>
              <w:rPr>
                <w:lang w:val="de-DE"/>
              </w:rPr>
            </w:pPr>
            <w:r>
              <w:rPr>
                <w:lang w:val="de-DE"/>
              </w:rPr>
              <w:t>x</w:t>
            </w: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D117D6">
            <w:pPr>
              <w:spacing w:after="120" w:line="240" w:lineRule="atLeast"/>
              <w:jc w:val="center"/>
              <w:rPr>
                <w:lang w:val="de-DE"/>
              </w:rPr>
            </w:pPr>
            <w:r>
              <w:rPr>
                <w:lang w:val="de-DE"/>
              </w:rPr>
              <w:t>x</w:t>
            </w:r>
          </w:p>
        </w:tc>
        <w:tc>
          <w:tcPr>
            <w:tcW w:w="482" w:type="dxa"/>
          </w:tcPr>
          <w:p w:rsidR="002C684C" w:rsidRPr="004B130E" w:rsidRDefault="002C684C" w:rsidP="00D117D6">
            <w:pPr>
              <w:spacing w:after="120" w:line="240" w:lineRule="atLeast"/>
              <w:jc w:val="center"/>
              <w:rPr>
                <w:lang w:val="de-DE"/>
              </w:rPr>
            </w:pPr>
            <w:r>
              <w:rPr>
                <w:lang w:val="de-DE"/>
              </w:rPr>
              <w:t>x</w:t>
            </w:r>
          </w:p>
        </w:tc>
        <w:tc>
          <w:tcPr>
            <w:tcW w:w="482" w:type="dxa"/>
          </w:tcPr>
          <w:p w:rsidR="002C684C" w:rsidRPr="004B130E" w:rsidRDefault="002C684C" w:rsidP="00D117D6">
            <w:pPr>
              <w:spacing w:after="120" w:line="240" w:lineRule="atLeast"/>
              <w:jc w:val="both"/>
              <w:rPr>
                <w:lang w:val="de-DE"/>
              </w:rPr>
            </w:pPr>
          </w:p>
        </w:tc>
      </w:tr>
      <w:tr w:rsidR="002C684C" w:rsidRPr="004B130E" w:rsidTr="00D117D6">
        <w:tc>
          <w:tcPr>
            <w:tcW w:w="884" w:type="dxa"/>
          </w:tcPr>
          <w:p w:rsidR="002C684C" w:rsidRPr="004B130E" w:rsidRDefault="002C684C" w:rsidP="00885E84">
            <w:pPr>
              <w:spacing w:after="120" w:line="240" w:lineRule="atLeast"/>
              <w:jc w:val="both"/>
              <w:rPr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 w:eastAsia="de-DE" w:bidi="ar-SA"/>
              </w:rPr>
              <w:t>080011</w:t>
            </w:r>
          </w:p>
        </w:tc>
        <w:tc>
          <w:tcPr>
            <w:tcW w:w="482" w:type="dxa"/>
          </w:tcPr>
          <w:p w:rsidR="002C684C" w:rsidRPr="004B130E" w:rsidRDefault="002C684C" w:rsidP="00D117D6">
            <w:pPr>
              <w:spacing w:after="120" w:line="240" w:lineRule="atLeast"/>
              <w:jc w:val="center"/>
              <w:rPr>
                <w:lang w:val="de-DE"/>
              </w:rPr>
            </w:pPr>
            <w:r>
              <w:rPr>
                <w:lang w:val="de-DE"/>
              </w:rPr>
              <w:t>(x)</w:t>
            </w: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8D2080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D117D6">
            <w:pPr>
              <w:spacing w:after="120" w:line="240" w:lineRule="atLeast"/>
              <w:jc w:val="center"/>
              <w:rPr>
                <w:lang w:val="de-DE"/>
              </w:rPr>
            </w:pPr>
            <w:r>
              <w:rPr>
                <w:lang w:val="de-DE"/>
              </w:rPr>
              <w:t>x</w:t>
            </w:r>
          </w:p>
        </w:tc>
        <w:tc>
          <w:tcPr>
            <w:tcW w:w="482" w:type="dxa"/>
          </w:tcPr>
          <w:p w:rsidR="002C684C" w:rsidRPr="004B130E" w:rsidRDefault="002C684C" w:rsidP="00D117D6">
            <w:pPr>
              <w:spacing w:after="120" w:line="240" w:lineRule="atLeast"/>
              <w:jc w:val="center"/>
              <w:rPr>
                <w:lang w:val="de-DE"/>
              </w:rPr>
            </w:pPr>
            <w:r>
              <w:rPr>
                <w:lang w:val="de-DE"/>
              </w:rPr>
              <w:t>x</w:t>
            </w:r>
          </w:p>
        </w:tc>
        <w:tc>
          <w:tcPr>
            <w:tcW w:w="482" w:type="dxa"/>
          </w:tcPr>
          <w:p w:rsidR="002C684C" w:rsidRPr="004B130E" w:rsidRDefault="002C684C" w:rsidP="00D117D6">
            <w:pPr>
              <w:spacing w:after="120" w:line="240" w:lineRule="atLeast"/>
              <w:jc w:val="center"/>
              <w:rPr>
                <w:lang w:val="de-DE"/>
              </w:rPr>
            </w:pPr>
            <w:r>
              <w:rPr>
                <w:lang w:val="de-DE"/>
              </w:rPr>
              <w:t>x</w:t>
            </w:r>
          </w:p>
        </w:tc>
        <w:tc>
          <w:tcPr>
            <w:tcW w:w="482" w:type="dxa"/>
          </w:tcPr>
          <w:p w:rsidR="002C684C" w:rsidRPr="004B130E" w:rsidRDefault="002C684C" w:rsidP="00D117D6">
            <w:pPr>
              <w:spacing w:after="120" w:line="240" w:lineRule="atLeast"/>
              <w:jc w:val="center"/>
              <w:rPr>
                <w:lang w:val="de-DE"/>
              </w:rPr>
            </w:pPr>
            <w:r>
              <w:rPr>
                <w:lang w:val="de-DE"/>
              </w:rPr>
              <w:t>x</w:t>
            </w: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D117D6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D117D6">
            <w:pPr>
              <w:spacing w:after="120" w:line="240" w:lineRule="atLeast"/>
              <w:jc w:val="both"/>
              <w:rPr>
                <w:lang w:val="de-DE"/>
              </w:rPr>
            </w:pPr>
          </w:p>
        </w:tc>
      </w:tr>
      <w:tr w:rsidR="002C684C" w:rsidRPr="004B130E" w:rsidTr="00D117D6">
        <w:tc>
          <w:tcPr>
            <w:tcW w:w="884" w:type="dxa"/>
          </w:tcPr>
          <w:p w:rsidR="002C684C" w:rsidRPr="004B130E" w:rsidRDefault="002C684C" w:rsidP="00885E84">
            <w:pPr>
              <w:spacing w:after="120" w:line="240" w:lineRule="atLeast"/>
              <w:jc w:val="both"/>
              <w:rPr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 w:eastAsia="de-DE" w:bidi="ar-SA"/>
              </w:rPr>
              <w:t>080012</w:t>
            </w: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D117D6">
            <w:pPr>
              <w:spacing w:after="120" w:line="240" w:lineRule="atLeast"/>
              <w:jc w:val="center"/>
              <w:rPr>
                <w:lang w:val="de-DE"/>
              </w:rPr>
            </w:pPr>
            <w:r>
              <w:rPr>
                <w:lang w:val="de-DE"/>
              </w:rPr>
              <w:t>x</w:t>
            </w:r>
          </w:p>
        </w:tc>
        <w:tc>
          <w:tcPr>
            <w:tcW w:w="482" w:type="dxa"/>
          </w:tcPr>
          <w:p w:rsidR="002C684C" w:rsidRPr="004B130E" w:rsidRDefault="002C684C" w:rsidP="00D117D6">
            <w:pPr>
              <w:spacing w:after="120" w:line="240" w:lineRule="atLeast"/>
              <w:jc w:val="center"/>
              <w:rPr>
                <w:lang w:val="de-DE"/>
              </w:rPr>
            </w:pPr>
            <w:r>
              <w:rPr>
                <w:lang w:val="de-DE"/>
              </w:rPr>
              <w:t>x</w:t>
            </w:r>
          </w:p>
        </w:tc>
        <w:tc>
          <w:tcPr>
            <w:tcW w:w="482" w:type="dxa"/>
          </w:tcPr>
          <w:p w:rsidR="002C684C" w:rsidRPr="004B130E" w:rsidRDefault="002C684C" w:rsidP="00D117D6">
            <w:pPr>
              <w:spacing w:after="120" w:line="240" w:lineRule="atLeast"/>
              <w:jc w:val="center"/>
              <w:rPr>
                <w:lang w:val="de-DE"/>
              </w:rPr>
            </w:pPr>
            <w:r>
              <w:rPr>
                <w:lang w:val="de-DE"/>
              </w:rPr>
              <w:t>x</w:t>
            </w:r>
          </w:p>
        </w:tc>
        <w:tc>
          <w:tcPr>
            <w:tcW w:w="482" w:type="dxa"/>
          </w:tcPr>
          <w:p w:rsidR="002C684C" w:rsidRPr="004B130E" w:rsidRDefault="002C684C" w:rsidP="00D117D6">
            <w:pPr>
              <w:spacing w:after="120" w:line="240" w:lineRule="atLeast"/>
              <w:jc w:val="center"/>
              <w:rPr>
                <w:lang w:val="de-DE"/>
              </w:rPr>
            </w:pPr>
            <w:r>
              <w:rPr>
                <w:lang w:val="de-DE"/>
              </w:rPr>
              <w:t>x</w:t>
            </w: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D117D6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D117D6">
            <w:pPr>
              <w:spacing w:after="120" w:line="240" w:lineRule="atLeast"/>
              <w:jc w:val="both"/>
              <w:rPr>
                <w:lang w:val="de-DE"/>
              </w:rPr>
            </w:pPr>
          </w:p>
        </w:tc>
      </w:tr>
      <w:tr w:rsidR="002C684C" w:rsidRPr="004B130E" w:rsidTr="00D117D6">
        <w:tc>
          <w:tcPr>
            <w:tcW w:w="884" w:type="dxa"/>
          </w:tcPr>
          <w:p w:rsidR="002C684C" w:rsidRDefault="002C684C" w:rsidP="00885E84">
            <w:pPr>
              <w:spacing w:after="120" w:line="240" w:lineRule="atLeast"/>
              <w:jc w:val="both"/>
              <w:rPr>
                <w:rFonts w:ascii="Arial" w:hAnsi="Arial" w:cs="Arial"/>
                <w:sz w:val="20"/>
                <w:szCs w:val="20"/>
                <w:lang w:val="de-DE" w:eastAsia="de-DE" w:bidi="ar-SA"/>
              </w:rPr>
            </w:pPr>
            <w:r>
              <w:rPr>
                <w:rFonts w:ascii="Arial" w:hAnsi="Arial" w:cs="Arial"/>
                <w:sz w:val="20"/>
                <w:szCs w:val="20"/>
                <w:lang w:val="de-DE" w:eastAsia="de-DE" w:bidi="ar-SA"/>
              </w:rPr>
              <w:t>080013</w:t>
            </w: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D117D6">
            <w:pPr>
              <w:spacing w:after="120" w:line="240" w:lineRule="atLeast"/>
              <w:jc w:val="center"/>
              <w:rPr>
                <w:lang w:val="de-DE"/>
              </w:rPr>
            </w:pPr>
            <w:r>
              <w:rPr>
                <w:lang w:val="de-DE"/>
              </w:rPr>
              <w:t>x</w:t>
            </w:r>
          </w:p>
        </w:tc>
        <w:tc>
          <w:tcPr>
            <w:tcW w:w="482" w:type="dxa"/>
          </w:tcPr>
          <w:p w:rsidR="002C684C" w:rsidRPr="004B130E" w:rsidRDefault="002C684C" w:rsidP="00D117D6">
            <w:pPr>
              <w:spacing w:after="120" w:line="240" w:lineRule="atLeast"/>
              <w:jc w:val="center"/>
              <w:rPr>
                <w:lang w:val="de-DE"/>
              </w:rPr>
            </w:pPr>
            <w:r>
              <w:rPr>
                <w:lang w:val="de-DE"/>
              </w:rPr>
              <w:t>x</w:t>
            </w:r>
          </w:p>
        </w:tc>
        <w:tc>
          <w:tcPr>
            <w:tcW w:w="482" w:type="dxa"/>
          </w:tcPr>
          <w:p w:rsidR="002C684C" w:rsidRPr="004B130E" w:rsidRDefault="002C684C" w:rsidP="00D117D6">
            <w:pPr>
              <w:spacing w:after="120" w:line="240" w:lineRule="atLeast"/>
              <w:jc w:val="center"/>
              <w:rPr>
                <w:lang w:val="de-DE"/>
              </w:rPr>
            </w:pPr>
            <w:r>
              <w:rPr>
                <w:lang w:val="de-DE"/>
              </w:rPr>
              <w:t>x</w:t>
            </w: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D117D6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D117D6">
            <w:pPr>
              <w:spacing w:after="120" w:line="240" w:lineRule="atLeast"/>
              <w:jc w:val="both"/>
              <w:rPr>
                <w:lang w:val="de-DE"/>
              </w:rPr>
            </w:pPr>
          </w:p>
        </w:tc>
      </w:tr>
      <w:tr w:rsidR="002C684C" w:rsidRPr="004B130E" w:rsidTr="00D117D6">
        <w:tc>
          <w:tcPr>
            <w:tcW w:w="884" w:type="dxa"/>
          </w:tcPr>
          <w:p w:rsidR="002C684C" w:rsidRPr="004B130E" w:rsidRDefault="002C684C" w:rsidP="00885E84">
            <w:pPr>
              <w:spacing w:after="120" w:line="240" w:lineRule="atLeast"/>
              <w:jc w:val="both"/>
              <w:rPr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 w:eastAsia="de-DE" w:bidi="ar-SA"/>
              </w:rPr>
              <w:t>080014</w:t>
            </w: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D117D6">
            <w:pPr>
              <w:spacing w:after="120" w:line="240" w:lineRule="atLeast"/>
              <w:jc w:val="center"/>
              <w:rPr>
                <w:lang w:val="de-DE"/>
              </w:rPr>
            </w:pPr>
            <w:r>
              <w:rPr>
                <w:lang w:val="de-DE"/>
              </w:rPr>
              <w:t>x</w:t>
            </w:r>
          </w:p>
        </w:tc>
        <w:tc>
          <w:tcPr>
            <w:tcW w:w="482" w:type="dxa"/>
          </w:tcPr>
          <w:p w:rsidR="002C684C" w:rsidRPr="004B130E" w:rsidRDefault="002C684C" w:rsidP="00D117D6">
            <w:pPr>
              <w:spacing w:after="120" w:line="240" w:lineRule="atLeast"/>
              <w:jc w:val="center"/>
              <w:rPr>
                <w:lang w:val="de-DE"/>
              </w:rPr>
            </w:pPr>
            <w:r>
              <w:rPr>
                <w:lang w:val="de-DE"/>
              </w:rPr>
              <w:t>x</w:t>
            </w: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D117D6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D117D6">
            <w:pPr>
              <w:spacing w:after="120" w:line="240" w:lineRule="atLeast"/>
              <w:jc w:val="both"/>
              <w:rPr>
                <w:lang w:val="de-DE"/>
              </w:rPr>
            </w:pPr>
          </w:p>
        </w:tc>
      </w:tr>
      <w:tr w:rsidR="00F04028" w:rsidRPr="004B130E" w:rsidTr="00D117D6">
        <w:tc>
          <w:tcPr>
            <w:tcW w:w="884" w:type="dxa"/>
          </w:tcPr>
          <w:p w:rsidR="00F04028" w:rsidRPr="004B130E" w:rsidRDefault="00F04028" w:rsidP="00885E84">
            <w:pPr>
              <w:spacing w:after="120" w:line="240" w:lineRule="atLeast"/>
              <w:jc w:val="both"/>
              <w:rPr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 w:eastAsia="de-DE" w:bidi="ar-SA"/>
              </w:rPr>
              <w:t>080015</w:t>
            </w:r>
          </w:p>
        </w:tc>
        <w:tc>
          <w:tcPr>
            <w:tcW w:w="482" w:type="dxa"/>
          </w:tcPr>
          <w:p w:rsidR="00F04028" w:rsidRPr="004B130E" w:rsidRDefault="00F04028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F04028" w:rsidRPr="004B130E" w:rsidRDefault="00F04028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F04028" w:rsidRPr="004B130E" w:rsidRDefault="00F04028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F04028" w:rsidRPr="004B130E" w:rsidRDefault="00F04028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F04028" w:rsidRPr="004B130E" w:rsidRDefault="00F04028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F04028" w:rsidRPr="004B130E" w:rsidRDefault="00F04028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F04028" w:rsidRPr="004B130E" w:rsidRDefault="00F04028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F04028" w:rsidRPr="004B130E" w:rsidRDefault="00F04028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F04028" w:rsidRPr="004B130E" w:rsidRDefault="00F04028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F04028" w:rsidRPr="004B130E" w:rsidRDefault="00F04028" w:rsidP="00D117D6">
            <w:pPr>
              <w:spacing w:after="120" w:line="240" w:lineRule="atLeast"/>
              <w:jc w:val="center"/>
              <w:rPr>
                <w:lang w:val="de-DE"/>
              </w:rPr>
            </w:pPr>
            <w:r>
              <w:rPr>
                <w:lang w:val="de-DE"/>
              </w:rPr>
              <w:t>x</w:t>
            </w:r>
          </w:p>
        </w:tc>
        <w:tc>
          <w:tcPr>
            <w:tcW w:w="482" w:type="dxa"/>
          </w:tcPr>
          <w:p w:rsidR="00F04028" w:rsidRPr="004B130E" w:rsidRDefault="00F04028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F04028" w:rsidRPr="004B130E" w:rsidRDefault="00F04028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F04028" w:rsidRPr="004B130E" w:rsidRDefault="00F04028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F04028" w:rsidRPr="004B130E" w:rsidRDefault="00F04028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F04028" w:rsidRPr="004B130E" w:rsidRDefault="00F04028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F04028" w:rsidRPr="004B130E" w:rsidRDefault="00F04028" w:rsidP="00D117D6">
            <w:pPr>
              <w:spacing w:after="120" w:line="240" w:lineRule="atLeast"/>
              <w:jc w:val="center"/>
              <w:rPr>
                <w:lang w:val="de-DE"/>
              </w:rPr>
            </w:pPr>
            <w:r>
              <w:rPr>
                <w:lang w:val="de-DE"/>
              </w:rPr>
              <w:t>x</w:t>
            </w:r>
          </w:p>
        </w:tc>
        <w:tc>
          <w:tcPr>
            <w:tcW w:w="482" w:type="dxa"/>
          </w:tcPr>
          <w:p w:rsidR="00F04028" w:rsidRPr="004B130E" w:rsidRDefault="00F04028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F04028" w:rsidRPr="004B130E" w:rsidRDefault="00F04028" w:rsidP="00A35DB3">
            <w:pPr>
              <w:spacing w:after="120" w:line="240" w:lineRule="atLeast"/>
              <w:jc w:val="center"/>
              <w:rPr>
                <w:lang w:val="de-DE"/>
              </w:rPr>
            </w:pPr>
            <w:r>
              <w:rPr>
                <w:lang w:val="de-DE"/>
              </w:rPr>
              <w:t>x</w:t>
            </w:r>
          </w:p>
        </w:tc>
        <w:tc>
          <w:tcPr>
            <w:tcW w:w="482" w:type="dxa"/>
          </w:tcPr>
          <w:p w:rsidR="00F04028" w:rsidRPr="004B130E" w:rsidRDefault="00F04028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F04028" w:rsidRPr="004B130E" w:rsidRDefault="00F04028" w:rsidP="00D117D6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F04028" w:rsidRPr="004B130E" w:rsidRDefault="00F04028" w:rsidP="00D117D6">
            <w:pPr>
              <w:spacing w:after="120" w:line="240" w:lineRule="atLeast"/>
              <w:jc w:val="both"/>
              <w:rPr>
                <w:lang w:val="de-DE"/>
              </w:rPr>
            </w:pPr>
          </w:p>
        </w:tc>
      </w:tr>
      <w:tr w:rsidR="00F04028" w:rsidRPr="004B130E" w:rsidTr="00D117D6">
        <w:tc>
          <w:tcPr>
            <w:tcW w:w="884" w:type="dxa"/>
          </w:tcPr>
          <w:p w:rsidR="00F04028" w:rsidRDefault="00F04028" w:rsidP="00885E84">
            <w:pPr>
              <w:spacing w:after="120" w:line="240" w:lineRule="atLeast"/>
              <w:jc w:val="both"/>
              <w:rPr>
                <w:rFonts w:ascii="Arial" w:hAnsi="Arial" w:cs="Arial"/>
                <w:sz w:val="20"/>
                <w:szCs w:val="20"/>
                <w:lang w:val="de-DE" w:eastAsia="de-DE" w:bidi="ar-SA"/>
              </w:rPr>
            </w:pPr>
            <w:r>
              <w:rPr>
                <w:rFonts w:ascii="Arial" w:hAnsi="Arial" w:cs="Arial"/>
                <w:sz w:val="20"/>
                <w:szCs w:val="20"/>
                <w:lang w:val="de-DE" w:eastAsia="de-DE" w:bidi="ar-SA"/>
              </w:rPr>
              <w:t>080016</w:t>
            </w:r>
          </w:p>
        </w:tc>
        <w:tc>
          <w:tcPr>
            <w:tcW w:w="482" w:type="dxa"/>
          </w:tcPr>
          <w:p w:rsidR="00F04028" w:rsidRPr="004B130E" w:rsidRDefault="00F04028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F04028" w:rsidRPr="004B130E" w:rsidRDefault="00F04028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F04028" w:rsidRPr="004B130E" w:rsidRDefault="00F04028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F04028" w:rsidRPr="004B130E" w:rsidRDefault="00F04028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F04028" w:rsidRPr="004B130E" w:rsidRDefault="00F04028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F04028" w:rsidRPr="004B130E" w:rsidRDefault="00F04028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F04028" w:rsidRPr="004B130E" w:rsidRDefault="00F04028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F04028" w:rsidRPr="004B130E" w:rsidRDefault="00F04028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F04028" w:rsidRPr="004B130E" w:rsidRDefault="00F04028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F04028" w:rsidRPr="004B130E" w:rsidRDefault="00F04028" w:rsidP="00D117D6">
            <w:pPr>
              <w:spacing w:after="120" w:line="240" w:lineRule="atLeast"/>
              <w:jc w:val="center"/>
              <w:rPr>
                <w:lang w:val="de-DE"/>
              </w:rPr>
            </w:pPr>
            <w:r>
              <w:rPr>
                <w:lang w:val="de-DE"/>
              </w:rPr>
              <w:t>x</w:t>
            </w:r>
          </w:p>
        </w:tc>
        <w:tc>
          <w:tcPr>
            <w:tcW w:w="482" w:type="dxa"/>
          </w:tcPr>
          <w:p w:rsidR="00F04028" w:rsidRPr="004B130E" w:rsidRDefault="00F04028" w:rsidP="00D117D6">
            <w:pPr>
              <w:spacing w:after="120" w:line="240" w:lineRule="atLeast"/>
              <w:jc w:val="center"/>
              <w:rPr>
                <w:lang w:val="de-DE"/>
              </w:rPr>
            </w:pPr>
            <w:r>
              <w:rPr>
                <w:lang w:val="de-DE"/>
              </w:rPr>
              <w:t>x</w:t>
            </w:r>
          </w:p>
        </w:tc>
        <w:tc>
          <w:tcPr>
            <w:tcW w:w="482" w:type="dxa"/>
          </w:tcPr>
          <w:p w:rsidR="00F04028" w:rsidRPr="004B130E" w:rsidRDefault="00F04028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F04028" w:rsidRPr="004B130E" w:rsidRDefault="00F04028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F04028" w:rsidRPr="004B130E" w:rsidRDefault="00F04028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F04028" w:rsidRPr="004B130E" w:rsidRDefault="00F04028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F04028" w:rsidRPr="004B130E" w:rsidRDefault="00F04028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F04028" w:rsidRPr="004B130E" w:rsidRDefault="00F04028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F04028" w:rsidRPr="004B130E" w:rsidRDefault="00F04028" w:rsidP="00A35DB3">
            <w:pPr>
              <w:spacing w:after="120" w:line="240" w:lineRule="atLeast"/>
              <w:jc w:val="center"/>
              <w:rPr>
                <w:lang w:val="de-DE"/>
              </w:rPr>
            </w:pPr>
            <w:r>
              <w:rPr>
                <w:lang w:val="de-DE"/>
              </w:rPr>
              <w:t>x</w:t>
            </w:r>
          </w:p>
        </w:tc>
        <w:tc>
          <w:tcPr>
            <w:tcW w:w="482" w:type="dxa"/>
          </w:tcPr>
          <w:p w:rsidR="00F04028" w:rsidRPr="004B130E" w:rsidRDefault="00F04028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F04028" w:rsidRPr="004B130E" w:rsidRDefault="00F04028" w:rsidP="00D117D6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F04028" w:rsidRPr="004B130E" w:rsidRDefault="00F04028" w:rsidP="00D117D6">
            <w:pPr>
              <w:spacing w:after="120" w:line="240" w:lineRule="atLeast"/>
              <w:jc w:val="both"/>
              <w:rPr>
                <w:lang w:val="de-DE"/>
              </w:rPr>
            </w:pPr>
          </w:p>
        </w:tc>
      </w:tr>
      <w:tr w:rsidR="002C684C" w:rsidRPr="004B130E" w:rsidTr="00D117D6">
        <w:tc>
          <w:tcPr>
            <w:tcW w:w="884" w:type="dxa"/>
          </w:tcPr>
          <w:p w:rsidR="002C684C" w:rsidRPr="004B130E" w:rsidRDefault="002C684C" w:rsidP="00885E84">
            <w:pPr>
              <w:spacing w:after="120" w:line="240" w:lineRule="atLeast"/>
              <w:jc w:val="both"/>
              <w:rPr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 w:eastAsia="de-DE" w:bidi="ar-SA"/>
              </w:rPr>
              <w:t>080017</w:t>
            </w: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D117D6">
            <w:pPr>
              <w:spacing w:after="120" w:line="240" w:lineRule="atLeast"/>
              <w:jc w:val="center"/>
              <w:rPr>
                <w:lang w:val="de-DE"/>
              </w:rPr>
            </w:pPr>
            <w:r>
              <w:rPr>
                <w:lang w:val="de-DE"/>
              </w:rPr>
              <w:t>x</w:t>
            </w: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D117D6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D117D6">
            <w:pPr>
              <w:spacing w:after="120" w:line="240" w:lineRule="atLeast"/>
              <w:jc w:val="both"/>
              <w:rPr>
                <w:lang w:val="de-DE"/>
              </w:rPr>
            </w:pPr>
          </w:p>
        </w:tc>
      </w:tr>
      <w:tr w:rsidR="002C684C" w:rsidRPr="004B130E" w:rsidTr="00D117D6">
        <w:tc>
          <w:tcPr>
            <w:tcW w:w="884" w:type="dxa"/>
          </w:tcPr>
          <w:p w:rsidR="002C684C" w:rsidRPr="004B130E" w:rsidRDefault="002C684C" w:rsidP="00885E84">
            <w:pPr>
              <w:spacing w:after="120" w:line="240" w:lineRule="atLeast"/>
              <w:jc w:val="both"/>
              <w:rPr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 w:eastAsia="de-DE" w:bidi="ar-SA"/>
              </w:rPr>
              <w:t>080019</w:t>
            </w: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4B130E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D117D6">
            <w:pPr>
              <w:spacing w:after="120" w:line="240" w:lineRule="atLeast"/>
              <w:jc w:val="center"/>
              <w:rPr>
                <w:lang w:val="de-DE"/>
              </w:rPr>
            </w:pPr>
            <w:r>
              <w:rPr>
                <w:lang w:val="de-DE"/>
              </w:rPr>
              <w:t>x</w:t>
            </w:r>
          </w:p>
        </w:tc>
        <w:tc>
          <w:tcPr>
            <w:tcW w:w="482" w:type="dxa"/>
          </w:tcPr>
          <w:p w:rsidR="002C684C" w:rsidRPr="004B130E" w:rsidRDefault="002C684C" w:rsidP="00D117D6">
            <w:pPr>
              <w:spacing w:after="120" w:line="240" w:lineRule="atLeast"/>
              <w:jc w:val="center"/>
              <w:rPr>
                <w:lang w:val="de-DE"/>
              </w:rPr>
            </w:pPr>
            <w:r>
              <w:rPr>
                <w:lang w:val="de-DE"/>
              </w:rPr>
              <w:t>x</w:t>
            </w:r>
          </w:p>
        </w:tc>
        <w:tc>
          <w:tcPr>
            <w:tcW w:w="482" w:type="dxa"/>
          </w:tcPr>
          <w:p w:rsidR="002C684C" w:rsidRPr="004B130E" w:rsidRDefault="002C684C" w:rsidP="00D117D6">
            <w:pPr>
              <w:spacing w:after="120" w:line="240" w:lineRule="atLeast"/>
              <w:jc w:val="center"/>
              <w:rPr>
                <w:lang w:val="de-DE"/>
              </w:rPr>
            </w:pPr>
            <w:r>
              <w:rPr>
                <w:lang w:val="de-DE"/>
              </w:rPr>
              <w:t>x</w:t>
            </w:r>
          </w:p>
        </w:tc>
      </w:tr>
      <w:tr w:rsidR="002C684C" w:rsidRPr="004B130E" w:rsidTr="00D117D6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4C" w:rsidRPr="00885E84" w:rsidRDefault="002C684C" w:rsidP="00885E84">
            <w:pPr>
              <w:spacing w:after="120" w:line="240" w:lineRule="atLeast"/>
              <w:jc w:val="both"/>
              <w:rPr>
                <w:rFonts w:ascii="Arial" w:hAnsi="Arial" w:cs="Arial"/>
                <w:sz w:val="20"/>
                <w:szCs w:val="20"/>
                <w:lang w:val="de-DE" w:eastAsia="de-DE" w:bidi="ar-SA"/>
              </w:rPr>
            </w:pPr>
            <w:r>
              <w:rPr>
                <w:rFonts w:ascii="Arial" w:hAnsi="Arial" w:cs="Arial"/>
                <w:sz w:val="20"/>
                <w:szCs w:val="20"/>
                <w:lang w:val="de-DE" w:eastAsia="de-DE" w:bidi="ar-SA"/>
              </w:rPr>
              <w:t>080020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4C" w:rsidRPr="004B130E" w:rsidRDefault="002C684C" w:rsidP="00500E30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4C" w:rsidRPr="004B130E" w:rsidRDefault="002C684C" w:rsidP="00500E30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4C" w:rsidRPr="004B130E" w:rsidRDefault="002C684C" w:rsidP="00500E30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4C" w:rsidRPr="004B130E" w:rsidRDefault="002C684C" w:rsidP="00500E30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4C" w:rsidRPr="004B130E" w:rsidRDefault="002C684C" w:rsidP="00500E30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4C" w:rsidRPr="004B130E" w:rsidRDefault="002C684C" w:rsidP="00500E30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4C" w:rsidRPr="004B130E" w:rsidRDefault="002C684C" w:rsidP="00500E30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4C" w:rsidRPr="004B130E" w:rsidRDefault="002C684C" w:rsidP="00500E30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4C" w:rsidRPr="004B130E" w:rsidRDefault="002C684C" w:rsidP="00500E30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4C" w:rsidRPr="004B130E" w:rsidRDefault="002C684C" w:rsidP="00500E30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4C" w:rsidRPr="004B130E" w:rsidRDefault="002C684C" w:rsidP="00500E30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4C" w:rsidRPr="004B130E" w:rsidRDefault="002C684C" w:rsidP="00500E30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500E30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500E30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500E30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500E30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500E30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500E30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500E30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D117D6">
            <w:pPr>
              <w:spacing w:after="120" w:line="240" w:lineRule="atLeast"/>
              <w:jc w:val="center"/>
              <w:rPr>
                <w:lang w:val="de-DE"/>
              </w:rPr>
            </w:pPr>
            <w:r>
              <w:rPr>
                <w:lang w:val="de-DE"/>
              </w:rPr>
              <w:t>x</w:t>
            </w:r>
          </w:p>
        </w:tc>
        <w:tc>
          <w:tcPr>
            <w:tcW w:w="482" w:type="dxa"/>
          </w:tcPr>
          <w:p w:rsidR="002C684C" w:rsidRPr="004B130E" w:rsidRDefault="002C684C" w:rsidP="00D117D6">
            <w:pPr>
              <w:spacing w:after="120" w:line="240" w:lineRule="atLeast"/>
              <w:jc w:val="center"/>
              <w:rPr>
                <w:lang w:val="de-DE"/>
              </w:rPr>
            </w:pPr>
            <w:r>
              <w:rPr>
                <w:lang w:val="de-DE"/>
              </w:rPr>
              <w:t>x</w:t>
            </w:r>
          </w:p>
        </w:tc>
      </w:tr>
      <w:tr w:rsidR="002C684C" w:rsidRPr="004B130E" w:rsidTr="00D117D6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4C" w:rsidRDefault="002C684C" w:rsidP="00885E84">
            <w:pPr>
              <w:spacing w:after="120" w:line="240" w:lineRule="atLeast"/>
              <w:jc w:val="both"/>
              <w:rPr>
                <w:rFonts w:ascii="Arial" w:hAnsi="Arial" w:cs="Arial"/>
                <w:sz w:val="20"/>
                <w:szCs w:val="20"/>
                <w:lang w:val="de-DE" w:eastAsia="de-DE" w:bidi="ar-SA"/>
              </w:rPr>
            </w:pPr>
            <w:r>
              <w:rPr>
                <w:rFonts w:ascii="Arial" w:hAnsi="Arial" w:cs="Arial"/>
                <w:sz w:val="20"/>
                <w:szCs w:val="20"/>
                <w:lang w:val="de-DE" w:eastAsia="de-DE" w:bidi="ar-SA"/>
              </w:rPr>
              <w:t>080021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4C" w:rsidRPr="004B130E" w:rsidRDefault="002C684C" w:rsidP="00500E30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4C" w:rsidRPr="004B130E" w:rsidRDefault="002C684C" w:rsidP="00500E30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4C" w:rsidRPr="004B130E" w:rsidRDefault="002C684C" w:rsidP="00500E30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4C" w:rsidRPr="004B130E" w:rsidRDefault="002C684C" w:rsidP="00500E30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4C" w:rsidRPr="004B130E" w:rsidRDefault="002C684C" w:rsidP="00500E30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4C" w:rsidRPr="004B130E" w:rsidRDefault="002C684C" w:rsidP="00500E30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4C" w:rsidRPr="004B130E" w:rsidRDefault="002C684C" w:rsidP="00500E30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4C" w:rsidRPr="004B130E" w:rsidRDefault="002C684C" w:rsidP="00500E30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4C" w:rsidRPr="004B130E" w:rsidRDefault="002C684C" w:rsidP="00500E30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4C" w:rsidRPr="004B130E" w:rsidRDefault="002C684C" w:rsidP="00500E30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4C" w:rsidRPr="004B130E" w:rsidRDefault="002C684C" w:rsidP="00500E30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4C" w:rsidRPr="004B130E" w:rsidRDefault="002C684C" w:rsidP="00500E30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500E30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500E30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500E30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500E30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500E30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500E30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D117D6">
            <w:pPr>
              <w:spacing w:after="120" w:line="240" w:lineRule="atLeast"/>
              <w:jc w:val="center"/>
              <w:rPr>
                <w:lang w:val="de-DE"/>
              </w:rPr>
            </w:pPr>
            <w:r>
              <w:rPr>
                <w:lang w:val="de-DE"/>
              </w:rPr>
              <w:t>x</w:t>
            </w:r>
          </w:p>
        </w:tc>
        <w:tc>
          <w:tcPr>
            <w:tcW w:w="482" w:type="dxa"/>
          </w:tcPr>
          <w:p w:rsidR="002C684C" w:rsidRPr="004B130E" w:rsidRDefault="002C684C" w:rsidP="00D117D6">
            <w:pPr>
              <w:spacing w:after="120" w:line="240" w:lineRule="atLeast"/>
              <w:jc w:val="both"/>
              <w:rPr>
                <w:lang w:val="de-DE"/>
              </w:rPr>
            </w:pPr>
          </w:p>
        </w:tc>
        <w:tc>
          <w:tcPr>
            <w:tcW w:w="482" w:type="dxa"/>
          </w:tcPr>
          <w:p w:rsidR="002C684C" w:rsidRPr="004B130E" w:rsidRDefault="002C684C" w:rsidP="00D117D6">
            <w:pPr>
              <w:spacing w:after="120" w:line="240" w:lineRule="atLeast"/>
              <w:jc w:val="both"/>
              <w:rPr>
                <w:lang w:val="de-DE"/>
              </w:rPr>
            </w:pPr>
          </w:p>
        </w:tc>
      </w:tr>
    </w:tbl>
    <w:tbl>
      <w:tblPr>
        <w:tblStyle w:val="Tabellengitternetz"/>
        <w:tblW w:w="0" w:type="auto"/>
        <w:tblLook w:val="04A0"/>
      </w:tblPr>
      <w:tblGrid>
        <w:gridCol w:w="7695"/>
        <w:gridCol w:w="7695"/>
      </w:tblGrid>
      <w:tr w:rsidR="00684EB7" w:rsidTr="00684EB7">
        <w:trPr>
          <w:trHeight w:val="1571"/>
        </w:trPr>
        <w:tc>
          <w:tcPr>
            <w:tcW w:w="7695" w:type="dxa"/>
          </w:tcPr>
          <w:p w:rsidR="00684EB7" w:rsidRPr="00D117D6" w:rsidRDefault="00684EB7" w:rsidP="00684EB7">
            <w:pPr>
              <w:spacing w:after="0" w:line="240" w:lineRule="auto"/>
              <w:rPr>
                <w:sz w:val="20"/>
                <w:szCs w:val="20"/>
                <w:lang w:val="de-DE" w:bidi="ar-SA"/>
              </w:rPr>
            </w:pPr>
            <w:r w:rsidRPr="00D117D6">
              <w:rPr>
                <w:sz w:val="20"/>
                <w:szCs w:val="20"/>
                <w:lang w:val="de-DE" w:bidi="ar-SA"/>
              </w:rPr>
              <w:t>BAMFTGS.Verpflichtung.Akzeptanz.080003</w:t>
            </w:r>
          </w:p>
          <w:p w:rsidR="00684EB7" w:rsidRPr="00D117D6" w:rsidRDefault="00684EB7" w:rsidP="00684EB7">
            <w:pPr>
              <w:spacing w:after="0" w:line="240" w:lineRule="auto"/>
              <w:rPr>
                <w:sz w:val="20"/>
                <w:szCs w:val="20"/>
                <w:lang w:val="de-DE" w:bidi="ar-SA"/>
              </w:rPr>
            </w:pPr>
            <w:r w:rsidRPr="00D117D6">
              <w:rPr>
                <w:sz w:val="20"/>
                <w:szCs w:val="20"/>
                <w:lang w:val="de-DE" w:bidi="ar-SA"/>
              </w:rPr>
              <w:t>BAMFTGS.Dublette.080004</w:t>
            </w:r>
          </w:p>
          <w:p w:rsidR="00684EB7" w:rsidRPr="00D117D6" w:rsidRDefault="00684EB7" w:rsidP="00684EB7">
            <w:pPr>
              <w:spacing w:after="0" w:line="240" w:lineRule="auto"/>
              <w:rPr>
                <w:bCs/>
                <w:sz w:val="20"/>
                <w:szCs w:val="20"/>
                <w:lang w:val="de-DE" w:bidi="ar-SA"/>
              </w:rPr>
            </w:pPr>
            <w:r w:rsidRPr="00D117D6">
              <w:rPr>
                <w:bCs/>
                <w:sz w:val="20"/>
                <w:szCs w:val="20"/>
                <w:lang w:val="de-DE" w:bidi="ar-SA"/>
              </w:rPr>
              <w:t>BAMFTGS.VerpflichtungNichtMoeglich.080005</w:t>
            </w:r>
          </w:p>
          <w:p w:rsidR="00684EB7" w:rsidRPr="00D117D6" w:rsidRDefault="00684EB7" w:rsidP="00684EB7">
            <w:pPr>
              <w:spacing w:after="0" w:line="240" w:lineRule="auto"/>
              <w:rPr>
                <w:sz w:val="20"/>
                <w:szCs w:val="20"/>
                <w:lang w:val="de-DE" w:bidi="ar-SA"/>
              </w:rPr>
            </w:pPr>
            <w:r w:rsidRPr="00D117D6">
              <w:rPr>
                <w:sz w:val="20"/>
                <w:szCs w:val="20"/>
                <w:lang w:val="de-DE" w:bidi="ar-SA"/>
              </w:rPr>
              <w:t>TGSBAMF.Teilnahmeverpflichtung.080010.</w:t>
            </w:r>
          </w:p>
          <w:p w:rsidR="00684EB7" w:rsidRPr="00D117D6" w:rsidRDefault="00684EB7" w:rsidP="00684EB7">
            <w:pPr>
              <w:spacing w:after="0" w:line="240" w:lineRule="auto"/>
              <w:rPr>
                <w:bCs/>
                <w:sz w:val="20"/>
                <w:szCs w:val="20"/>
                <w:lang w:val="de-DE" w:bidi="ar-SA"/>
              </w:rPr>
            </w:pPr>
            <w:r w:rsidRPr="00D117D6">
              <w:rPr>
                <w:bCs/>
                <w:sz w:val="20"/>
                <w:szCs w:val="20"/>
                <w:lang w:val="de-DE" w:bidi="ar-SA"/>
              </w:rPr>
              <w:t>TGSBAMF.BerechtigungVerpflichtungAuskunftsersuchen.080011</w:t>
            </w:r>
          </w:p>
          <w:p w:rsidR="00684EB7" w:rsidRPr="00684EB7" w:rsidRDefault="00684EB7" w:rsidP="00684EB7">
            <w:pPr>
              <w:spacing w:after="0" w:line="240" w:lineRule="auto"/>
              <w:rPr>
                <w:bCs/>
                <w:sz w:val="20"/>
                <w:szCs w:val="20"/>
                <w:lang w:bidi="ar-SA"/>
              </w:rPr>
            </w:pPr>
            <w:r w:rsidRPr="00684EB7">
              <w:rPr>
                <w:bCs/>
                <w:sz w:val="20"/>
                <w:szCs w:val="20"/>
                <w:lang w:bidi="ar-SA"/>
              </w:rPr>
              <w:t>BAMFTGS.Berechtigungsscheininhalt.080012</w:t>
            </w:r>
          </w:p>
          <w:p w:rsidR="00684EB7" w:rsidRDefault="00684EB7" w:rsidP="00684EB7">
            <w:pPr>
              <w:spacing w:after="0" w:line="240" w:lineRule="auto"/>
              <w:rPr>
                <w:sz w:val="20"/>
                <w:szCs w:val="20"/>
                <w:lang w:bidi="ar-SA"/>
              </w:rPr>
            </w:pPr>
            <w:r w:rsidRPr="00684EB7">
              <w:rPr>
                <w:bCs/>
                <w:sz w:val="20"/>
                <w:szCs w:val="20"/>
                <w:lang w:bidi="ar-SA"/>
              </w:rPr>
              <w:t>TGSBAMF.AuskunftsersuchenKursteilnahmeVerpflichteter.080013</w:t>
            </w:r>
          </w:p>
        </w:tc>
        <w:tc>
          <w:tcPr>
            <w:tcW w:w="7695" w:type="dxa"/>
          </w:tcPr>
          <w:p w:rsidR="00684EB7" w:rsidRPr="00D117D6" w:rsidRDefault="00684EB7" w:rsidP="00684EB7">
            <w:pPr>
              <w:spacing w:after="0" w:line="240" w:lineRule="auto"/>
              <w:rPr>
                <w:bCs/>
                <w:sz w:val="20"/>
                <w:szCs w:val="20"/>
                <w:lang w:val="de-DE" w:bidi="ar-SA"/>
              </w:rPr>
            </w:pPr>
            <w:r w:rsidRPr="00D117D6">
              <w:rPr>
                <w:bCs/>
                <w:sz w:val="20"/>
                <w:szCs w:val="20"/>
                <w:lang w:val="de-DE" w:bidi="ar-SA"/>
              </w:rPr>
              <w:t>BAMFTGS.AuskunftKursteilnahmeNichtMoeglich.080014</w:t>
            </w:r>
          </w:p>
          <w:p w:rsidR="00684EB7" w:rsidRPr="00D117D6" w:rsidRDefault="00684EB7" w:rsidP="00684EB7">
            <w:pPr>
              <w:spacing w:after="0" w:line="240" w:lineRule="auto"/>
              <w:rPr>
                <w:bCs/>
                <w:sz w:val="20"/>
                <w:szCs w:val="20"/>
                <w:lang w:val="de-DE" w:bidi="ar-SA"/>
              </w:rPr>
            </w:pPr>
            <w:r w:rsidRPr="00D117D6">
              <w:rPr>
                <w:bCs/>
                <w:sz w:val="20"/>
                <w:szCs w:val="20"/>
                <w:lang w:val="de-DE" w:bidi="ar-SA"/>
              </w:rPr>
              <w:t>BAMFTGS.AuskunftKursteilnahme.080015</w:t>
            </w:r>
          </w:p>
          <w:p w:rsidR="00684EB7" w:rsidRPr="00D117D6" w:rsidRDefault="00684EB7" w:rsidP="00684EB7">
            <w:pPr>
              <w:spacing w:after="0" w:line="240" w:lineRule="auto"/>
              <w:rPr>
                <w:bCs/>
                <w:sz w:val="20"/>
                <w:szCs w:val="20"/>
                <w:lang w:val="de-DE" w:bidi="ar-SA"/>
              </w:rPr>
            </w:pPr>
            <w:r w:rsidRPr="00D117D6">
              <w:rPr>
                <w:bCs/>
                <w:sz w:val="20"/>
                <w:szCs w:val="20"/>
                <w:lang w:val="de-DE" w:bidi="ar-SA"/>
              </w:rPr>
              <w:t>TGSBAMF.ABHVerpflichtungUebernahmeAuskunft.080016</w:t>
            </w:r>
          </w:p>
          <w:p w:rsidR="00684EB7" w:rsidRPr="00D117D6" w:rsidRDefault="00684EB7" w:rsidP="00684EB7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  <w:r w:rsidRPr="00D117D6">
              <w:rPr>
                <w:bCs/>
                <w:sz w:val="20"/>
                <w:szCs w:val="20"/>
                <w:lang w:val="de-DE" w:bidi="ar-SA"/>
              </w:rPr>
              <w:t>BAMFTGS.ABHVerpflichtungUebernahmeNichtMoeglich.080017</w:t>
            </w:r>
          </w:p>
          <w:p w:rsidR="00684EB7" w:rsidRPr="00D117D6" w:rsidRDefault="00684EB7" w:rsidP="00684EB7">
            <w:pPr>
              <w:spacing w:after="0" w:line="240" w:lineRule="auto"/>
              <w:rPr>
                <w:bCs/>
                <w:sz w:val="20"/>
                <w:szCs w:val="20"/>
                <w:lang w:val="de-DE" w:bidi="ar-SA"/>
              </w:rPr>
            </w:pPr>
            <w:r w:rsidRPr="00D117D6">
              <w:rPr>
                <w:bCs/>
                <w:sz w:val="20"/>
                <w:szCs w:val="20"/>
                <w:lang w:val="de-DE" w:bidi="ar-SA"/>
              </w:rPr>
              <w:t>TGSBAMF.VerpflichtungVerkuerzung.080019</w:t>
            </w:r>
          </w:p>
          <w:p w:rsidR="00684EB7" w:rsidRPr="00D117D6" w:rsidRDefault="00684EB7" w:rsidP="00684EB7">
            <w:pPr>
              <w:spacing w:after="0" w:line="240" w:lineRule="auto"/>
              <w:rPr>
                <w:bCs/>
                <w:sz w:val="20"/>
                <w:szCs w:val="20"/>
                <w:lang w:val="de-DE" w:bidi="ar-SA"/>
              </w:rPr>
            </w:pPr>
            <w:r w:rsidRPr="00D117D6">
              <w:rPr>
                <w:bCs/>
                <w:sz w:val="20"/>
                <w:szCs w:val="20"/>
                <w:lang w:val="de-DE" w:bidi="ar-SA"/>
              </w:rPr>
              <w:t>BAMFTGS.VerpflichtungVerkuerzungNichtMoeglich.080020</w:t>
            </w:r>
          </w:p>
          <w:p w:rsidR="00684EB7" w:rsidRDefault="00684EB7" w:rsidP="00684EB7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bidi="ar-SA"/>
              </w:rPr>
            </w:pPr>
            <w:r>
              <w:rPr>
                <w:rFonts w:ascii="ArialMT" w:hAnsi="ArialMT" w:cs="ArialMT"/>
                <w:color w:val="000000"/>
                <w:sz w:val="18"/>
                <w:szCs w:val="18"/>
                <w:lang w:bidi="ar-SA"/>
              </w:rPr>
              <w:t>BAMFTGS.VerpflichtungVerkuerzt.080021</w:t>
            </w:r>
          </w:p>
        </w:tc>
      </w:tr>
    </w:tbl>
    <w:p w:rsidR="00684EB7" w:rsidRPr="00684EB7" w:rsidRDefault="00684EB7" w:rsidP="00684EB7">
      <w:pPr>
        <w:spacing w:after="0" w:line="240" w:lineRule="auto"/>
        <w:rPr>
          <w:sz w:val="20"/>
          <w:szCs w:val="20"/>
          <w:lang w:bidi="ar-SA"/>
        </w:rPr>
      </w:pPr>
    </w:p>
    <w:sectPr w:rsidR="00684EB7" w:rsidRPr="00684EB7" w:rsidSect="004B130E">
      <w:footerReference w:type="first" r:id="rId10"/>
      <w:footnotePr>
        <w:pos w:val="beneathText"/>
      </w:footnotePr>
      <w:pgSz w:w="16838" w:h="11906" w:orient="landscape" w:code="9"/>
      <w:pgMar w:top="1134" w:right="1021" w:bottom="1134" w:left="567" w:header="72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7436" w:rsidRDefault="00CB7436">
      <w:pPr>
        <w:spacing w:line="240" w:lineRule="auto"/>
      </w:pPr>
      <w:r>
        <w:separator/>
      </w:r>
    </w:p>
  </w:endnote>
  <w:endnote w:type="continuationSeparator" w:id="0">
    <w:p w:rsidR="00CB7436" w:rsidRDefault="00CB743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utura Md BT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7F2B" w:rsidRDefault="007A7F2B" w:rsidP="00E8722C">
    <w:pPr>
      <w:pStyle w:val="Fuzeile"/>
      <w:tabs>
        <w:tab w:val="clear" w:pos="9072"/>
        <w:tab w:val="right" w:pos="9639"/>
      </w:tabs>
    </w:pPr>
    <w:r>
      <w:t>Stand 19.03.2016</w:t>
    </w:r>
    <w:r>
      <w:tab/>
    </w:r>
    <w:r>
      <w:tab/>
    </w:r>
    <w:r w:rsidRPr="002A1B32">
      <w:rPr>
        <w:lang w:val="de-DE"/>
      </w:rPr>
      <w:t>Seite</w:t>
    </w:r>
    <w:r>
      <w:t xml:space="preserve"> </w:t>
    </w:r>
    <w:fldSimple w:instr=" PAGE   \* MERGEFORMAT ">
      <w:r w:rsidR="00A2115E">
        <w:rPr>
          <w:noProof/>
        </w:rPr>
        <w:t>2</w:t>
      </w:r>
    </w:fldSimple>
  </w:p>
  <w:p w:rsidR="007A7F2B" w:rsidRDefault="007A7F2B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7F2B" w:rsidRDefault="007A7F2B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7436" w:rsidRDefault="00CB7436">
      <w:pPr>
        <w:spacing w:line="240" w:lineRule="auto"/>
      </w:pPr>
      <w:r>
        <w:separator/>
      </w:r>
    </w:p>
  </w:footnote>
  <w:footnote w:type="continuationSeparator" w:id="0">
    <w:p w:rsidR="00CB7436" w:rsidRDefault="00CB7436">
      <w:pPr>
        <w:spacing w:line="240" w:lineRule="auto"/>
      </w:pPr>
      <w:r>
        <w:continuationSeparator/>
      </w:r>
    </w:p>
  </w:footnote>
  <w:footnote w:id="1">
    <w:p w:rsidR="007A7F2B" w:rsidRPr="004C7270" w:rsidRDefault="007A7F2B">
      <w:pPr>
        <w:pStyle w:val="Funotentext"/>
        <w:rPr>
          <w:lang w:val="de-DE"/>
        </w:rPr>
      </w:pPr>
      <w:r>
        <w:rPr>
          <w:rStyle w:val="Funotenzeichen"/>
        </w:rPr>
        <w:footnoteRef/>
      </w:r>
      <w:r w:rsidRPr="004C7270">
        <w:rPr>
          <w:lang w:val="de-DE"/>
        </w:rPr>
        <w:t xml:space="preserve"> </w:t>
      </w:r>
      <w:r>
        <w:rPr>
          <w:lang w:val="de-DE"/>
        </w:rPr>
        <w:t>Die Abdeckungsmatrix ist in Anlage 2 abgebildet.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3">
    <w:nsid w:val="00000005"/>
    <w:multiLevelType w:val="singleLevel"/>
    <w:tmpl w:val="83086FFA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0000006"/>
    <w:multiLevelType w:val="singleLevel"/>
    <w:tmpl w:val="00000006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5">
    <w:nsid w:val="00000007"/>
    <w:multiLevelType w:val="singleLevel"/>
    <w:tmpl w:val="00000007"/>
    <w:name w:val="WW8Num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6">
    <w:nsid w:val="00000008"/>
    <w:multiLevelType w:val="singleLevel"/>
    <w:tmpl w:val="00000008"/>
    <w:name w:val="WW8Num1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7">
    <w:nsid w:val="518E072A"/>
    <w:multiLevelType w:val="hybridMultilevel"/>
    <w:tmpl w:val="E814F7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EC7296"/>
    <w:multiLevelType w:val="hybridMultilevel"/>
    <w:tmpl w:val="686C5E8A"/>
    <w:name w:val="WW8Num53"/>
    <w:lvl w:ilvl="0" w:tplc="00000005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C1A7F10"/>
    <w:multiLevelType w:val="hybridMultilevel"/>
    <w:tmpl w:val="98DCB0EE"/>
    <w:name w:val="WW8Num52"/>
    <w:lvl w:ilvl="0" w:tplc="FCC80FD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proofState w:spelling="clean" w:grammar="clean"/>
  <w:defaultTabStop w:val="708"/>
  <w:autoHyphenation/>
  <w:hyphenationZone w:val="425"/>
  <w:drawingGridHorizontalSpacing w:val="11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D84040"/>
    <w:rsid w:val="0000085C"/>
    <w:rsid w:val="00020E89"/>
    <w:rsid w:val="00043CE0"/>
    <w:rsid w:val="00046B5E"/>
    <w:rsid w:val="000508BE"/>
    <w:rsid w:val="00062C4F"/>
    <w:rsid w:val="00072DAA"/>
    <w:rsid w:val="00090ACB"/>
    <w:rsid w:val="000A4F62"/>
    <w:rsid w:val="000C0BEB"/>
    <w:rsid w:val="000C0E76"/>
    <w:rsid w:val="000C1A64"/>
    <w:rsid w:val="000C71F9"/>
    <w:rsid w:val="000D1538"/>
    <w:rsid w:val="000E00E2"/>
    <w:rsid w:val="000E1B09"/>
    <w:rsid w:val="000E790C"/>
    <w:rsid w:val="000F2E10"/>
    <w:rsid w:val="00104BCD"/>
    <w:rsid w:val="00121087"/>
    <w:rsid w:val="00121AC9"/>
    <w:rsid w:val="00126447"/>
    <w:rsid w:val="00130C8C"/>
    <w:rsid w:val="00137DA7"/>
    <w:rsid w:val="001608B5"/>
    <w:rsid w:val="001801FF"/>
    <w:rsid w:val="0018235E"/>
    <w:rsid w:val="00183C5C"/>
    <w:rsid w:val="001862FC"/>
    <w:rsid w:val="00187C09"/>
    <w:rsid w:val="0019242D"/>
    <w:rsid w:val="0019416B"/>
    <w:rsid w:val="00196B85"/>
    <w:rsid w:val="001A58AB"/>
    <w:rsid w:val="001C14B1"/>
    <w:rsid w:val="001C4AFD"/>
    <w:rsid w:val="001C77F0"/>
    <w:rsid w:val="001D0263"/>
    <w:rsid w:val="001D16F8"/>
    <w:rsid w:val="001D2248"/>
    <w:rsid w:val="001D2B66"/>
    <w:rsid w:val="001D3437"/>
    <w:rsid w:val="001D39C5"/>
    <w:rsid w:val="001D710A"/>
    <w:rsid w:val="001E1BAE"/>
    <w:rsid w:val="001E44BF"/>
    <w:rsid w:val="001F2BB0"/>
    <w:rsid w:val="001F6B76"/>
    <w:rsid w:val="00201DE1"/>
    <w:rsid w:val="00205D21"/>
    <w:rsid w:val="002119B4"/>
    <w:rsid w:val="00224AC8"/>
    <w:rsid w:val="00227112"/>
    <w:rsid w:val="00235974"/>
    <w:rsid w:val="0023773F"/>
    <w:rsid w:val="002513D9"/>
    <w:rsid w:val="00264104"/>
    <w:rsid w:val="00264B03"/>
    <w:rsid w:val="00280F55"/>
    <w:rsid w:val="00286DEB"/>
    <w:rsid w:val="00291535"/>
    <w:rsid w:val="002A1A94"/>
    <w:rsid w:val="002A1B32"/>
    <w:rsid w:val="002B0888"/>
    <w:rsid w:val="002B745E"/>
    <w:rsid w:val="002C684C"/>
    <w:rsid w:val="002C7EF1"/>
    <w:rsid w:val="002D182D"/>
    <w:rsid w:val="003006A9"/>
    <w:rsid w:val="00310494"/>
    <w:rsid w:val="00312769"/>
    <w:rsid w:val="00313383"/>
    <w:rsid w:val="00324FB7"/>
    <w:rsid w:val="003279E2"/>
    <w:rsid w:val="00352571"/>
    <w:rsid w:val="00353A9F"/>
    <w:rsid w:val="0035744F"/>
    <w:rsid w:val="00360F58"/>
    <w:rsid w:val="0036403D"/>
    <w:rsid w:val="003724AF"/>
    <w:rsid w:val="00375D51"/>
    <w:rsid w:val="00395A3D"/>
    <w:rsid w:val="00396089"/>
    <w:rsid w:val="003A06E5"/>
    <w:rsid w:val="003A57A1"/>
    <w:rsid w:val="003C4467"/>
    <w:rsid w:val="003C4BFE"/>
    <w:rsid w:val="003C7E2F"/>
    <w:rsid w:val="003D319F"/>
    <w:rsid w:val="003E6054"/>
    <w:rsid w:val="003F3EB3"/>
    <w:rsid w:val="00401121"/>
    <w:rsid w:val="0040330F"/>
    <w:rsid w:val="004100C9"/>
    <w:rsid w:val="00423ABB"/>
    <w:rsid w:val="00424A2D"/>
    <w:rsid w:val="00427003"/>
    <w:rsid w:val="00427854"/>
    <w:rsid w:val="0043338D"/>
    <w:rsid w:val="00435EEE"/>
    <w:rsid w:val="004440AD"/>
    <w:rsid w:val="004446FA"/>
    <w:rsid w:val="00444CB6"/>
    <w:rsid w:val="00450789"/>
    <w:rsid w:val="00454432"/>
    <w:rsid w:val="004671D4"/>
    <w:rsid w:val="00472A74"/>
    <w:rsid w:val="00472D66"/>
    <w:rsid w:val="00474A2E"/>
    <w:rsid w:val="00484281"/>
    <w:rsid w:val="004959CA"/>
    <w:rsid w:val="004A0C8E"/>
    <w:rsid w:val="004A5B44"/>
    <w:rsid w:val="004A6E11"/>
    <w:rsid w:val="004B130E"/>
    <w:rsid w:val="004C5DE9"/>
    <w:rsid w:val="004C6201"/>
    <w:rsid w:val="004C7270"/>
    <w:rsid w:val="004E1521"/>
    <w:rsid w:val="00500E30"/>
    <w:rsid w:val="00514DC3"/>
    <w:rsid w:val="005166C4"/>
    <w:rsid w:val="0052048E"/>
    <w:rsid w:val="00521C16"/>
    <w:rsid w:val="0053452F"/>
    <w:rsid w:val="00537A2D"/>
    <w:rsid w:val="00556CEF"/>
    <w:rsid w:val="0056518C"/>
    <w:rsid w:val="005666C7"/>
    <w:rsid w:val="00567E7B"/>
    <w:rsid w:val="00571D93"/>
    <w:rsid w:val="00575D5D"/>
    <w:rsid w:val="00580343"/>
    <w:rsid w:val="00581FFC"/>
    <w:rsid w:val="005C0D60"/>
    <w:rsid w:val="005C3EBA"/>
    <w:rsid w:val="005D0E5B"/>
    <w:rsid w:val="005F6971"/>
    <w:rsid w:val="00600CF4"/>
    <w:rsid w:val="00623C83"/>
    <w:rsid w:val="00635571"/>
    <w:rsid w:val="00635A5B"/>
    <w:rsid w:val="00641528"/>
    <w:rsid w:val="00645D8E"/>
    <w:rsid w:val="00650033"/>
    <w:rsid w:val="00651A47"/>
    <w:rsid w:val="006575FE"/>
    <w:rsid w:val="00665099"/>
    <w:rsid w:val="00665B25"/>
    <w:rsid w:val="0068320A"/>
    <w:rsid w:val="00684EB7"/>
    <w:rsid w:val="00693A8A"/>
    <w:rsid w:val="00696779"/>
    <w:rsid w:val="006A31C8"/>
    <w:rsid w:val="006B0FD9"/>
    <w:rsid w:val="006C0132"/>
    <w:rsid w:val="006C22DA"/>
    <w:rsid w:val="006C3B45"/>
    <w:rsid w:val="006D05C8"/>
    <w:rsid w:val="006D6ED6"/>
    <w:rsid w:val="006E505D"/>
    <w:rsid w:val="006F017C"/>
    <w:rsid w:val="006F0C13"/>
    <w:rsid w:val="00703CFF"/>
    <w:rsid w:val="00704C29"/>
    <w:rsid w:val="007055FB"/>
    <w:rsid w:val="00705B12"/>
    <w:rsid w:val="00717F24"/>
    <w:rsid w:val="00722851"/>
    <w:rsid w:val="00727EF0"/>
    <w:rsid w:val="00732003"/>
    <w:rsid w:val="007327DB"/>
    <w:rsid w:val="00740129"/>
    <w:rsid w:val="00742373"/>
    <w:rsid w:val="00742EDE"/>
    <w:rsid w:val="007442B7"/>
    <w:rsid w:val="00766B44"/>
    <w:rsid w:val="007673ED"/>
    <w:rsid w:val="00772E1F"/>
    <w:rsid w:val="007769A3"/>
    <w:rsid w:val="00781AB0"/>
    <w:rsid w:val="0079650B"/>
    <w:rsid w:val="007A1799"/>
    <w:rsid w:val="007A4B14"/>
    <w:rsid w:val="007A7F2B"/>
    <w:rsid w:val="007B1ED2"/>
    <w:rsid w:val="007B21D9"/>
    <w:rsid w:val="007B3081"/>
    <w:rsid w:val="007C2104"/>
    <w:rsid w:val="007C210F"/>
    <w:rsid w:val="007C5B04"/>
    <w:rsid w:val="007C7251"/>
    <w:rsid w:val="007D28DE"/>
    <w:rsid w:val="007D55F1"/>
    <w:rsid w:val="007E14F9"/>
    <w:rsid w:val="007E4FE6"/>
    <w:rsid w:val="007E678E"/>
    <w:rsid w:val="007E79BC"/>
    <w:rsid w:val="00803051"/>
    <w:rsid w:val="00805A82"/>
    <w:rsid w:val="00806142"/>
    <w:rsid w:val="00807680"/>
    <w:rsid w:val="008154A1"/>
    <w:rsid w:val="00821357"/>
    <w:rsid w:val="00833A29"/>
    <w:rsid w:val="00835537"/>
    <w:rsid w:val="008437FB"/>
    <w:rsid w:val="00843E26"/>
    <w:rsid w:val="00847D91"/>
    <w:rsid w:val="0086714D"/>
    <w:rsid w:val="00873CB9"/>
    <w:rsid w:val="00876EF1"/>
    <w:rsid w:val="00877B75"/>
    <w:rsid w:val="00885E84"/>
    <w:rsid w:val="0089087C"/>
    <w:rsid w:val="00894173"/>
    <w:rsid w:val="008A10C7"/>
    <w:rsid w:val="008B6CC0"/>
    <w:rsid w:val="008C53B2"/>
    <w:rsid w:val="008C7C32"/>
    <w:rsid w:val="008D2080"/>
    <w:rsid w:val="008D31E8"/>
    <w:rsid w:val="008D4620"/>
    <w:rsid w:val="008E5E3C"/>
    <w:rsid w:val="00901DC7"/>
    <w:rsid w:val="00903C6F"/>
    <w:rsid w:val="00905D67"/>
    <w:rsid w:val="009170A8"/>
    <w:rsid w:val="0092713A"/>
    <w:rsid w:val="009312DB"/>
    <w:rsid w:val="009465D4"/>
    <w:rsid w:val="0095708A"/>
    <w:rsid w:val="00966275"/>
    <w:rsid w:val="00972D96"/>
    <w:rsid w:val="00986D2B"/>
    <w:rsid w:val="00990DA4"/>
    <w:rsid w:val="009931F9"/>
    <w:rsid w:val="009A37D3"/>
    <w:rsid w:val="009A5BD6"/>
    <w:rsid w:val="009A6911"/>
    <w:rsid w:val="009C24FD"/>
    <w:rsid w:val="009C44BA"/>
    <w:rsid w:val="009D05CB"/>
    <w:rsid w:val="009D59FE"/>
    <w:rsid w:val="009E6970"/>
    <w:rsid w:val="009F2D50"/>
    <w:rsid w:val="00A054E9"/>
    <w:rsid w:val="00A13AD3"/>
    <w:rsid w:val="00A2054C"/>
    <w:rsid w:val="00A20B3E"/>
    <w:rsid w:val="00A2115E"/>
    <w:rsid w:val="00A24E1E"/>
    <w:rsid w:val="00A359E9"/>
    <w:rsid w:val="00A37EB2"/>
    <w:rsid w:val="00A5198B"/>
    <w:rsid w:val="00A54C15"/>
    <w:rsid w:val="00A708EE"/>
    <w:rsid w:val="00A71E39"/>
    <w:rsid w:val="00AB0CCC"/>
    <w:rsid w:val="00AB63FC"/>
    <w:rsid w:val="00AD0D37"/>
    <w:rsid w:val="00AE3D15"/>
    <w:rsid w:val="00AF6A77"/>
    <w:rsid w:val="00AF6F49"/>
    <w:rsid w:val="00AF76C7"/>
    <w:rsid w:val="00B01802"/>
    <w:rsid w:val="00B11D43"/>
    <w:rsid w:val="00B1397E"/>
    <w:rsid w:val="00B20CFB"/>
    <w:rsid w:val="00B21B5C"/>
    <w:rsid w:val="00B23EC5"/>
    <w:rsid w:val="00B466FE"/>
    <w:rsid w:val="00B517D3"/>
    <w:rsid w:val="00B52215"/>
    <w:rsid w:val="00B53131"/>
    <w:rsid w:val="00B56434"/>
    <w:rsid w:val="00B619F1"/>
    <w:rsid w:val="00B62AE7"/>
    <w:rsid w:val="00B64630"/>
    <w:rsid w:val="00B66B42"/>
    <w:rsid w:val="00B90CFD"/>
    <w:rsid w:val="00BA1B08"/>
    <w:rsid w:val="00BA3250"/>
    <w:rsid w:val="00BA653A"/>
    <w:rsid w:val="00BB763D"/>
    <w:rsid w:val="00BC1662"/>
    <w:rsid w:val="00BC42EC"/>
    <w:rsid w:val="00BE10AF"/>
    <w:rsid w:val="00BE25A9"/>
    <w:rsid w:val="00BE2C00"/>
    <w:rsid w:val="00BE4C7C"/>
    <w:rsid w:val="00BF0B7A"/>
    <w:rsid w:val="00BF122D"/>
    <w:rsid w:val="00C017D0"/>
    <w:rsid w:val="00C109FF"/>
    <w:rsid w:val="00C118E4"/>
    <w:rsid w:val="00C2120D"/>
    <w:rsid w:val="00C2161E"/>
    <w:rsid w:val="00C216AC"/>
    <w:rsid w:val="00C35198"/>
    <w:rsid w:val="00C5287F"/>
    <w:rsid w:val="00C53BF5"/>
    <w:rsid w:val="00C56DFF"/>
    <w:rsid w:val="00C57770"/>
    <w:rsid w:val="00C614AA"/>
    <w:rsid w:val="00C626F0"/>
    <w:rsid w:val="00C65340"/>
    <w:rsid w:val="00C65895"/>
    <w:rsid w:val="00C66B2C"/>
    <w:rsid w:val="00C74F5E"/>
    <w:rsid w:val="00C8052A"/>
    <w:rsid w:val="00C8467C"/>
    <w:rsid w:val="00C90D1A"/>
    <w:rsid w:val="00CB7436"/>
    <w:rsid w:val="00CD005A"/>
    <w:rsid w:val="00CD17B4"/>
    <w:rsid w:val="00CD3900"/>
    <w:rsid w:val="00CD42FC"/>
    <w:rsid w:val="00CF5D22"/>
    <w:rsid w:val="00D01E90"/>
    <w:rsid w:val="00D117D6"/>
    <w:rsid w:val="00D15BAF"/>
    <w:rsid w:val="00D15D14"/>
    <w:rsid w:val="00D167EE"/>
    <w:rsid w:val="00D16C8C"/>
    <w:rsid w:val="00D22515"/>
    <w:rsid w:val="00D43354"/>
    <w:rsid w:val="00D517DA"/>
    <w:rsid w:val="00D62923"/>
    <w:rsid w:val="00D63505"/>
    <w:rsid w:val="00D669CC"/>
    <w:rsid w:val="00D67DEC"/>
    <w:rsid w:val="00D76617"/>
    <w:rsid w:val="00D822FA"/>
    <w:rsid w:val="00D8291C"/>
    <w:rsid w:val="00D84040"/>
    <w:rsid w:val="00D85354"/>
    <w:rsid w:val="00D87574"/>
    <w:rsid w:val="00DA1B45"/>
    <w:rsid w:val="00DB2ED9"/>
    <w:rsid w:val="00DB3C63"/>
    <w:rsid w:val="00E02D62"/>
    <w:rsid w:val="00E03B85"/>
    <w:rsid w:val="00E15456"/>
    <w:rsid w:val="00E1548F"/>
    <w:rsid w:val="00E24EC6"/>
    <w:rsid w:val="00E33AD0"/>
    <w:rsid w:val="00E431F0"/>
    <w:rsid w:val="00E53BBD"/>
    <w:rsid w:val="00E54783"/>
    <w:rsid w:val="00E6793D"/>
    <w:rsid w:val="00E73585"/>
    <w:rsid w:val="00E852F5"/>
    <w:rsid w:val="00E85B82"/>
    <w:rsid w:val="00E8722C"/>
    <w:rsid w:val="00E90284"/>
    <w:rsid w:val="00E97F64"/>
    <w:rsid w:val="00EA2C8E"/>
    <w:rsid w:val="00EB0162"/>
    <w:rsid w:val="00EB4F79"/>
    <w:rsid w:val="00EC23F0"/>
    <w:rsid w:val="00EC36A5"/>
    <w:rsid w:val="00EC5B2C"/>
    <w:rsid w:val="00ED433C"/>
    <w:rsid w:val="00ED60F3"/>
    <w:rsid w:val="00EF1A62"/>
    <w:rsid w:val="00EF55DF"/>
    <w:rsid w:val="00EF749D"/>
    <w:rsid w:val="00F01D46"/>
    <w:rsid w:val="00F04028"/>
    <w:rsid w:val="00F32FC2"/>
    <w:rsid w:val="00F35992"/>
    <w:rsid w:val="00F36A29"/>
    <w:rsid w:val="00F42DC8"/>
    <w:rsid w:val="00F5275E"/>
    <w:rsid w:val="00F71EB8"/>
    <w:rsid w:val="00F7544B"/>
    <w:rsid w:val="00F830BB"/>
    <w:rsid w:val="00F942B3"/>
    <w:rsid w:val="00F96D7B"/>
    <w:rsid w:val="00F9767C"/>
    <w:rsid w:val="00FA51CA"/>
    <w:rsid w:val="00FA54F1"/>
    <w:rsid w:val="00FB0E1B"/>
    <w:rsid w:val="00FC15ED"/>
    <w:rsid w:val="00FC7821"/>
    <w:rsid w:val="00FD00D8"/>
    <w:rsid w:val="00FD20CD"/>
    <w:rsid w:val="00FE77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Standard">
    <w:name w:val="Normal"/>
    <w:qFormat/>
    <w:rsid w:val="00B1397E"/>
    <w:pPr>
      <w:spacing w:after="200" w:line="276" w:lineRule="auto"/>
    </w:pPr>
    <w:rPr>
      <w:rFonts w:ascii="Times New Roman" w:hAnsi="Times New Roman"/>
      <w:sz w:val="22"/>
      <w:szCs w:val="22"/>
      <w:lang w:val="en-US" w:eastAsia="en-US" w:bidi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1397E"/>
    <w:pPr>
      <w:spacing w:before="480" w:after="0"/>
      <w:contextualSpacing/>
      <w:outlineLvl w:val="0"/>
    </w:pPr>
    <w:rPr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B1397E"/>
    <w:pPr>
      <w:spacing w:before="200" w:after="0"/>
      <w:outlineLvl w:val="1"/>
    </w:pPr>
    <w:rPr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autoRedefine/>
    <w:uiPriority w:val="9"/>
    <w:qFormat/>
    <w:rsid w:val="00E02D62"/>
    <w:pPr>
      <w:spacing w:before="200" w:after="0" w:line="271" w:lineRule="auto"/>
      <w:jc w:val="both"/>
      <w:outlineLvl w:val="2"/>
    </w:pPr>
    <w:rPr>
      <w:b/>
      <w:bCs/>
      <w:sz w:val="24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B1397E"/>
    <w:pPr>
      <w:spacing w:before="240" w:after="120"/>
      <w:outlineLvl w:val="3"/>
    </w:pPr>
    <w:rPr>
      <w:b/>
      <w:bCs/>
      <w:i/>
      <w:iCs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3E6054"/>
    <w:pPr>
      <w:spacing w:before="200" w:after="0"/>
      <w:outlineLvl w:val="4"/>
    </w:pPr>
    <w:rPr>
      <w:rFonts w:ascii="Cambria" w:hAnsi="Cambria"/>
      <w:b/>
      <w:bCs/>
      <w:color w:val="7F7F7F"/>
    </w:rPr>
  </w:style>
  <w:style w:type="paragraph" w:styleId="berschrift6">
    <w:name w:val="heading 6"/>
    <w:basedOn w:val="Standard"/>
    <w:next w:val="Standard"/>
    <w:link w:val="berschrift6Zchn"/>
    <w:uiPriority w:val="9"/>
    <w:qFormat/>
    <w:rsid w:val="003E6054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3E6054"/>
    <w:pPr>
      <w:spacing w:after="0"/>
      <w:outlineLvl w:val="6"/>
    </w:pPr>
    <w:rPr>
      <w:rFonts w:ascii="Cambria" w:hAnsi="Cambria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qFormat/>
    <w:rsid w:val="003E6054"/>
    <w:pPr>
      <w:spacing w:after="0"/>
      <w:outlineLvl w:val="7"/>
    </w:pPr>
    <w:rPr>
      <w:rFonts w:ascii="Cambria" w:hAnsi="Cambria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qFormat/>
    <w:rsid w:val="003E6054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sid w:val="00903C6F"/>
    <w:rPr>
      <w:rFonts w:ascii="Symbol" w:hAnsi="Symbol"/>
      <w:sz w:val="24"/>
    </w:rPr>
  </w:style>
  <w:style w:type="character" w:customStyle="1" w:styleId="WW8Num1z1">
    <w:name w:val="WW8Num1z1"/>
    <w:rsid w:val="00903C6F"/>
    <w:rPr>
      <w:rFonts w:ascii="Courier New" w:hAnsi="Courier New"/>
    </w:rPr>
  </w:style>
  <w:style w:type="character" w:customStyle="1" w:styleId="WW8Num1z2">
    <w:name w:val="WW8Num1z2"/>
    <w:rsid w:val="00903C6F"/>
    <w:rPr>
      <w:rFonts w:ascii="Wingdings" w:hAnsi="Wingdings"/>
    </w:rPr>
  </w:style>
  <w:style w:type="character" w:customStyle="1" w:styleId="WW8Num1z3">
    <w:name w:val="WW8Num1z3"/>
    <w:rsid w:val="00903C6F"/>
    <w:rPr>
      <w:rFonts w:ascii="Symbol" w:hAnsi="Symbol"/>
    </w:rPr>
  </w:style>
  <w:style w:type="character" w:customStyle="1" w:styleId="WW8Num2z0">
    <w:name w:val="WW8Num2z0"/>
    <w:rsid w:val="00903C6F"/>
    <w:rPr>
      <w:rFonts w:ascii="Symbol" w:hAnsi="Symbol"/>
      <w:sz w:val="24"/>
    </w:rPr>
  </w:style>
  <w:style w:type="character" w:customStyle="1" w:styleId="WW8Num2z1">
    <w:name w:val="WW8Num2z1"/>
    <w:rsid w:val="00903C6F"/>
    <w:rPr>
      <w:rFonts w:ascii="Courier New" w:hAnsi="Courier New"/>
    </w:rPr>
  </w:style>
  <w:style w:type="character" w:customStyle="1" w:styleId="WW8Num2z2">
    <w:name w:val="WW8Num2z2"/>
    <w:rsid w:val="00903C6F"/>
    <w:rPr>
      <w:rFonts w:ascii="Wingdings" w:hAnsi="Wingdings"/>
    </w:rPr>
  </w:style>
  <w:style w:type="character" w:customStyle="1" w:styleId="WW8Num2z3">
    <w:name w:val="WW8Num2z3"/>
    <w:rsid w:val="00903C6F"/>
    <w:rPr>
      <w:rFonts w:ascii="Symbol" w:hAnsi="Symbol"/>
    </w:rPr>
  </w:style>
  <w:style w:type="character" w:customStyle="1" w:styleId="WW8Num3z0">
    <w:name w:val="WW8Num3z0"/>
    <w:rsid w:val="00903C6F"/>
    <w:rPr>
      <w:rFonts w:ascii="Symbol" w:hAnsi="Symbol"/>
      <w:sz w:val="24"/>
    </w:rPr>
  </w:style>
  <w:style w:type="character" w:customStyle="1" w:styleId="WW8Num3z1">
    <w:name w:val="WW8Num3z1"/>
    <w:rsid w:val="00903C6F"/>
    <w:rPr>
      <w:rFonts w:ascii="Courier New" w:hAnsi="Courier New"/>
    </w:rPr>
  </w:style>
  <w:style w:type="character" w:customStyle="1" w:styleId="WW8Num3z2">
    <w:name w:val="WW8Num3z2"/>
    <w:rsid w:val="00903C6F"/>
    <w:rPr>
      <w:rFonts w:ascii="Wingdings" w:hAnsi="Wingdings"/>
    </w:rPr>
  </w:style>
  <w:style w:type="character" w:customStyle="1" w:styleId="WW8Num3z3">
    <w:name w:val="WW8Num3z3"/>
    <w:rsid w:val="00903C6F"/>
    <w:rPr>
      <w:rFonts w:ascii="Symbol" w:hAnsi="Symbol"/>
    </w:rPr>
  </w:style>
  <w:style w:type="character" w:customStyle="1" w:styleId="WW8Num4z0">
    <w:name w:val="WW8Num4z0"/>
    <w:rsid w:val="00903C6F"/>
    <w:rPr>
      <w:rFonts w:ascii="Symbol" w:hAnsi="Symbol"/>
      <w:sz w:val="24"/>
    </w:rPr>
  </w:style>
  <w:style w:type="character" w:customStyle="1" w:styleId="WW8Num4z1">
    <w:name w:val="WW8Num4z1"/>
    <w:rsid w:val="00903C6F"/>
    <w:rPr>
      <w:rFonts w:ascii="Courier New" w:hAnsi="Courier New"/>
    </w:rPr>
  </w:style>
  <w:style w:type="character" w:customStyle="1" w:styleId="WW8Num4z2">
    <w:name w:val="WW8Num4z2"/>
    <w:rsid w:val="00903C6F"/>
    <w:rPr>
      <w:rFonts w:ascii="Wingdings" w:hAnsi="Wingdings"/>
    </w:rPr>
  </w:style>
  <w:style w:type="character" w:customStyle="1" w:styleId="WW8Num4z3">
    <w:name w:val="WW8Num4z3"/>
    <w:rsid w:val="00903C6F"/>
    <w:rPr>
      <w:rFonts w:ascii="Symbol" w:hAnsi="Symbol"/>
    </w:rPr>
  </w:style>
  <w:style w:type="character" w:customStyle="1" w:styleId="WW8Num6z0">
    <w:name w:val="WW8Num6z0"/>
    <w:rsid w:val="00903C6F"/>
    <w:rPr>
      <w:rFonts w:ascii="Symbol" w:hAnsi="Symbol"/>
      <w:sz w:val="24"/>
    </w:rPr>
  </w:style>
  <w:style w:type="character" w:customStyle="1" w:styleId="WW8Num6z1">
    <w:name w:val="WW8Num6z1"/>
    <w:rsid w:val="00903C6F"/>
    <w:rPr>
      <w:rFonts w:ascii="Courier New" w:hAnsi="Courier New"/>
    </w:rPr>
  </w:style>
  <w:style w:type="character" w:customStyle="1" w:styleId="WW8Num6z2">
    <w:name w:val="WW8Num6z2"/>
    <w:rsid w:val="00903C6F"/>
    <w:rPr>
      <w:rFonts w:ascii="Wingdings" w:hAnsi="Wingdings"/>
    </w:rPr>
  </w:style>
  <w:style w:type="character" w:customStyle="1" w:styleId="WW8Num6z3">
    <w:name w:val="WW8Num6z3"/>
    <w:rsid w:val="00903C6F"/>
    <w:rPr>
      <w:rFonts w:ascii="Symbol" w:hAnsi="Symbol"/>
    </w:rPr>
  </w:style>
  <w:style w:type="character" w:customStyle="1" w:styleId="WW8Num8z0">
    <w:name w:val="WW8Num8z0"/>
    <w:rsid w:val="00903C6F"/>
    <w:rPr>
      <w:rFonts w:ascii="Symbol" w:hAnsi="Symbol"/>
      <w:sz w:val="24"/>
    </w:rPr>
  </w:style>
  <w:style w:type="character" w:customStyle="1" w:styleId="WW8Num8z1">
    <w:name w:val="WW8Num8z1"/>
    <w:rsid w:val="00903C6F"/>
    <w:rPr>
      <w:rFonts w:ascii="Courier New" w:hAnsi="Courier New"/>
    </w:rPr>
  </w:style>
  <w:style w:type="character" w:customStyle="1" w:styleId="WW8Num8z2">
    <w:name w:val="WW8Num8z2"/>
    <w:rsid w:val="00903C6F"/>
    <w:rPr>
      <w:rFonts w:ascii="Wingdings" w:hAnsi="Wingdings"/>
    </w:rPr>
  </w:style>
  <w:style w:type="character" w:customStyle="1" w:styleId="WW8Num8z3">
    <w:name w:val="WW8Num8z3"/>
    <w:rsid w:val="00903C6F"/>
    <w:rPr>
      <w:rFonts w:ascii="Symbol" w:hAnsi="Symbol"/>
    </w:rPr>
  </w:style>
  <w:style w:type="character" w:customStyle="1" w:styleId="WW8Num9z0">
    <w:name w:val="WW8Num9z0"/>
    <w:rsid w:val="00903C6F"/>
    <w:rPr>
      <w:rFonts w:ascii="Symbol" w:hAnsi="Symbol"/>
      <w:sz w:val="24"/>
    </w:rPr>
  </w:style>
  <w:style w:type="character" w:customStyle="1" w:styleId="WW8Num9z1">
    <w:name w:val="WW8Num9z1"/>
    <w:rsid w:val="00903C6F"/>
    <w:rPr>
      <w:rFonts w:ascii="Courier New" w:hAnsi="Courier New"/>
    </w:rPr>
  </w:style>
  <w:style w:type="character" w:customStyle="1" w:styleId="WW8Num9z2">
    <w:name w:val="WW8Num9z2"/>
    <w:rsid w:val="00903C6F"/>
    <w:rPr>
      <w:rFonts w:ascii="Wingdings" w:hAnsi="Wingdings"/>
    </w:rPr>
  </w:style>
  <w:style w:type="character" w:customStyle="1" w:styleId="WW8Num9z3">
    <w:name w:val="WW8Num9z3"/>
    <w:rsid w:val="00903C6F"/>
    <w:rPr>
      <w:rFonts w:ascii="Symbol" w:hAnsi="Symbol"/>
    </w:rPr>
  </w:style>
  <w:style w:type="character" w:customStyle="1" w:styleId="WW8Num10z0">
    <w:name w:val="WW8Num10z0"/>
    <w:rsid w:val="00903C6F"/>
    <w:rPr>
      <w:rFonts w:ascii="Symbol" w:hAnsi="Symbol"/>
      <w:sz w:val="24"/>
    </w:rPr>
  </w:style>
  <w:style w:type="character" w:customStyle="1" w:styleId="WW8Num10z1">
    <w:name w:val="WW8Num10z1"/>
    <w:rsid w:val="00903C6F"/>
    <w:rPr>
      <w:rFonts w:ascii="Courier New" w:hAnsi="Courier New"/>
    </w:rPr>
  </w:style>
  <w:style w:type="character" w:customStyle="1" w:styleId="WW8Num10z2">
    <w:name w:val="WW8Num10z2"/>
    <w:rsid w:val="00903C6F"/>
    <w:rPr>
      <w:rFonts w:ascii="Wingdings" w:hAnsi="Wingdings"/>
    </w:rPr>
  </w:style>
  <w:style w:type="character" w:customStyle="1" w:styleId="WW8Num10z3">
    <w:name w:val="WW8Num10z3"/>
    <w:rsid w:val="00903C6F"/>
    <w:rPr>
      <w:rFonts w:ascii="Symbol" w:hAnsi="Symbol"/>
    </w:rPr>
  </w:style>
  <w:style w:type="character" w:customStyle="1" w:styleId="WW8Num11z0">
    <w:name w:val="WW8Num11z0"/>
    <w:rsid w:val="00903C6F"/>
    <w:rPr>
      <w:rFonts w:ascii="Symbol" w:hAnsi="Symbol"/>
      <w:sz w:val="24"/>
    </w:rPr>
  </w:style>
  <w:style w:type="character" w:customStyle="1" w:styleId="WW8Num11z1">
    <w:name w:val="WW8Num11z1"/>
    <w:rsid w:val="00903C6F"/>
    <w:rPr>
      <w:rFonts w:ascii="Courier New" w:hAnsi="Courier New"/>
    </w:rPr>
  </w:style>
  <w:style w:type="character" w:customStyle="1" w:styleId="WW8Num11z2">
    <w:name w:val="WW8Num11z2"/>
    <w:rsid w:val="00903C6F"/>
    <w:rPr>
      <w:rFonts w:ascii="Wingdings" w:hAnsi="Wingdings"/>
    </w:rPr>
  </w:style>
  <w:style w:type="character" w:customStyle="1" w:styleId="WW8Num11z3">
    <w:name w:val="WW8Num11z3"/>
    <w:rsid w:val="00903C6F"/>
    <w:rPr>
      <w:rFonts w:ascii="Symbol" w:hAnsi="Symbol"/>
    </w:rPr>
  </w:style>
  <w:style w:type="paragraph" w:customStyle="1" w:styleId="berschrift">
    <w:name w:val="Überschrift"/>
    <w:basedOn w:val="Standard"/>
    <w:next w:val="Textkrper"/>
    <w:rsid w:val="00903C6F"/>
    <w:pPr>
      <w:keepNext/>
      <w:spacing w:before="240" w:after="120"/>
    </w:pPr>
    <w:rPr>
      <w:rFonts w:ascii="Futura Md BT" w:eastAsia="Lucida Sans Unicode" w:hAnsi="Futura Md BT" w:cs="Tahoma"/>
      <w:sz w:val="24"/>
      <w:szCs w:val="28"/>
    </w:rPr>
  </w:style>
  <w:style w:type="paragraph" w:styleId="Textkrper">
    <w:name w:val="Body Text"/>
    <w:basedOn w:val="Standard"/>
    <w:semiHidden/>
    <w:rsid w:val="00903C6F"/>
    <w:pPr>
      <w:spacing w:after="120"/>
    </w:pPr>
  </w:style>
  <w:style w:type="paragraph" w:styleId="Liste">
    <w:name w:val="List"/>
    <w:basedOn w:val="Textkrper"/>
    <w:semiHidden/>
    <w:rsid w:val="00903C6F"/>
    <w:rPr>
      <w:rFonts w:cs="Tahoma"/>
    </w:rPr>
  </w:style>
  <w:style w:type="paragraph" w:styleId="Beschriftung">
    <w:name w:val="caption"/>
    <w:basedOn w:val="Standard"/>
    <w:next w:val="Standard"/>
    <w:uiPriority w:val="35"/>
    <w:qFormat/>
    <w:rsid w:val="003E6054"/>
    <w:rPr>
      <w:caps/>
      <w:spacing w:val="10"/>
      <w:sz w:val="18"/>
      <w:szCs w:val="18"/>
    </w:rPr>
  </w:style>
  <w:style w:type="paragraph" w:customStyle="1" w:styleId="Verzeichnis">
    <w:name w:val="Verzeichnis"/>
    <w:basedOn w:val="Standard"/>
    <w:rsid w:val="00903C6F"/>
    <w:pPr>
      <w:suppressLineNumbers/>
    </w:pPr>
    <w:rPr>
      <w:rFonts w:cs="Tahoma"/>
    </w:rPr>
  </w:style>
  <w:style w:type="paragraph" w:customStyle="1" w:styleId="InhaltText">
    <w:name w:val="InhaltText"/>
    <w:basedOn w:val="Standard"/>
    <w:rsid w:val="00903C6F"/>
    <w:pPr>
      <w:tabs>
        <w:tab w:val="left" w:pos="2127"/>
      </w:tabs>
    </w:pPr>
    <w:rPr>
      <w:sz w:val="30"/>
    </w:rPr>
  </w:style>
  <w:style w:type="paragraph" w:customStyle="1" w:styleId="Inhaltberschrift">
    <w:name w:val="InhaltÜberschrift"/>
    <w:basedOn w:val="Standard"/>
    <w:rsid w:val="00903C6F"/>
    <w:pPr>
      <w:keepNext/>
      <w:tabs>
        <w:tab w:val="left" w:pos="2127"/>
        <w:tab w:val="left" w:pos="3969"/>
      </w:tabs>
    </w:pPr>
    <w:rPr>
      <w:b/>
      <w:sz w:val="32"/>
    </w:rPr>
  </w:style>
  <w:style w:type="paragraph" w:customStyle="1" w:styleId="KopfzeileTHEE">
    <w:name w:val="KopfzeileTHEE"/>
    <w:basedOn w:val="Standard"/>
    <w:rsid w:val="00903C6F"/>
    <w:pPr>
      <w:pBdr>
        <w:top w:val="double" w:sz="1" w:space="1" w:color="000000" w:shadow="1"/>
        <w:left w:val="double" w:sz="1" w:space="1" w:color="000000" w:shadow="1"/>
        <w:bottom w:val="double" w:sz="1" w:space="1" w:color="000000" w:shadow="1"/>
        <w:right w:val="double" w:sz="1" w:space="1" w:color="000000" w:shadow="1"/>
      </w:pBdr>
      <w:shd w:val="clear" w:color="auto" w:fill="CCCCCC"/>
      <w:tabs>
        <w:tab w:val="left" w:pos="8222"/>
      </w:tabs>
    </w:pPr>
    <w:rPr>
      <w:b/>
      <w:sz w:val="36"/>
    </w:rPr>
  </w:style>
  <w:style w:type="paragraph" w:styleId="Kopfzeile">
    <w:name w:val="header"/>
    <w:basedOn w:val="Standard"/>
    <w:link w:val="KopfzeileZchn"/>
    <w:semiHidden/>
    <w:rsid w:val="00903C6F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903C6F"/>
    <w:pPr>
      <w:tabs>
        <w:tab w:val="center" w:pos="4536"/>
        <w:tab w:val="right" w:pos="9072"/>
      </w:tabs>
    </w:pPr>
  </w:style>
  <w:style w:type="paragraph" w:customStyle="1" w:styleId="TabellenInhalt">
    <w:name w:val="Tabellen Inhalt"/>
    <w:basedOn w:val="Standard"/>
    <w:rsid w:val="00903C6F"/>
    <w:pPr>
      <w:suppressLineNumbers/>
    </w:pPr>
  </w:style>
  <w:style w:type="paragraph" w:customStyle="1" w:styleId="Tabellenberschrift">
    <w:name w:val="Tabellen Überschrift"/>
    <w:basedOn w:val="TabellenInhalt"/>
    <w:rsid w:val="00903C6F"/>
    <w:pPr>
      <w:jc w:val="center"/>
    </w:pPr>
    <w:rPr>
      <w:b/>
      <w:bCs/>
    </w:rPr>
  </w:style>
  <w:style w:type="character" w:styleId="Seitenzahl">
    <w:name w:val="page number"/>
    <w:basedOn w:val="Absatz-Standardschriftart"/>
    <w:semiHidden/>
    <w:rsid w:val="00903C6F"/>
  </w:style>
  <w:style w:type="paragraph" w:styleId="Verzeichnis1">
    <w:name w:val="toc 1"/>
    <w:basedOn w:val="Standard"/>
    <w:next w:val="Standard"/>
    <w:autoRedefine/>
    <w:uiPriority w:val="39"/>
    <w:rsid w:val="00903C6F"/>
  </w:style>
  <w:style w:type="paragraph" w:styleId="Verzeichnis2">
    <w:name w:val="toc 2"/>
    <w:basedOn w:val="Standard"/>
    <w:next w:val="Standard"/>
    <w:autoRedefine/>
    <w:uiPriority w:val="39"/>
    <w:rsid w:val="00903C6F"/>
    <w:pPr>
      <w:ind w:left="220"/>
    </w:pPr>
  </w:style>
  <w:style w:type="paragraph" w:styleId="Verzeichnis3">
    <w:name w:val="toc 3"/>
    <w:basedOn w:val="Standard"/>
    <w:next w:val="Standard"/>
    <w:autoRedefine/>
    <w:uiPriority w:val="39"/>
    <w:rsid w:val="00903C6F"/>
    <w:pPr>
      <w:ind w:left="440"/>
    </w:pPr>
  </w:style>
  <w:style w:type="paragraph" w:styleId="Verzeichnis4">
    <w:name w:val="toc 4"/>
    <w:basedOn w:val="Standard"/>
    <w:next w:val="Standard"/>
    <w:autoRedefine/>
    <w:uiPriority w:val="39"/>
    <w:rsid w:val="00903C6F"/>
    <w:pPr>
      <w:ind w:left="660"/>
    </w:pPr>
  </w:style>
  <w:style w:type="paragraph" w:styleId="Verzeichnis5">
    <w:name w:val="toc 5"/>
    <w:basedOn w:val="Standard"/>
    <w:next w:val="Standard"/>
    <w:autoRedefine/>
    <w:semiHidden/>
    <w:rsid w:val="00903C6F"/>
    <w:pPr>
      <w:ind w:left="880"/>
    </w:pPr>
  </w:style>
  <w:style w:type="paragraph" w:styleId="Verzeichnis6">
    <w:name w:val="toc 6"/>
    <w:basedOn w:val="Standard"/>
    <w:next w:val="Standard"/>
    <w:autoRedefine/>
    <w:semiHidden/>
    <w:rsid w:val="00903C6F"/>
    <w:pPr>
      <w:ind w:left="1100"/>
    </w:pPr>
  </w:style>
  <w:style w:type="paragraph" w:styleId="Verzeichnis7">
    <w:name w:val="toc 7"/>
    <w:basedOn w:val="Standard"/>
    <w:next w:val="Standard"/>
    <w:autoRedefine/>
    <w:semiHidden/>
    <w:rsid w:val="00903C6F"/>
    <w:pPr>
      <w:ind w:left="1320"/>
    </w:pPr>
  </w:style>
  <w:style w:type="paragraph" w:styleId="Verzeichnis8">
    <w:name w:val="toc 8"/>
    <w:basedOn w:val="Standard"/>
    <w:next w:val="Standard"/>
    <w:autoRedefine/>
    <w:semiHidden/>
    <w:rsid w:val="00903C6F"/>
    <w:pPr>
      <w:ind w:left="1540"/>
    </w:pPr>
  </w:style>
  <w:style w:type="paragraph" w:styleId="Verzeichnis9">
    <w:name w:val="toc 9"/>
    <w:basedOn w:val="Standard"/>
    <w:next w:val="Standard"/>
    <w:autoRedefine/>
    <w:semiHidden/>
    <w:rsid w:val="00903C6F"/>
    <w:pPr>
      <w:ind w:left="1760"/>
    </w:pPr>
  </w:style>
  <w:style w:type="character" w:styleId="Hyperlink">
    <w:name w:val="Hyperlink"/>
    <w:basedOn w:val="Absatz-Standardschriftart"/>
    <w:uiPriority w:val="99"/>
    <w:rsid w:val="00903C6F"/>
    <w:rPr>
      <w:color w:val="0000FF"/>
      <w:u w:val="single"/>
    </w:rPr>
  </w:style>
  <w:style w:type="paragraph" w:styleId="Textkrper-Zeileneinzug">
    <w:name w:val="Body Text Indent"/>
    <w:basedOn w:val="Standard"/>
    <w:semiHidden/>
    <w:rsid w:val="00903C6F"/>
    <w:pPr>
      <w:ind w:left="360"/>
    </w:pPr>
  </w:style>
  <w:style w:type="paragraph" w:styleId="Textkrper2">
    <w:name w:val="Body Text 2"/>
    <w:basedOn w:val="Standard"/>
    <w:semiHidden/>
    <w:rsid w:val="00903C6F"/>
    <w:rPr>
      <w:i/>
      <w:iCs/>
      <w:lang w:eastAsia="de-DE"/>
    </w:rPr>
  </w:style>
  <w:style w:type="paragraph" w:customStyle="1" w:styleId="Produktgruppe">
    <w:name w:val="Produktgruppe"/>
    <w:rsid w:val="00903C6F"/>
    <w:pPr>
      <w:spacing w:before="5000" w:after="200" w:line="276" w:lineRule="auto"/>
      <w:jc w:val="center"/>
    </w:pPr>
    <w:rPr>
      <w:rFonts w:ascii="Arial" w:hAnsi="Arial" w:cs="Arial"/>
      <w:b/>
      <w:bCs/>
      <w:kern w:val="28"/>
      <w:sz w:val="24"/>
      <w:szCs w:val="24"/>
    </w:rPr>
  </w:style>
  <w:style w:type="paragraph" w:styleId="Listenabsatz">
    <w:name w:val="List Paragraph"/>
    <w:basedOn w:val="Standard"/>
    <w:uiPriority w:val="34"/>
    <w:qFormat/>
    <w:rsid w:val="003E6054"/>
    <w:pPr>
      <w:ind w:left="720"/>
      <w:contextualSpacing/>
    </w:pPr>
  </w:style>
  <w:style w:type="character" w:customStyle="1" w:styleId="KopfzeileZchn">
    <w:name w:val="Kopfzeile Zchn"/>
    <w:basedOn w:val="Absatz-Standardschriftart"/>
    <w:link w:val="Kopfzeile"/>
    <w:semiHidden/>
    <w:rsid w:val="00D84040"/>
    <w:rPr>
      <w:rFonts w:ascii="Arial" w:hAnsi="Arial"/>
      <w:sz w:val="22"/>
      <w:lang w:eastAsia="ar-SA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B1397E"/>
    <w:rPr>
      <w:rFonts w:ascii="Times New Roman" w:hAnsi="Times New Roman"/>
      <w:b/>
      <w:bCs/>
      <w:sz w:val="28"/>
      <w:szCs w:val="28"/>
      <w:lang w:val="en-US" w:eastAsia="en-US" w:bidi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1397E"/>
    <w:rPr>
      <w:rFonts w:ascii="Times New Roman" w:hAnsi="Times New Roman"/>
      <w:b/>
      <w:bCs/>
      <w:sz w:val="26"/>
      <w:szCs w:val="26"/>
      <w:lang w:val="en-US" w:eastAsia="en-US" w:bidi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02D62"/>
    <w:rPr>
      <w:rFonts w:ascii="Times New Roman" w:hAnsi="Times New Roman"/>
      <w:b/>
      <w:bCs/>
      <w:sz w:val="24"/>
      <w:szCs w:val="22"/>
      <w:lang w:val="en-US" w:eastAsia="en-US" w:bidi="en-US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1397E"/>
    <w:rPr>
      <w:rFonts w:ascii="Times New Roman" w:hAnsi="Times New Roman"/>
      <w:b/>
      <w:bCs/>
      <w:i/>
      <w:iCs/>
      <w:sz w:val="24"/>
      <w:szCs w:val="22"/>
      <w:lang w:val="en-US" w:eastAsia="en-US" w:bidi="en-US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3E6054"/>
    <w:rPr>
      <w:rFonts w:ascii="Cambria" w:eastAsia="Times New Roman" w:hAnsi="Cambria" w:cs="Times New Roman"/>
      <w:b/>
      <w:bCs/>
      <w:color w:val="7F7F7F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3E6054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3E6054"/>
    <w:rPr>
      <w:rFonts w:ascii="Cambria" w:eastAsia="Times New Roman" w:hAnsi="Cambria" w:cs="Times New Roman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3E6054"/>
    <w:rPr>
      <w:rFonts w:ascii="Cambria" w:eastAsia="Times New Roman" w:hAnsi="Cambria" w:cs="Times New Roman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3E6054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3E6054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3E6054"/>
    <w:rPr>
      <w:rFonts w:ascii="Cambria" w:eastAsia="Times New Roman" w:hAnsi="Cambria" w:cs="Times New Roman"/>
      <w:spacing w:val="5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E6054"/>
    <w:pPr>
      <w:spacing w:after="600"/>
    </w:pPr>
    <w:rPr>
      <w:rFonts w:ascii="Cambria" w:hAnsi="Cambria"/>
      <w:i/>
      <w:iCs/>
      <w:spacing w:val="13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E6054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Fett">
    <w:name w:val="Strong"/>
    <w:uiPriority w:val="22"/>
    <w:qFormat/>
    <w:rsid w:val="003E6054"/>
    <w:rPr>
      <w:b/>
      <w:bCs/>
    </w:rPr>
  </w:style>
  <w:style w:type="character" w:styleId="Hervorhebung">
    <w:name w:val="Emphasis"/>
    <w:uiPriority w:val="20"/>
    <w:qFormat/>
    <w:rsid w:val="003E6054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KeinLeerraum">
    <w:name w:val="No Spacing"/>
    <w:basedOn w:val="Standard"/>
    <w:link w:val="KeinLeerraumZchn"/>
    <w:uiPriority w:val="1"/>
    <w:qFormat/>
    <w:rsid w:val="003E6054"/>
    <w:pPr>
      <w:spacing w:after="0" w:line="240" w:lineRule="auto"/>
    </w:pPr>
  </w:style>
  <w:style w:type="paragraph" w:styleId="Anfhrungszeichen">
    <w:name w:val="Quote"/>
    <w:basedOn w:val="Standard"/>
    <w:next w:val="Standard"/>
    <w:link w:val="AnfhrungszeichenZchn"/>
    <w:uiPriority w:val="29"/>
    <w:qFormat/>
    <w:rsid w:val="003E6054"/>
    <w:pPr>
      <w:spacing w:before="200" w:after="0"/>
      <w:ind w:left="360" w:right="360"/>
    </w:pPr>
    <w:rPr>
      <w:i/>
      <w:iCs/>
    </w:rPr>
  </w:style>
  <w:style w:type="character" w:customStyle="1" w:styleId="AnfhrungszeichenZchn">
    <w:name w:val="Anführungszeichen Zchn"/>
    <w:basedOn w:val="Absatz-Standardschriftart"/>
    <w:link w:val="Anfhrungszeichen"/>
    <w:uiPriority w:val="29"/>
    <w:rsid w:val="003E6054"/>
    <w:rPr>
      <w:i/>
      <w:iCs/>
    </w:rPr>
  </w:style>
  <w:style w:type="paragraph" w:styleId="IntensivesAnfhrungszeichen">
    <w:name w:val="Intense Quote"/>
    <w:basedOn w:val="Standard"/>
    <w:next w:val="Standard"/>
    <w:link w:val="IntensivesAnfhrungszeichenZchn"/>
    <w:uiPriority w:val="30"/>
    <w:qFormat/>
    <w:rsid w:val="003E6054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ivesAnfhrungszeichenZchn">
    <w:name w:val="Intensives Anführungszeichen Zchn"/>
    <w:basedOn w:val="Absatz-Standardschriftart"/>
    <w:link w:val="IntensivesAnfhrungszeichen"/>
    <w:uiPriority w:val="30"/>
    <w:rsid w:val="003E6054"/>
    <w:rPr>
      <w:b/>
      <w:bCs/>
      <w:i/>
      <w:iCs/>
    </w:rPr>
  </w:style>
  <w:style w:type="character" w:styleId="SchwacheHervorhebung">
    <w:name w:val="Subtle Emphasis"/>
    <w:uiPriority w:val="19"/>
    <w:qFormat/>
    <w:rsid w:val="003E6054"/>
    <w:rPr>
      <w:i/>
      <w:iCs/>
    </w:rPr>
  </w:style>
  <w:style w:type="character" w:styleId="IntensiveHervorhebung">
    <w:name w:val="Intense Emphasis"/>
    <w:uiPriority w:val="21"/>
    <w:qFormat/>
    <w:rsid w:val="003E6054"/>
    <w:rPr>
      <w:b/>
      <w:bCs/>
    </w:rPr>
  </w:style>
  <w:style w:type="character" w:styleId="SchwacherVerweis">
    <w:name w:val="Subtle Reference"/>
    <w:uiPriority w:val="31"/>
    <w:qFormat/>
    <w:rsid w:val="003E6054"/>
    <w:rPr>
      <w:smallCaps/>
    </w:rPr>
  </w:style>
  <w:style w:type="character" w:styleId="IntensiverVerweis">
    <w:name w:val="Intense Reference"/>
    <w:uiPriority w:val="32"/>
    <w:qFormat/>
    <w:rsid w:val="003E6054"/>
    <w:rPr>
      <w:smallCaps/>
      <w:spacing w:val="5"/>
      <w:u w:val="single"/>
    </w:rPr>
  </w:style>
  <w:style w:type="character" w:styleId="Buchtitel">
    <w:name w:val="Book Title"/>
    <w:uiPriority w:val="33"/>
    <w:qFormat/>
    <w:rsid w:val="003E6054"/>
    <w:rPr>
      <w:i/>
      <w:i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qFormat/>
    <w:rsid w:val="003E6054"/>
    <w:pPr>
      <w:outlineLvl w:val="9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3E6054"/>
  </w:style>
  <w:style w:type="table" w:styleId="Tabellengitternetz">
    <w:name w:val="Table Grid"/>
    <w:basedOn w:val="NormaleTabelle"/>
    <w:uiPriority w:val="59"/>
    <w:rsid w:val="000C71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krper-Einzug3">
    <w:name w:val="Body Text Indent 3"/>
    <w:basedOn w:val="Standard"/>
    <w:link w:val="Textkrper-Einzug3Zchn"/>
    <w:uiPriority w:val="99"/>
    <w:semiHidden/>
    <w:unhideWhenUsed/>
    <w:rsid w:val="00DB2ED9"/>
    <w:pPr>
      <w:spacing w:after="120"/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DB2ED9"/>
    <w:rPr>
      <w:sz w:val="16"/>
      <w:szCs w:val="16"/>
      <w:lang w:val="en-US" w:eastAsia="en-US" w:bidi="en-US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3279E2"/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3279E2"/>
    <w:rPr>
      <w:rFonts w:ascii="Tahoma" w:hAnsi="Tahoma" w:cs="Tahoma"/>
      <w:sz w:val="16"/>
      <w:szCs w:val="16"/>
      <w:lang w:val="en-US" w:eastAsia="en-US" w:bidi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F6B76"/>
    <w:rPr>
      <w:sz w:val="22"/>
      <w:szCs w:val="22"/>
      <w:lang w:val="en-US" w:eastAsia="en-US" w:bidi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6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6B76"/>
    <w:rPr>
      <w:rFonts w:ascii="Tahoma" w:hAnsi="Tahoma" w:cs="Tahoma"/>
      <w:sz w:val="16"/>
      <w:szCs w:val="16"/>
      <w:lang w:val="en-US" w:eastAsia="en-US" w:bidi="en-US"/>
    </w:rPr>
  </w:style>
  <w:style w:type="paragraph" w:styleId="Funotentext">
    <w:name w:val="footnote text"/>
    <w:basedOn w:val="Standard"/>
    <w:semiHidden/>
    <w:rsid w:val="00C109FF"/>
    <w:rPr>
      <w:sz w:val="20"/>
      <w:szCs w:val="20"/>
    </w:rPr>
  </w:style>
  <w:style w:type="character" w:styleId="Funotenzeichen">
    <w:name w:val="footnote reference"/>
    <w:basedOn w:val="Absatz-Standardschriftart"/>
    <w:semiHidden/>
    <w:rsid w:val="00C109FF"/>
    <w:rPr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95A3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95A3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95A3D"/>
    <w:rPr>
      <w:lang w:val="en-US" w:eastAsia="en-US" w:bidi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95A3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95A3D"/>
    <w:rPr>
      <w:b/>
      <w:bCs/>
    </w:rPr>
  </w:style>
  <w:style w:type="table" w:customStyle="1" w:styleId="Calendar4">
    <w:name w:val="Calendar 4"/>
    <w:basedOn w:val="NormaleTabelle"/>
    <w:uiPriority w:val="99"/>
    <w:qFormat/>
    <w:rsid w:val="004B130E"/>
    <w:pPr>
      <w:snapToGrid w:val="0"/>
    </w:pPr>
    <w:rPr>
      <w:b/>
      <w:bCs/>
      <w:color w:val="D9D9D9"/>
      <w:sz w:val="16"/>
      <w:szCs w:val="16"/>
      <w:lang w:eastAsia="en-US"/>
    </w:rPr>
    <w:tblPr>
      <w:tblStyleRowBandSize w:val="1"/>
      <w:tblInd w:w="0" w:type="dxa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244061"/>
    </w:tcPr>
    <w:tblStylePr w:type="firstRow">
      <w:rPr>
        <w:sz w:val="8"/>
        <w:szCs w:val="8"/>
      </w:rPr>
    </w:tblStylePr>
    <w:tblStylePr w:type="firstCol">
      <w:pPr>
        <w:wordWrap/>
        <w:ind w:rightChars="0" w:right="144"/>
        <w:jc w:val="right"/>
      </w:pPr>
      <w:rPr>
        <w:sz w:val="72"/>
        <w:szCs w:val="72"/>
      </w:rPr>
    </w:tblStylePr>
    <w:tblStylePr w:type="band2Horz">
      <w:rPr>
        <w:sz w:val="40"/>
        <w:szCs w:val="40"/>
      </w:rPr>
      <w:tblPr/>
      <w:tcPr>
        <w:tcMar>
          <w:top w:w="0" w:type="nil"/>
          <w:left w:w="115" w:type="dxa"/>
          <w:bottom w:w="86" w:type="dxa"/>
          <w:right w:w="115" w:type="dxa"/>
        </w:tcMar>
      </w:tcPr>
    </w:tblStylePr>
    <w:tblStylePr w:type="nwCell">
      <w:rPr>
        <w:sz w:val="8"/>
        <w:szCs w:val="8"/>
      </w:rPr>
    </w:tblStylePr>
  </w:style>
  <w:style w:type="character" w:styleId="HTMLCode">
    <w:name w:val="HTML Code"/>
    <w:basedOn w:val="Absatz-Standardschriftart"/>
    <w:uiPriority w:val="99"/>
    <w:semiHidden/>
    <w:unhideWhenUsed/>
    <w:rsid w:val="002A1B32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6575F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5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879DDA-9C38-4D29-AFD4-0F59DAAED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27</Pages>
  <Words>6281</Words>
  <Characters>39577</Characters>
  <Application>Microsoft Office Word</Application>
  <DocSecurity>0</DocSecurity>
  <Lines>329</Lines>
  <Paragraphs>91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BAMF</Company>
  <LinksUpToDate>false</LinksUpToDate>
  <CharactersWithSpaces>45767</CharactersWithSpaces>
  <SharedDoc>false</SharedDoc>
  <HLinks>
    <vt:vector size="264" baseType="variant">
      <vt:variant>
        <vt:i4>1310775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_Toc346017303</vt:lpwstr>
      </vt:variant>
      <vt:variant>
        <vt:i4>1310775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_Toc346017302</vt:lpwstr>
      </vt:variant>
      <vt:variant>
        <vt:i4>1310775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_Toc346017301</vt:lpwstr>
      </vt:variant>
      <vt:variant>
        <vt:i4>1310775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_Toc346017300</vt:lpwstr>
      </vt:variant>
      <vt:variant>
        <vt:i4>1900598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_Toc346017299</vt:lpwstr>
      </vt:variant>
      <vt:variant>
        <vt:i4>1900598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_Toc346017298</vt:lpwstr>
      </vt:variant>
      <vt:variant>
        <vt:i4>1900598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_Toc346017297</vt:lpwstr>
      </vt:variant>
      <vt:variant>
        <vt:i4>1900598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_Toc346017296</vt:lpwstr>
      </vt:variant>
      <vt:variant>
        <vt:i4>1900598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_Toc346017295</vt:lpwstr>
      </vt:variant>
      <vt:variant>
        <vt:i4>1900598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_Toc346017294</vt:lpwstr>
      </vt:variant>
      <vt:variant>
        <vt:i4>1900598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_Toc346017293</vt:lpwstr>
      </vt:variant>
      <vt:variant>
        <vt:i4>1900598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_Toc346017292</vt:lpwstr>
      </vt:variant>
      <vt:variant>
        <vt:i4>1900598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_Toc346017291</vt:lpwstr>
      </vt:variant>
      <vt:variant>
        <vt:i4>1900598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_Toc346017290</vt:lpwstr>
      </vt:variant>
      <vt:variant>
        <vt:i4>1835062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_Toc346017289</vt:lpwstr>
      </vt:variant>
      <vt:variant>
        <vt:i4>1835062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_Toc346017288</vt:lpwstr>
      </vt:variant>
      <vt:variant>
        <vt:i4>1835062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_Toc346017287</vt:lpwstr>
      </vt:variant>
      <vt:variant>
        <vt:i4>1835062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_Toc346017286</vt:lpwstr>
      </vt:variant>
      <vt:variant>
        <vt:i4>1835062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_Toc346017285</vt:lpwstr>
      </vt:variant>
      <vt:variant>
        <vt:i4>1835062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_Toc346017284</vt:lpwstr>
      </vt:variant>
      <vt:variant>
        <vt:i4>1835062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_Toc346017283</vt:lpwstr>
      </vt:variant>
      <vt:variant>
        <vt:i4>1835062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_Toc346017282</vt:lpwstr>
      </vt:variant>
      <vt:variant>
        <vt:i4>1835062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_Toc346017281</vt:lpwstr>
      </vt:variant>
      <vt:variant>
        <vt:i4>1835062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_Toc346017280</vt:lpwstr>
      </vt:variant>
      <vt:variant>
        <vt:i4>1245238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_Toc346017279</vt:lpwstr>
      </vt:variant>
      <vt:variant>
        <vt:i4>1245238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_Toc346017278</vt:lpwstr>
      </vt:variant>
      <vt:variant>
        <vt:i4>1245238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_Toc346017277</vt:lpwstr>
      </vt:variant>
      <vt:variant>
        <vt:i4>1245238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_Toc346017276</vt:lpwstr>
      </vt:variant>
      <vt:variant>
        <vt:i4>1245238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_Toc346017275</vt:lpwstr>
      </vt:variant>
      <vt:variant>
        <vt:i4>1245238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_Toc346017274</vt:lpwstr>
      </vt:variant>
      <vt:variant>
        <vt:i4>1245238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_Toc346017273</vt:lpwstr>
      </vt:variant>
      <vt:variant>
        <vt:i4>1245238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_Toc346017272</vt:lpwstr>
      </vt:variant>
      <vt:variant>
        <vt:i4>1245238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_Toc346017271</vt:lpwstr>
      </vt:variant>
      <vt:variant>
        <vt:i4>1245238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_Toc346017270</vt:lpwstr>
      </vt:variant>
      <vt:variant>
        <vt:i4>1179702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_Toc346017269</vt:lpwstr>
      </vt:variant>
      <vt:variant>
        <vt:i4>1179702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_Toc346017268</vt:lpwstr>
      </vt:variant>
      <vt:variant>
        <vt:i4>1179702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_Toc346017267</vt:lpwstr>
      </vt:variant>
      <vt:variant>
        <vt:i4>1179702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_Toc346017266</vt:lpwstr>
      </vt:variant>
      <vt:variant>
        <vt:i4>1179702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_Toc346017265</vt:lpwstr>
      </vt:variant>
      <vt:variant>
        <vt:i4>1179702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_Toc346017264</vt:lpwstr>
      </vt:variant>
      <vt:variant>
        <vt:i4>1179702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_Toc346017263</vt:lpwstr>
      </vt:variant>
      <vt:variant>
        <vt:i4>1179702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_Toc346017262</vt:lpwstr>
      </vt:variant>
      <vt:variant>
        <vt:i4>1179702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_Toc346017261</vt:lpwstr>
      </vt:variant>
      <vt:variant>
        <vt:i4>1179702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_Toc346017260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cp:revision>2</cp:revision>
  <cp:lastPrinted>2016-01-30T13:07:00Z</cp:lastPrinted>
  <dcterms:created xsi:type="dcterms:W3CDTF">2016-04-19T06:54:00Z</dcterms:created>
  <dcterms:modified xsi:type="dcterms:W3CDTF">2016-04-19T06:54:00Z</dcterms:modified>
</cp:coreProperties>
</file>